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03D6F1" w14:textId="77777777" w:rsidR="005C6649" w:rsidRDefault="00FF65C4" w:rsidP="005C6649">
      <w:pPr>
        <w:tabs>
          <w:tab w:val="left" w:pos="1289"/>
        </w:tabs>
        <w:rPr>
          <w:bCs/>
        </w:rPr>
      </w:pPr>
      <w:r w:rsidRPr="00E55897">
        <w:rPr>
          <w:rFonts w:ascii="Calibri" w:hAnsi="Calibri"/>
          <w:b/>
          <w:noProof/>
          <w:sz w:val="26"/>
          <w:szCs w:val="20"/>
        </w:rPr>
        <w:drawing>
          <wp:inline distT="0" distB="0" distL="0" distR="0" wp14:anchorId="4C9C81F1" wp14:editId="2B31D7D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733E33">
        <w:rPr>
          <w:bCs/>
        </w:rPr>
        <w:tab/>
      </w:r>
    </w:p>
    <w:p w14:paraId="5539A714" w14:textId="53D2516D" w:rsidR="00BC3605" w:rsidRDefault="00BC3605" w:rsidP="00BC3605">
      <w:pPr>
        <w:jc w:val="right"/>
      </w:pPr>
      <w:bookmarkStart w:id="0" w:name="_Hlk62743034"/>
    </w:p>
    <w:p w14:paraId="79C38FA5" w14:textId="77777777" w:rsidR="004A29DE" w:rsidRDefault="004A29DE" w:rsidP="004A29DE">
      <w:pPr>
        <w:jc w:val="right"/>
      </w:pPr>
    </w:p>
    <w:p w14:paraId="3A95D7D0" w14:textId="77777777" w:rsidR="004A29DE" w:rsidRDefault="004A29DE" w:rsidP="004A29DE">
      <w:pPr>
        <w:jc w:val="right"/>
      </w:pPr>
    </w:p>
    <w:p w14:paraId="0BCB7A7F" w14:textId="77777777" w:rsidR="004A29DE" w:rsidRDefault="004A29DE" w:rsidP="004A29DE">
      <w:pPr>
        <w:jc w:val="right"/>
      </w:pPr>
    </w:p>
    <w:p w14:paraId="30304FF4" w14:textId="77777777" w:rsidR="004A29DE" w:rsidRDefault="004A29DE" w:rsidP="004A29DE">
      <w:pPr>
        <w:jc w:val="right"/>
      </w:pPr>
    </w:p>
    <w:p w14:paraId="42C7EC97" w14:textId="77777777" w:rsidR="004A29DE" w:rsidRDefault="004A29DE" w:rsidP="004A29DE">
      <w:pPr>
        <w:jc w:val="right"/>
      </w:pPr>
    </w:p>
    <w:p w14:paraId="557B11EF" w14:textId="77777777" w:rsidR="004A29DE" w:rsidRDefault="004A29DE" w:rsidP="004A29DE">
      <w:pPr>
        <w:jc w:val="right"/>
      </w:pPr>
    </w:p>
    <w:p w14:paraId="5CD30B37" w14:textId="77777777" w:rsidR="004A29DE" w:rsidRDefault="004A29DE" w:rsidP="004A29DE">
      <w:pPr>
        <w:jc w:val="right"/>
      </w:pPr>
    </w:p>
    <w:p w14:paraId="78DE8A49" w14:textId="77777777" w:rsidR="004A29DE" w:rsidRDefault="004A29DE" w:rsidP="004A29DE">
      <w:pPr>
        <w:jc w:val="right"/>
      </w:pPr>
    </w:p>
    <w:p w14:paraId="28A41A21" w14:textId="77777777" w:rsidR="004A29DE" w:rsidRDefault="004A29DE" w:rsidP="004A29DE">
      <w:pPr>
        <w:jc w:val="right"/>
      </w:pPr>
    </w:p>
    <w:p w14:paraId="0420F127" w14:textId="0C6C0FBA" w:rsidR="00736CCA" w:rsidRDefault="00340FD3" w:rsidP="004A29DE">
      <w:pPr>
        <w:jc w:val="right"/>
      </w:pPr>
      <w:r>
        <w:t xml:space="preserve">                                                                                      </w:t>
      </w:r>
    </w:p>
    <w:bookmarkEnd w:id="0"/>
    <w:p w14:paraId="2C58FCF1" w14:textId="33452D92" w:rsidR="00FF65C4" w:rsidRDefault="00FF65C4" w:rsidP="00FF65C4">
      <w:pPr>
        <w:jc w:val="center"/>
        <w:rPr>
          <w:bCs/>
        </w:rPr>
      </w:pPr>
    </w:p>
    <w:p w14:paraId="7FF2148D" w14:textId="77777777" w:rsidR="003A3BE0" w:rsidRPr="00733E33" w:rsidRDefault="003A3BE0" w:rsidP="00FF65C4">
      <w:pPr>
        <w:jc w:val="center"/>
        <w:rPr>
          <w:bCs/>
        </w:rPr>
      </w:pPr>
      <w:bookmarkStart w:id="1" w:name="_GoBack"/>
      <w:bookmarkEnd w:id="1"/>
    </w:p>
    <w:p w14:paraId="6CEC71DB" w14:textId="77777777" w:rsidR="00FF65C4" w:rsidRPr="00733E33" w:rsidRDefault="00FF65C4" w:rsidP="00FF65C4">
      <w:pPr>
        <w:jc w:val="center"/>
        <w:rPr>
          <w:b/>
          <w:bCs/>
        </w:rPr>
      </w:pPr>
      <w:r>
        <w:rPr>
          <w:b/>
          <w:bCs/>
        </w:rPr>
        <w:t xml:space="preserve">ИЗВЕЩЕНИЕ </w:t>
      </w:r>
      <w:r w:rsidRPr="00733E33">
        <w:rPr>
          <w:b/>
          <w:bCs/>
        </w:rPr>
        <w:t>О ПРОВЕДЕНИ</w:t>
      </w:r>
      <w:r>
        <w:rPr>
          <w:b/>
          <w:bCs/>
        </w:rPr>
        <w:t>И</w:t>
      </w:r>
    </w:p>
    <w:p w14:paraId="45D8C343" w14:textId="77777777" w:rsidR="00FF65C4" w:rsidRPr="00733E33" w:rsidRDefault="00FF65C4" w:rsidP="00FF65C4">
      <w:pPr>
        <w:jc w:val="center"/>
        <w:rPr>
          <w:b/>
          <w:bCs/>
        </w:rPr>
      </w:pPr>
      <w:r>
        <w:rPr>
          <w:b/>
          <w:bCs/>
        </w:rPr>
        <w:t>ОТКРЫТОГО ЗАПРОСА КОТИРОВОК</w:t>
      </w:r>
      <w:r w:rsidRPr="00472140">
        <w:rPr>
          <w:b/>
          <w:bCs/>
        </w:rPr>
        <w:t xml:space="preserve"> </w:t>
      </w:r>
      <w:r w:rsidRPr="003827DA">
        <w:rPr>
          <w:b/>
          <w:bCs/>
        </w:rPr>
        <w:t>ДЛЯ СУБЪЕКТОВ МАЛОГО И СРЕДНЕГО ПРЕДПРИНИМАТЕЛЬСТВА</w:t>
      </w:r>
      <w:r>
        <w:rPr>
          <w:b/>
          <w:bCs/>
        </w:rPr>
        <w:t>/</w:t>
      </w:r>
      <w:r w:rsidRPr="00387B71">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27C7BFFA" w14:textId="77777777" w:rsidR="00FF65C4" w:rsidRPr="00733E33" w:rsidRDefault="00FF65C4" w:rsidP="00FF65C4">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25C3F2FF" w14:textId="138703F0" w:rsidR="00FF65C4" w:rsidRDefault="00340FD3" w:rsidP="00736CCA">
      <w:pPr>
        <w:jc w:val="center"/>
        <w:rPr>
          <w:sz w:val="26"/>
          <w:szCs w:val="26"/>
        </w:rPr>
      </w:pPr>
      <w:r w:rsidRPr="00340FD3">
        <w:rPr>
          <w:sz w:val="26"/>
          <w:szCs w:val="26"/>
        </w:rPr>
        <w:t>на поставку и монтаж прецизионного кондиционера</w:t>
      </w:r>
    </w:p>
    <w:p w14:paraId="2EA6E94F" w14:textId="77777777" w:rsidR="00736CCA" w:rsidRPr="00733E33" w:rsidRDefault="00736CCA" w:rsidP="00736CCA">
      <w:pPr>
        <w:jc w:val="center"/>
        <w:rPr>
          <w:bCs/>
          <w:iCs/>
        </w:rPr>
      </w:pPr>
    </w:p>
    <w:p w14:paraId="694DE079" w14:textId="7236EAE1" w:rsidR="00FF65C4" w:rsidRDefault="00FF65C4" w:rsidP="00FF65C4">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3FDDA350" w14:textId="77777777" w:rsidR="00FF65C4" w:rsidRPr="00733E33" w:rsidRDefault="00FF65C4" w:rsidP="00FF65C4">
      <w:pPr>
        <w:pStyle w:val="Default"/>
        <w:ind w:left="3686"/>
        <w:rPr>
          <w:iCs/>
        </w:rPr>
      </w:pPr>
    </w:p>
    <w:p w14:paraId="6BA978DE" w14:textId="77777777" w:rsidR="00FF65C4" w:rsidRDefault="00FF65C4" w:rsidP="00FF65C4">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05F36CFE" w14:textId="77777777" w:rsidR="00FF65C4" w:rsidRDefault="00FF65C4" w:rsidP="00FF65C4">
      <w:pPr>
        <w:autoSpaceDE w:val="0"/>
        <w:autoSpaceDN w:val="0"/>
        <w:adjustRightInd w:val="0"/>
        <w:ind w:left="3572"/>
        <w:jc w:val="both"/>
        <w:rPr>
          <w:iCs/>
        </w:rPr>
      </w:pPr>
    </w:p>
    <w:p w14:paraId="5F8EC09A" w14:textId="6A1A3B5D" w:rsidR="00FF65C4" w:rsidRPr="00B35D79" w:rsidRDefault="00FF65C4" w:rsidP="00FF65C4">
      <w:pPr>
        <w:autoSpaceDE w:val="0"/>
        <w:autoSpaceDN w:val="0"/>
        <w:adjustRightInd w:val="0"/>
        <w:ind w:left="3572"/>
        <w:jc w:val="both"/>
        <w:rPr>
          <w:rFonts w:eastAsia="Calibri"/>
          <w:iCs/>
          <w:color w:val="FF0000"/>
        </w:rPr>
      </w:pPr>
      <w:r>
        <w:rPr>
          <w:iCs/>
        </w:rPr>
        <w:t xml:space="preserve"> Сайт электронной торговой площадке: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r w:rsidRPr="00B35D79">
        <w:rPr>
          <w:color w:val="0000FF"/>
          <w:u w:val="single"/>
          <w:lang w:val="en-US"/>
        </w:rPr>
        <w:t>roseltorg</w:t>
      </w:r>
      <w:r w:rsidRPr="00B35D79">
        <w:rPr>
          <w:color w:val="0000FF"/>
          <w:u w:val="single"/>
        </w:rPr>
        <w:t>.</w:t>
      </w:r>
      <w:r w:rsidRPr="00B35D79">
        <w:rPr>
          <w:color w:val="0000FF"/>
          <w:u w:val="single"/>
          <w:lang w:val="en-US"/>
        </w:rPr>
        <w:t>ru</w:t>
      </w:r>
      <w:r w:rsidRPr="00B35D79">
        <w:rPr>
          <w:color w:val="0000FF"/>
          <w:u w:val="single"/>
        </w:rPr>
        <w:t>/</w:t>
      </w:r>
    </w:p>
    <w:p w14:paraId="027FB9C7" w14:textId="77777777" w:rsidR="00FF65C4" w:rsidRPr="00017DEF" w:rsidRDefault="00FF65C4" w:rsidP="00FF65C4">
      <w:pPr>
        <w:pStyle w:val="Default"/>
        <w:ind w:left="3686"/>
        <w:rPr>
          <w:iCs/>
        </w:rPr>
      </w:pPr>
    </w:p>
    <w:p w14:paraId="7CE823DC" w14:textId="7A05C279" w:rsidR="00FF65C4" w:rsidRPr="00B35D79" w:rsidRDefault="00FF65C4" w:rsidP="00FF65C4">
      <w:pPr>
        <w:autoSpaceDE w:val="0"/>
        <w:autoSpaceDN w:val="0"/>
        <w:adjustRightInd w:val="0"/>
        <w:ind w:left="3544"/>
        <w:rPr>
          <w:rFonts w:eastAsia="Calibri"/>
          <w:iCs/>
          <w:color w:val="000000"/>
        </w:rPr>
      </w:pPr>
      <w:r>
        <w:rPr>
          <w:rFonts w:eastAsia="Calibri"/>
          <w:iCs/>
          <w:color w:val="000000"/>
        </w:rPr>
        <w:t xml:space="preserve">  </w:t>
      </w:r>
      <w:r w:rsidRPr="00B35D79">
        <w:rPr>
          <w:rFonts w:eastAsia="Calibri"/>
          <w:iCs/>
          <w:color w:val="000000"/>
        </w:rPr>
        <w:t xml:space="preserve">Официальный сайт ПАО «Башинформсвязь»: </w:t>
      </w:r>
      <w:hyperlink r:id="rId10"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.ru</w:t>
        </w:r>
      </w:hyperlink>
    </w:p>
    <w:p w14:paraId="70B4AE13" w14:textId="77777777" w:rsidR="00FF65C4" w:rsidRPr="00B35D79" w:rsidRDefault="00FF65C4" w:rsidP="00FF65C4">
      <w:pPr>
        <w:jc w:val="center"/>
      </w:pPr>
    </w:p>
    <w:p w14:paraId="115A9334" w14:textId="77777777" w:rsidR="00FF65C4" w:rsidRPr="00733E33" w:rsidRDefault="00FF65C4" w:rsidP="00FF65C4">
      <w:pPr>
        <w:pStyle w:val="rvps1"/>
        <w:ind w:left="3686"/>
      </w:pPr>
    </w:p>
    <w:p w14:paraId="5ACDDFF8" w14:textId="77777777" w:rsidR="00FF65C4" w:rsidRPr="00733E33" w:rsidRDefault="00FF65C4" w:rsidP="00FF65C4">
      <w:pPr>
        <w:pStyle w:val="rvps1"/>
        <w:ind w:left="3686"/>
      </w:pPr>
    </w:p>
    <w:p w14:paraId="27162222" w14:textId="3A14C679" w:rsidR="00FF65C4" w:rsidRPr="00733E33" w:rsidRDefault="00FF65C4" w:rsidP="00FF65C4">
      <w:pPr>
        <w:pStyle w:val="rvps1"/>
        <w:ind w:left="3686"/>
      </w:pPr>
      <w:r>
        <w:t xml:space="preserve">Дата размещения: </w:t>
      </w:r>
      <w:r w:rsidR="004A29DE">
        <w:t>19.03.2021</w:t>
      </w:r>
    </w:p>
    <w:p w14:paraId="1728418E" w14:textId="77777777" w:rsidR="00FF65C4" w:rsidRPr="00733E33" w:rsidRDefault="00FF65C4" w:rsidP="00FF65C4">
      <w:pPr>
        <w:jc w:val="center"/>
      </w:pPr>
    </w:p>
    <w:p w14:paraId="7E6797D5" w14:textId="77777777" w:rsidR="00FF65C4" w:rsidRPr="00733E33" w:rsidRDefault="00FF65C4" w:rsidP="00FF65C4">
      <w:pPr>
        <w:jc w:val="center"/>
      </w:pPr>
    </w:p>
    <w:p w14:paraId="2925E21B" w14:textId="3A8B295F" w:rsidR="00FF65C4" w:rsidRDefault="00FF65C4" w:rsidP="00FF65C4">
      <w:pPr>
        <w:jc w:val="center"/>
      </w:pPr>
    </w:p>
    <w:p w14:paraId="07BF02FF" w14:textId="64DC690A" w:rsidR="004A29DE" w:rsidRDefault="004A29DE" w:rsidP="00FF65C4">
      <w:pPr>
        <w:jc w:val="center"/>
      </w:pPr>
    </w:p>
    <w:p w14:paraId="76B688CF" w14:textId="53AB67C8" w:rsidR="004A29DE" w:rsidRDefault="004A29DE" w:rsidP="00FF65C4">
      <w:pPr>
        <w:jc w:val="center"/>
      </w:pPr>
    </w:p>
    <w:p w14:paraId="71B943C9" w14:textId="6B6A77F1" w:rsidR="004A29DE" w:rsidRDefault="004A29DE" w:rsidP="00FF65C4">
      <w:pPr>
        <w:jc w:val="center"/>
      </w:pPr>
    </w:p>
    <w:p w14:paraId="6E88578D" w14:textId="7F93B7ED" w:rsidR="004A29DE" w:rsidRDefault="004A29DE" w:rsidP="00FF65C4">
      <w:pPr>
        <w:jc w:val="center"/>
      </w:pPr>
    </w:p>
    <w:p w14:paraId="6103FB1A" w14:textId="77777777" w:rsidR="004A29DE" w:rsidRDefault="004A29DE" w:rsidP="00FF65C4">
      <w:pPr>
        <w:jc w:val="center"/>
      </w:pPr>
    </w:p>
    <w:p w14:paraId="13FFBAE3" w14:textId="77777777" w:rsidR="00D23A23" w:rsidRDefault="00D23A23" w:rsidP="00FF65C4">
      <w:pPr>
        <w:jc w:val="center"/>
      </w:pPr>
    </w:p>
    <w:p w14:paraId="2D5FF083" w14:textId="77777777" w:rsidR="00FF65C4" w:rsidRPr="00733E33" w:rsidRDefault="00FF65C4" w:rsidP="00FF65C4">
      <w:pPr>
        <w:jc w:val="center"/>
      </w:pPr>
    </w:p>
    <w:p w14:paraId="1C61A0E3" w14:textId="229ED228" w:rsidR="00FF65C4" w:rsidRPr="00252BA7" w:rsidRDefault="00FF65C4" w:rsidP="00FF65C4">
      <w:pPr>
        <w:pStyle w:val="11"/>
        <w:keepNext w:val="0"/>
        <w:rPr>
          <w:b/>
          <w:szCs w:val="24"/>
        </w:rPr>
      </w:pPr>
      <w:r w:rsidRPr="00733E33">
        <w:rPr>
          <w:b/>
          <w:szCs w:val="24"/>
        </w:rPr>
        <w:t>20</w:t>
      </w:r>
      <w:r w:rsidR="00E07143">
        <w:rPr>
          <w:b/>
          <w:szCs w:val="24"/>
        </w:rPr>
        <w:t>21</w:t>
      </w:r>
    </w:p>
    <w:p w14:paraId="6865DEAF" w14:textId="77777777" w:rsidR="00FF65C4" w:rsidRPr="00733E33" w:rsidRDefault="00FF65C4" w:rsidP="00FF65C4">
      <w:pPr>
        <w:pStyle w:val="rvps1"/>
      </w:pPr>
      <w:r w:rsidRPr="00733E33">
        <w:br w:type="page"/>
      </w:r>
    </w:p>
    <w:p w14:paraId="271CBE96" w14:textId="77777777" w:rsidR="00FF65C4" w:rsidRPr="00733E33" w:rsidRDefault="00FF65C4" w:rsidP="00FF65C4">
      <w:pPr>
        <w:jc w:val="center"/>
        <w:rPr>
          <w:b/>
          <w:sz w:val="26"/>
        </w:rPr>
      </w:pPr>
      <w:r w:rsidRPr="00733E33">
        <w:rPr>
          <w:b/>
          <w:sz w:val="26"/>
        </w:rPr>
        <w:lastRenderedPageBreak/>
        <w:t>Содержание</w:t>
      </w:r>
    </w:p>
    <w:p w14:paraId="4EE1A818" w14:textId="1BE3A310" w:rsidR="00184A8B" w:rsidRDefault="00FF65C4">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5148062" w:history="1">
        <w:r w:rsidR="00184A8B" w:rsidRPr="00D70372">
          <w:rPr>
            <w:rStyle w:val="a4"/>
            <w:rFonts w:ascii="Times New Roman" w:eastAsia="MS Mincho" w:hAnsi="Times New Roman"/>
            <w:noProof/>
            <w:kern w:val="32"/>
            <w:lang w:val="x-none" w:eastAsia="x-none"/>
          </w:rPr>
          <w:t xml:space="preserve">РАЗДЕЛ I. </w:t>
        </w:r>
        <w:r w:rsidR="00184A8B" w:rsidRPr="00D70372">
          <w:rPr>
            <w:rStyle w:val="a4"/>
            <w:rFonts w:ascii="Times New Roman" w:eastAsia="MS Mincho" w:hAnsi="Times New Roman"/>
            <w:noProof/>
            <w:kern w:val="32"/>
            <w:lang w:eastAsia="x-none"/>
          </w:rPr>
          <w:t>ОБЩАЯ ЧАСТЬ</w:t>
        </w:r>
        <w:r w:rsidR="00184A8B">
          <w:rPr>
            <w:noProof/>
            <w:webHidden/>
          </w:rPr>
          <w:tab/>
        </w:r>
        <w:r w:rsidR="00184A8B">
          <w:rPr>
            <w:noProof/>
            <w:webHidden/>
          </w:rPr>
          <w:fldChar w:fldCharType="begin"/>
        </w:r>
        <w:r w:rsidR="00184A8B">
          <w:rPr>
            <w:noProof/>
            <w:webHidden/>
          </w:rPr>
          <w:instrText xml:space="preserve"> PAGEREF _Toc65148062 \h </w:instrText>
        </w:r>
        <w:r w:rsidR="00184A8B">
          <w:rPr>
            <w:noProof/>
            <w:webHidden/>
          </w:rPr>
        </w:r>
        <w:r w:rsidR="00184A8B">
          <w:rPr>
            <w:noProof/>
            <w:webHidden/>
          </w:rPr>
          <w:fldChar w:fldCharType="separate"/>
        </w:r>
        <w:r w:rsidR="00810D93">
          <w:rPr>
            <w:noProof/>
            <w:webHidden/>
          </w:rPr>
          <w:t>4</w:t>
        </w:r>
        <w:r w:rsidR="00184A8B">
          <w:rPr>
            <w:noProof/>
            <w:webHidden/>
          </w:rPr>
          <w:fldChar w:fldCharType="end"/>
        </w:r>
      </w:hyperlink>
    </w:p>
    <w:p w14:paraId="41FA7876" w14:textId="41E1CFEA" w:rsidR="00184A8B" w:rsidRDefault="00141426">
      <w:pPr>
        <w:pStyle w:val="12"/>
        <w:tabs>
          <w:tab w:val="right" w:leader="dot" w:pos="10196"/>
        </w:tabs>
        <w:rPr>
          <w:rFonts w:eastAsiaTheme="minorEastAsia" w:cstheme="minorBidi"/>
          <w:b w:val="0"/>
          <w:bCs w:val="0"/>
          <w:i w:val="0"/>
          <w:iCs w:val="0"/>
          <w:noProof/>
          <w:sz w:val="22"/>
          <w:szCs w:val="22"/>
        </w:rPr>
      </w:pPr>
      <w:hyperlink w:anchor="_Toc65148063" w:history="1">
        <w:r w:rsidR="00184A8B" w:rsidRPr="00D70372">
          <w:rPr>
            <w:rStyle w:val="a4"/>
            <w:rFonts w:ascii="Times New Roman" w:hAnsi="Times New Roman"/>
            <w:noProof/>
          </w:rPr>
          <w:t>Термины и определения</w:t>
        </w:r>
        <w:r w:rsidR="00184A8B">
          <w:rPr>
            <w:noProof/>
            <w:webHidden/>
          </w:rPr>
          <w:tab/>
        </w:r>
        <w:r w:rsidR="00184A8B">
          <w:rPr>
            <w:noProof/>
            <w:webHidden/>
          </w:rPr>
          <w:fldChar w:fldCharType="begin"/>
        </w:r>
        <w:r w:rsidR="00184A8B">
          <w:rPr>
            <w:noProof/>
            <w:webHidden/>
          </w:rPr>
          <w:instrText xml:space="preserve"> PAGEREF _Toc65148063 \h </w:instrText>
        </w:r>
        <w:r w:rsidR="00184A8B">
          <w:rPr>
            <w:noProof/>
            <w:webHidden/>
          </w:rPr>
        </w:r>
        <w:r w:rsidR="00184A8B">
          <w:rPr>
            <w:noProof/>
            <w:webHidden/>
          </w:rPr>
          <w:fldChar w:fldCharType="separate"/>
        </w:r>
        <w:r w:rsidR="00810D93">
          <w:rPr>
            <w:noProof/>
            <w:webHidden/>
          </w:rPr>
          <w:t>4</w:t>
        </w:r>
        <w:r w:rsidR="00184A8B">
          <w:rPr>
            <w:noProof/>
            <w:webHidden/>
          </w:rPr>
          <w:fldChar w:fldCharType="end"/>
        </w:r>
      </w:hyperlink>
    </w:p>
    <w:p w14:paraId="40EC153E" w14:textId="7B474A4B" w:rsidR="00184A8B" w:rsidRDefault="00141426">
      <w:pPr>
        <w:pStyle w:val="21"/>
        <w:tabs>
          <w:tab w:val="right" w:leader="dot" w:pos="10196"/>
        </w:tabs>
        <w:rPr>
          <w:rFonts w:eastAsiaTheme="minorEastAsia" w:cstheme="minorBidi"/>
          <w:b w:val="0"/>
          <w:bCs w:val="0"/>
          <w:noProof/>
        </w:rPr>
      </w:pPr>
      <w:hyperlink w:anchor="_Toc65148064" w:history="1">
        <w:r w:rsidR="00184A8B" w:rsidRPr="00D70372">
          <w:rPr>
            <w:rStyle w:val="a4"/>
            <w:rFonts w:ascii="Times New Roman" w:hAnsi="Times New Roman"/>
            <w:noProof/>
          </w:rPr>
          <w:t>2. ОБЩИЕ ПОЛОЖЕНИЯ</w:t>
        </w:r>
        <w:r w:rsidR="00184A8B">
          <w:rPr>
            <w:noProof/>
            <w:webHidden/>
          </w:rPr>
          <w:tab/>
        </w:r>
        <w:r w:rsidR="00184A8B">
          <w:rPr>
            <w:noProof/>
            <w:webHidden/>
          </w:rPr>
          <w:fldChar w:fldCharType="begin"/>
        </w:r>
        <w:r w:rsidR="00184A8B">
          <w:rPr>
            <w:noProof/>
            <w:webHidden/>
          </w:rPr>
          <w:instrText xml:space="preserve"> PAGEREF _Toc65148064 \h </w:instrText>
        </w:r>
        <w:r w:rsidR="00184A8B">
          <w:rPr>
            <w:noProof/>
            <w:webHidden/>
          </w:rPr>
        </w:r>
        <w:r w:rsidR="00184A8B">
          <w:rPr>
            <w:noProof/>
            <w:webHidden/>
          </w:rPr>
          <w:fldChar w:fldCharType="separate"/>
        </w:r>
        <w:r w:rsidR="00810D93">
          <w:rPr>
            <w:noProof/>
            <w:webHidden/>
          </w:rPr>
          <w:t>6</w:t>
        </w:r>
        <w:r w:rsidR="00184A8B">
          <w:rPr>
            <w:noProof/>
            <w:webHidden/>
          </w:rPr>
          <w:fldChar w:fldCharType="end"/>
        </w:r>
      </w:hyperlink>
    </w:p>
    <w:p w14:paraId="3BF7C537" w14:textId="2AF7BA2B" w:rsidR="00184A8B" w:rsidRDefault="00141426">
      <w:pPr>
        <w:pStyle w:val="21"/>
        <w:tabs>
          <w:tab w:val="left" w:pos="960"/>
          <w:tab w:val="right" w:leader="dot" w:pos="10196"/>
        </w:tabs>
        <w:rPr>
          <w:rFonts w:eastAsiaTheme="minorEastAsia" w:cstheme="minorBidi"/>
          <w:b w:val="0"/>
          <w:bCs w:val="0"/>
          <w:noProof/>
        </w:rPr>
      </w:pPr>
      <w:hyperlink w:anchor="_Toc65148065" w:history="1">
        <w:r w:rsidR="00184A8B" w:rsidRPr="00D70372">
          <w:rPr>
            <w:rStyle w:val="a4"/>
            <w:noProof/>
            <w:lang w:val="x-none" w:eastAsia="x-none"/>
          </w:rPr>
          <w:t>2.1.</w:t>
        </w:r>
        <w:r w:rsidR="00184A8B">
          <w:rPr>
            <w:rFonts w:eastAsiaTheme="minorEastAsia" w:cstheme="minorBidi"/>
            <w:b w:val="0"/>
            <w:bCs w:val="0"/>
            <w:noProof/>
          </w:rPr>
          <w:tab/>
        </w:r>
        <w:r w:rsidR="00184A8B" w:rsidRPr="00D70372">
          <w:rPr>
            <w:rStyle w:val="a4"/>
            <w:noProof/>
            <w:lang w:eastAsia="x-none"/>
          </w:rPr>
          <w:t>Предмет</w:t>
        </w:r>
        <w:r w:rsidR="00184A8B" w:rsidRPr="00D70372">
          <w:rPr>
            <w:rStyle w:val="a4"/>
            <w:noProof/>
            <w:lang w:val="x-none" w:eastAsia="x-none"/>
          </w:rPr>
          <w:t xml:space="preserve"> </w:t>
        </w:r>
        <w:r w:rsidR="00184A8B" w:rsidRPr="00D70372">
          <w:rPr>
            <w:rStyle w:val="a4"/>
            <w:noProof/>
            <w:lang w:eastAsia="x-none"/>
          </w:rPr>
          <w:t>закупки</w:t>
        </w:r>
        <w:r w:rsidR="00184A8B">
          <w:rPr>
            <w:noProof/>
            <w:webHidden/>
          </w:rPr>
          <w:tab/>
        </w:r>
        <w:r w:rsidR="00184A8B">
          <w:rPr>
            <w:noProof/>
            <w:webHidden/>
          </w:rPr>
          <w:fldChar w:fldCharType="begin"/>
        </w:r>
        <w:r w:rsidR="00184A8B">
          <w:rPr>
            <w:noProof/>
            <w:webHidden/>
          </w:rPr>
          <w:instrText xml:space="preserve"> PAGEREF _Toc65148065 \h </w:instrText>
        </w:r>
        <w:r w:rsidR="00184A8B">
          <w:rPr>
            <w:noProof/>
            <w:webHidden/>
          </w:rPr>
        </w:r>
        <w:r w:rsidR="00184A8B">
          <w:rPr>
            <w:noProof/>
            <w:webHidden/>
          </w:rPr>
          <w:fldChar w:fldCharType="separate"/>
        </w:r>
        <w:r w:rsidR="00810D93">
          <w:rPr>
            <w:noProof/>
            <w:webHidden/>
          </w:rPr>
          <w:t>6</w:t>
        </w:r>
        <w:r w:rsidR="00184A8B">
          <w:rPr>
            <w:noProof/>
            <w:webHidden/>
          </w:rPr>
          <w:fldChar w:fldCharType="end"/>
        </w:r>
      </w:hyperlink>
    </w:p>
    <w:p w14:paraId="2B5592B8" w14:textId="33B71951" w:rsidR="00184A8B" w:rsidRDefault="00141426">
      <w:pPr>
        <w:pStyle w:val="21"/>
        <w:tabs>
          <w:tab w:val="left" w:pos="960"/>
          <w:tab w:val="right" w:leader="dot" w:pos="10196"/>
        </w:tabs>
        <w:rPr>
          <w:rFonts w:eastAsiaTheme="minorEastAsia" w:cstheme="minorBidi"/>
          <w:b w:val="0"/>
          <w:bCs w:val="0"/>
          <w:noProof/>
        </w:rPr>
      </w:pPr>
      <w:hyperlink w:anchor="_Toc65148066" w:history="1">
        <w:r w:rsidR="00184A8B" w:rsidRPr="00D70372">
          <w:rPr>
            <w:rStyle w:val="a4"/>
            <w:noProof/>
          </w:rPr>
          <w:t>2.2.</w:t>
        </w:r>
        <w:r w:rsidR="00184A8B">
          <w:rPr>
            <w:rFonts w:eastAsiaTheme="minorEastAsia" w:cstheme="minorBidi"/>
            <w:b w:val="0"/>
            <w:bCs w:val="0"/>
            <w:noProof/>
          </w:rPr>
          <w:tab/>
        </w:r>
        <w:r w:rsidR="00184A8B" w:rsidRPr="00D70372">
          <w:rPr>
            <w:rStyle w:val="a4"/>
            <w:noProof/>
          </w:rPr>
          <w:t>Правовая основа закупки</w:t>
        </w:r>
        <w:r w:rsidR="00184A8B">
          <w:rPr>
            <w:noProof/>
            <w:webHidden/>
          </w:rPr>
          <w:tab/>
        </w:r>
        <w:r w:rsidR="00184A8B">
          <w:rPr>
            <w:noProof/>
            <w:webHidden/>
          </w:rPr>
          <w:fldChar w:fldCharType="begin"/>
        </w:r>
        <w:r w:rsidR="00184A8B">
          <w:rPr>
            <w:noProof/>
            <w:webHidden/>
          </w:rPr>
          <w:instrText xml:space="preserve"> PAGEREF _Toc65148066 \h </w:instrText>
        </w:r>
        <w:r w:rsidR="00184A8B">
          <w:rPr>
            <w:noProof/>
            <w:webHidden/>
          </w:rPr>
        </w:r>
        <w:r w:rsidR="00184A8B">
          <w:rPr>
            <w:noProof/>
            <w:webHidden/>
          </w:rPr>
          <w:fldChar w:fldCharType="separate"/>
        </w:r>
        <w:r w:rsidR="00810D93">
          <w:rPr>
            <w:noProof/>
            <w:webHidden/>
          </w:rPr>
          <w:t>6</w:t>
        </w:r>
        <w:r w:rsidR="00184A8B">
          <w:rPr>
            <w:noProof/>
            <w:webHidden/>
          </w:rPr>
          <w:fldChar w:fldCharType="end"/>
        </w:r>
      </w:hyperlink>
    </w:p>
    <w:p w14:paraId="0CEA581E" w14:textId="187A862C" w:rsidR="00184A8B" w:rsidRDefault="00141426">
      <w:pPr>
        <w:pStyle w:val="21"/>
        <w:tabs>
          <w:tab w:val="left" w:pos="960"/>
          <w:tab w:val="right" w:leader="dot" w:pos="10196"/>
        </w:tabs>
        <w:rPr>
          <w:rFonts w:eastAsiaTheme="minorEastAsia" w:cstheme="minorBidi"/>
          <w:b w:val="0"/>
          <w:bCs w:val="0"/>
          <w:noProof/>
        </w:rPr>
      </w:pPr>
      <w:hyperlink w:anchor="_Toc65148067" w:history="1">
        <w:r w:rsidR="00184A8B" w:rsidRPr="00D70372">
          <w:rPr>
            <w:rStyle w:val="a4"/>
            <w:noProof/>
          </w:rPr>
          <w:t>2.3.</w:t>
        </w:r>
        <w:r w:rsidR="00184A8B">
          <w:rPr>
            <w:rFonts w:eastAsiaTheme="minorEastAsia" w:cstheme="minorBidi"/>
            <w:b w:val="0"/>
            <w:bCs w:val="0"/>
            <w:noProof/>
          </w:rPr>
          <w:tab/>
        </w:r>
        <w:r w:rsidR="00184A8B" w:rsidRPr="00D70372">
          <w:rPr>
            <w:rStyle w:val="a4"/>
            <w:noProof/>
          </w:rPr>
          <w:t>Информационное обеспечение закупки</w:t>
        </w:r>
        <w:r w:rsidR="00184A8B">
          <w:rPr>
            <w:noProof/>
            <w:webHidden/>
          </w:rPr>
          <w:tab/>
        </w:r>
        <w:r w:rsidR="00184A8B">
          <w:rPr>
            <w:noProof/>
            <w:webHidden/>
          </w:rPr>
          <w:fldChar w:fldCharType="begin"/>
        </w:r>
        <w:r w:rsidR="00184A8B">
          <w:rPr>
            <w:noProof/>
            <w:webHidden/>
          </w:rPr>
          <w:instrText xml:space="preserve"> PAGEREF _Toc65148067 \h </w:instrText>
        </w:r>
        <w:r w:rsidR="00184A8B">
          <w:rPr>
            <w:noProof/>
            <w:webHidden/>
          </w:rPr>
        </w:r>
        <w:r w:rsidR="00184A8B">
          <w:rPr>
            <w:noProof/>
            <w:webHidden/>
          </w:rPr>
          <w:fldChar w:fldCharType="separate"/>
        </w:r>
        <w:r w:rsidR="00810D93">
          <w:rPr>
            <w:noProof/>
            <w:webHidden/>
          </w:rPr>
          <w:t>6</w:t>
        </w:r>
        <w:r w:rsidR="00184A8B">
          <w:rPr>
            <w:noProof/>
            <w:webHidden/>
          </w:rPr>
          <w:fldChar w:fldCharType="end"/>
        </w:r>
      </w:hyperlink>
    </w:p>
    <w:p w14:paraId="15431E04" w14:textId="746CC0A8" w:rsidR="00184A8B" w:rsidRDefault="00141426">
      <w:pPr>
        <w:pStyle w:val="21"/>
        <w:tabs>
          <w:tab w:val="left" w:pos="720"/>
          <w:tab w:val="right" w:leader="dot" w:pos="10196"/>
        </w:tabs>
        <w:rPr>
          <w:rFonts w:eastAsiaTheme="minorEastAsia" w:cstheme="minorBidi"/>
          <w:b w:val="0"/>
          <w:bCs w:val="0"/>
          <w:noProof/>
        </w:rPr>
      </w:pPr>
      <w:hyperlink w:anchor="_Toc65148068" w:history="1">
        <w:r w:rsidR="00184A8B" w:rsidRPr="00D70372">
          <w:rPr>
            <w:rStyle w:val="a4"/>
            <w:noProof/>
          </w:rPr>
          <w:t>3.</w:t>
        </w:r>
        <w:r w:rsidR="00184A8B">
          <w:rPr>
            <w:rFonts w:eastAsiaTheme="minorEastAsia" w:cstheme="minorBidi"/>
            <w:b w:val="0"/>
            <w:bCs w:val="0"/>
            <w:noProof/>
          </w:rPr>
          <w:tab/>
        </w:r>
        <w:r w:rsidR="00184A8B" w:rsidRPr="00D70372">
          <w:rPr>
            <w:rStyle w:val="a4"/>
            <w:noProof/>
          </w:rPr>
          <w:t>ТРЕБОВАНИЯ К УЧАСТНИКУ, А ТАКЖЕ К ДОКУМЕНТАМ, ПОДТВЕРЖДАЮЩИМ ДАННЫЕ ТРЕБОВАНИЯ</w:t>
        </w:r>
        <w:r w:rsidR="00184A8B">
          <w:rPr>
            <w:noProof/>
            <w:webHidden/>
          </w:rPr>
          <w:tab/>
        </w:r>
        <w:r w:rsidR="00184A8B">
          <w:rPr>
            <w:noProof/>
            <w:webHidden/>
          </w:rPr>
          <w:fldChar w:fldCharType="begin"/>
        </w:r>
        <w:r w:rsidR="00184A8B">
          <w:rPr>
            <w:noProof/>
            <w:webHidden/>
          </w:rPr>
          <w:instrText xml:space="preserve"> PAGEREF _Toc65148068 \h </w:instrText>
        </w:r>
        <w:r w:rsidR="00184A8B">
          <w:rPr>
            <w:noProof/>
            <w:webHidden/>
          </w:rPr>
        </w:r>
        <w:r w:rsidR="00184A8B">
          <w:rPr>
            <w:noProof/>
            <w:webHidden/>
          </w:rPr>
          <w:fldChar w:fldCharType="separate"/>
        </w:r>
        <w:r w:rsidR="00810D93">
          <w:rPr>
            <w:noProof/>
            <w:webHidden/>
          </w:rPr>
          <w:t>7</w:t>
        </w:r>
        <w:r w:rsidR="00184A8B">
          <w:rPr>
            <w:noProof/>
            <w:webHidden/>
          </w:rPr>
          <w:fldChar w:fldCharType="end"/>
        </w:r>
      </w:hyperlink>
    </w:p>
    <w:p w14:paraId="0817724B" w14:textId="1712598B" w:rsidR="00184A8B" w:rsidRDefault="00141426">
      <w:pPr>
        <w:pStyle w:val="21"/>
        <w:tabs>
          <w:tab w:val="right" w:leader="dot" w:pos="10196"/>
        </w:tabs>
        <w:rPr>
          <w:rFonts w:eastAsiaTheme="minorEastAsia" w:cstheme="minorBidi"/>
          <w:b w:val="0"/>
          <w:bCs w:val="0"/>
          <w:noProof/>
        </w:rPr>
      </w:pPr>
      <w:hyperlink w:anchor="_Toc65148070" w:history="1">
        <w:r w:rsidR="00184A8B" w:rsidRPr="00D70372">
          <w:rPr>
            <w:rStyle w:val="a4"/>
            <w:noProof/>
          </w:rPr>
          <w:t>3.1. Участие в закупке</w:t>
        </w:r>
        <w:r w:rsidR="00184A8B">
          <w:rPr>
            <w:noProof/>
            <w:webHidden/>
          </w:rPr>
          <w:tab/>
        </w:r>
        <w:r w:rsidR="00184A8B">
          <w:rPr>
            <w:noProof/>
            <w:webHidden/>
          </w:rPr>
          <w:fldChar w:fldCharType="begin"/>
        </w:r>
        <w:r w:rsidR="00184A8B">
          <w:rPr>
            <w:noProof/>
            <w:webHidden/>
          </w:rPr>
          <w:instrText xml:space="preserve"> PAGEREF _Toc65148070 \h </w:instrText>
        </w:r>
        <w:r w:rsidR="00184A8B">
          <w:rPr>
            <w:noProof/>
            <w:webHidden/>
          </w:rPr>
        </w:r>
        <w:r w:rsidR="00184A8B">
          <w:rPr>
            <w:noProof/>
            <w:webHidden/>
          </w:rPr>
          <w:fldChar w:fldCharType="separate"/>
        </w:r>
        <w:r w:rsidR="00810D93">
          <w:rPr>
            <w:noProof/>
            <w:webHidden/>
          </w:rPr>
          <w:t>7</w:t>
        </w:r>
        <w:r w:rsidR="00184A8B">
          <w:rPr>
            <w:noProof/>
            <w:webHidden/>
          </w:rPr>
          <w:fldChar w:fldCharType="end"/>
        </w:r>
      </w:hyperlink>
    </w:p>
    <w:p w14:paraId="06885E06" w14:textId="049A7F30" w:rsidR="00184A8B" w:rsidRDefault="00141426">
      <w:pPr>
        <w:pStyle w:val="21"/>
        <w:tabs>
          <w:tab w:val="left" w:pos="960"/>
          <w:tab w:val="right" w:leader="dot" w:pos="10196"/>
        </w:tabs>
        <w:rPr>
          <w:rFonts w:eastAsiaTheme="minorEastAsia" w:cstheme="minorBidi"/>
          <w:b w:val="0"/>
          <w:bCs w:val="0"/>
          <w:noProof/>
        </w:rPr>
      </w:pPr>
      <w:hyperlink w:anchor="_Toc65148071" w:history="1">
        <w:r w:rsidR="00184A8B" w:rsidRPr="00D70372">
          <w:rPr>
            <w:rStyle w:val="a4"/>
            <w:noProof/>
          </w:rPr>
          <w:t>3.2.</w:t>
        </w:r>
        <w:r w:rsidR="00184A8B">
          <w:rPr>
            <w:rFonts w:eastAsiaTheme="minorEastAsia" w:cstheme="minorBidi"/>
            <w:b w:val="0"/>
            <w:bCs w:val="0"/>
            <w:noProof/>
          </w:rPr>
          <w:tab/>
        </w:r>
        <w:r w:rsidR="00184A8B" w:rsidRPr="00D70372">
          <w:rPr>
            <w:rStyle w:val="a4"/>
            <w:noProof/>
          </w:rPr>
          <w:t>Требования к участнику, а также к документам, подтверждающим данные требования</w:t>
        </w:r>
        <w:r w:rsidR="00184A8B">
          <w:rPr>
            <w:noProof/>
            <w:webHidden/>
          </w:rPr>
          <w:tab/>
        </w:r>
        <w:r w:rsidR="00184A8B">
          <w:rPr>
            <w:noProof/>
            <w:webHidden/>
          </w:rPr>
          <w:fldChar w:fldCharType="begin"/>
        </w:r>
        <w:r w:rsidR="00184A8B">
          <w:rPr>
            <w:noProof/>
            <w:webHidden/>
          </w:rPr>
          <w:instrText xml:space="preserve"> PAGEREF _Toc65148071 \h </w:instrText>
        </w:r>
        <w:r w:rsidR="00184A8B">
          <w:rPr>
            <w:noProof/>
            <w:webHidden/>
          </w:rPr>
        </w:r>
        <w:r w:rsidR="00184A8B">
          <w:rPr>
            <w:noProof/>
            <w:webHidden/>
          </w:rPr>
          <w:fldChar w:fldCharType="separate"/>
        </w:r>
        <w:r w:rsidR="00810D93">
          <w:rPr>
            <w:noProof/>
            <w:webHidden/>
          </w:rPr>
          <w:t>7</w:t>
        </w:r>
        <w:r w:rsidR="00184A8B">
          <w:rPr>
            <w:noProof/>
            <w:webHidden/>
          </w:rPr>
          <w:fldChar w:fldCharType="end"/>
        </w:r>
      </w:hyperlink>
    </w:p>
    <w:p w14:paraId="388BB730" w14:textId="5349CE11" w:rsidR="00184A8B" w:rsidRDefault="00141426">
      <w:pPr>
        <w:pStyle w:val="21"/>
        <w:tabs>
          <w:tab w:val="left" w:pos="960"/>
          <w:tab w:val="right" w:leader="dot" w:pos="10196"/>
        </w:tabs>
        <w:rPr>
          <w:rFonts w:eastAsiaTheme="minorEastAsia" w:cstheme="minorBidi"/>
          <w:b w:val="0"/>
          <w:bCs w:val="0"/>
          <w:noProof/>
        </w:rPr>
      </w:pPr>
      <w:hyperlink w:anchor="_Toc65148072" w:history="1">
        <w:r w:rsidR="00184A8B" w:rsidRPr="00D70372">
          <w:rPr>
            <w:rStyle w:val="a4"/>
            <w:noProof/>
          </w:rPr>
          <w:t>3.3.</w:t>
        </w:r>
        <w:r w:rsidR="00184A8B">
          <w:rPr>
            <w:rFonts w:eastAsiaTheme="minorEastAsia" w:cstheme="minorBidi"/>
            <w:b w:val="0"/>
            <w:bCs w:val="0"/>
            <w:noProof/>
          </w:rPr>
          <w:tab/>
        </w:r>
        <w:r w:rsidR="00184A8B" w:rsidRPr="00D70372">
          <w:rPr>
            <w:rStyle w:val="a4"/>
            <w:noProof/>
          </w:rPr>
          <w:t>Приоритет товаров российского происхождения, работ, услуг, выполняемых, оказываемых российскими лицами</w:t>
        </w:r>
        <w:r w:rsidR="00184A8B">
          <w:rPr>
            <w:noProof/>
            <w:webHidden/>
          </w:rPr>
          <w:tab/>
        </w:r>
        <w:r w:rsidR="00184A8B">
          <w:rPr>
            <w:noProof/>
            <w:webHidden/>
          </w:rPr>
          <w:fldChar w:fldCharType="begin"/>
        </w:r>
        <w:r w:rsidR="00184A8B">
          <w:rPr>
            <w:noProof/>
            <w:webHidden/>
          </w:rPr>
          <w:instrText xml:space="preserve"> PAGEREF _Toc65148072 \h </w:instrText>
        </w:r>
        <w:r w:rsidR="00184A8B">
          <w:rPr>
            <w:noProof/>
            <w:webHidden/>
          </w:rPr>
        </w:r>
        <w:r w:rsidR="00184A8B">
          <w:rPr>
            <w:noProof/>
            <w:webHidden/>
          </w:rPr>
          <w:fldChar w:fldCharType="separate"/>
        </w:r>
        <w:r w:rsidR="00810D93">
          <w:rPr>
            <w:noProof/>
            <w:webHidden/>
          </w:rPr>
          <w:t>8</w:t>
        </w:r>
        <w:r w:rsidR="00184A8B">
          <w:rPr>
            <w:noProof/>
            <w:webHidden/>
          </w:rPr>
          <w:fldChar w:fldCharType="end"/>
        </w:r>
      </w:hyperlink>
    </w:p>
    <w:p w14:paraId="62FF9051" w14:textId="4E9B4290" w:rsidR="00184A8B" w:rsidRDefault="00141426">
      <w:pPr>
        <w:pStyle w:val="21"/>
        <w:tabs>
          <w:tab w:val="left" w:pos="960"/>
          <w:tab w:val="right" w:leader="dot" w:pos="10196"/>
        </w:tabs>
        <w:rPr>
          <w:rFonts w:eastAsiaTheme="minorEastAsia" w:cstheme="minorBidi"/>
          <w:b w:val="0"/>
          <w:bCs w:val="0"/>
          <w:noProof/>
        </w:rPr>
      </w:pPr>
      <w:hyperlink w:anchor="_Toc65148073" w:history="1">
        <w:r w:rsidR="00184A8B" w:rsidRPr="00D70372">
          <w:rPr>
            <w:rStyle w:val="a4"/>
            <w:noProof/>
          </w:rPr>
          <w:t>3.4.</w:t>
        </w:r>
        <w:r w:rsidR="00184A8B">
          <w:rPr>
            <w:rFonts w:eastAsiaTheme="minorEastAsia" w:cstheme="minorBidi"/>
            <w:b w:val="0"/>
            <w:bCs w:val="0"/>
            <w:noProof/>
          </w:rPr>
          <w:tab/>
        </w:r>
        <w:r w:rsidR="00184A8B" w:rsidRPr="00D70372">
          <w:rPr>
            <w:rStyle w:val="a4"/>
            <w:noProof/>
          </w:rPr>
          <w:t>Расходы на участие в закупке</w:t>
        </w:r>
        <w:r w:rsidR="00184A8B">
          <w:rPr>
            <w:noProof/>
            <w:webHidden/>
          </w:rPr>
          <w:tab/>
        </w:r>
        <w:r w:rsidR="00184A8B">
          <w:rPr>
            <w:noProof/>
            <w:webHidden/>
          </w:rPr>
          <w:fldChar w:fldCharType="begin"/>
        </w:r>
        <w:r w:rsidR="00184A8B">
          <w:rPr>
            <w:noProof/>
            <w:webHidden/>
          </w:rPr>
          <w:instrText xml:space="preserve"> PAGEREF _Toc65148073 \h </w:instrText>
        </w:r>
        <w:r w:rsidR="00184A8B">
          <w:rPr>
            <w:noProof/>
            <w:webHidden/>
          </w:rPr>
        </w:r>
        <w:r w:rsidR="00184A8B">
          <w:rPr>
            <w:noProof/>
            <w:webHidden/>
          </w:rPr>
          <w:fldChar w:fldCharType="separate"/>
        </w:r>
        <w:r w:rsidR="00810D93">
          <w:rPr>
            <w:noProof/>
            <w:webHidden/>
          </w:rPr>
          <w:t>9</w:t>
        </w:r>
        <w:r w:rsidR="00184A8B">
          <w:rPr>
            <w:noProof/>
            <w:webHidden/>
          </w:rPr>
          <w:fldChar w:fldCharType="end"/>
        </w:r>
      </w:hyperlink>
    </w:p>
    <w:p w14:paraId="01505224" w14:textId="280257EB" w:rsidR="00184A8B" w:rsidRDefault="00141426">
      <w:pPr>
        <w:pStyle w:val="21"/>
        <w:tabs>
          <w:tab w:val="left" w:pos="720"/>
          <w:tab w:val="right" w:leader="dot" w:pos="10196"/>
        </w:tabs>
        <w:rPr>
          <w:rFonts w:eastAsiaTheme="minorEastAsia" w:cstheme="minorBidi"/>
          <w:b w:val="0"/>
          <w:bCs w:val="0"/>
          <w:noProof/>
        </w:rPr>
      </w:pPr>
      <w:hyperlink w:anchor="_Toc65148074" w:history="1">
        <w:r w:rsidR="00184A8B" w:rsidRPr="00D70372">
          <w:rPr>
            <w:rStyle w:val="a4"/>
            <w:noProof/>
          </w:rPr>
          <w:t>4.</w:t>
        </w:r>
        <w:r w:rsidR="00184A8B">
          <w:rPr>
            <w:rFonts w:eastAsiaTheme="minorEastAsia" w:cstheme="minorBidi"/>
            <w:b w:val="0"/>
            <w:bCs w:val="0"/>
            <w:noProof/>
          </w:rPr>
          <w:tab/>
        </w:r>
        <w:r w:rsidR="00184A8B" w:rsidRPr="00D70372">
          <w:rPr>
            <w:rStyle w:val="a4"/>
            <w:noProof/>
          </w:rPr>
          <w:t>ПОРЯДОК ПРЕДОСТАВЛЕНИЯ РАЗЪЯСНЕНИЙ, ИЗМЕНЕНИЯ ИЗВЕЩЕНИЯ, ПОРЯДОК ОТМЕНЫ ЗАКУПКИ</w:t>
        </w:r>
        <w:r w:rsidR="00184A8B">
          <w:rPr>
            <w:noProof/>
            <w:webHidden/>
          </w:rPr>
          <w:tab/>
        </w:r>
        <w:r w:rsidR="00184A8B">
          <w:rPr>
            <w:noProof/>
            <w:webHidden/>
          </w:rPr>
          <w:fldChar w:fldCharType="begin"/>
        </w:r>
        <w:r w:rsidR="00184A8B">
          <w:rPr>
            <w:noProof/>
            <w:webHidden/>
          </w:rPr>
          <w:instrText xml:space="preserve"> PAGEREF _Toc65148074 \h </w:instrText>
        </w:r>
        <w:r w:rsidR="00184A8B">
          <w:rPr>
            <w:noProof/>
            <w:webHidden/>
          </w:rPr>
        </w:r>
        <w:r w:rsidR="00184A8B">
          <w:rPr>
            <w:noProof/>
            <w:webHidden/>
          </w:rPr>
          <w:fldChar w:fldCharType="separate"/>
        </w:r>
        <w:r w:rsidR="00810D93">
          <w:rPr>
            <w:noProof/>
            <w:webHidden/>
          </w:rPr>
          <w:t>10</w:t>
        </w:r>
        <w:r w:rsidR="00184A8B">
          <w:rPr>
            <w:noProof/>
            <w:webHidden/>
          </w:rPr>
          <w:fldChar w:fldCharType="end"/>
        </w:r>
      </w:hyperlink>
    </w:p>
    <w:p w14:paraId="016BD2F9" w14:textId="2B5902D5" w:rsidR="00184A8B" w:rsidRDefault="00141426">
      <w:pPr>
        <w:pStyle w:val="21"/>
        <w:tabs>
          <w:tab w:val="left" w:pos="960"/>
          <w:tab w:val="right" w:leader="dot" w:pos="10196"/>
        </w:tabs>
        <w:rPr>
          <w:rFonts w:eastAsiaTheme="minorEastAsia" w:cstheme="minorBidi"/>
          <w:b w:val="0"/>
          <w:bCs w:val="0"/>
          <w:noProof/>
        </w:rPr>
      </w:pPr>
      <w:hyperlink w:anchor="_Toc65148075" w:history="1">
        <w:r w:rsidR="00184A8B" w:rsidRPr="00D70372">
          <w:rPr>
            <w:rStyle w:val="a4"/>
            <w:noProof/>
          </w:rPr>
          <w:t>4.1.</w:t>
        </w:r>
        <w:r w:rsidR="00184A8B">
          <w:rPr>
            <w:rFonts w:eastAsiaTheme="minorEastAsia" w:cstheme="minorBidi"/>
            <w:b w:val="0"/>
            <w:bCs w:val="0"/>
            <w:noProof/>
          </w:rPr>
          <w:tab/>
        </w:r>
        <w:r w:rsidR="00184A8B" w:rsidRPr="00D70372">
          <w:rPr>
            <w:rStyle w:val="a4"/>
            <w:noProof/>
          </w:rPr>
          <w:t>Порядок предоставления разъяснений положений извещения</w:t>
        </w:r>
        <w:r w:rsidR="00184A8B">
          <w:rPr>
            <w:noProof/>
            <w:webHidden/>
          </w:rPr>
          <w:tab/>
        </w:r>
        <w:r w:rsidR="00184A8B">
          <w:rPr>
            <w:noProof/>
            <w:webHidden/>
          </w:rPr>
          <w:fldChar w:fldCharType="begin"/>
        </w:r>
        <w:r w:rsidR="00184A8B">
          <w:rPr>
            <w:noProof/>
            <w:webHidden/>
          </w:rPr>
          <w:instrText xml:space="preserve"> PAGEREF _Toc65148075 \h </w:instrText>
        </w:r>
        <w:r w:rsidR="00184A8B">
          <w:rPr>
            <w:noProof/>
            <w:webHidden/>
          </w:rPr>
        </w:r>
        <w:r w:rsidR="00184A8B">
          <w:rPr>
            <w:noProof/>
            <w:webHidden/>
          </w:rPr>
          <w:fldChar w:fldCharType="separate"/>
        </w:r>
        <w:r w:rsidR="00810D93">
          <w:rPr>
            <w:noProof/>
            <w:webHidden/>
          </w:rPr>
          <w:t>10</w:t>
        </w:r>
        <w:r w:rsidR="00184A8B">
          <w:rPr>
            <w:noProof/>
            <w:webHidden/>
          </w:rPr>
          <w:fldChar w:fldCharType="end"/>
        </w:r>
      </w:hyperlink>
    </w:p>
    <w:p w14:paraId="20894E29" w14:textId="5CA89C60" w:rsidR="00184A8B" w:rsidRDefault="00141426">
      <w:pPr>
        <w:pStyle w:val="21"/>
        <w:tabs>
          <w:tab w:val="left" w:pos="960"/>
          <w:tab w:val="right" w:leader="dot" w:pos="10196"/>
        </w:tabs>
        <w:rPr>
          <w:rFonts w:eastAsiaTheme="minorEastAsia" w:cstheme="minorBidi"/>
          <w:b w:val="0"/>
          <w:bCs w:val="0"/>
          <w:noProof/>
        </w:rPr>
      </w:pPr>
      <w:hyperlink w:anchor="_Toc65148076" w:history="1">
        <w:r w:rsidR="00184A8B" w:rsidRPr="00D70372">
          <w:rPr>
            <w:rStyle w:val="a4"/>
            <w:noProof/>
          </w:rPr>
          <w:t>4.2.</w:t>
        </w:r>
        <w:r w:rsidR="00184A8B">
          <w:rPr>
            <w:rFonts w:eastAsiaTheme="minorEastAsia" w:cstheme="minorBidi"/>
            <w:b w:val="0"/>
            <w:bCs w:val="0"/>
            <w:noProof/>
          </w:rPr>
          <w:tab/>
        </w:r>
        <w:r w:rsidR="00184A8B" w:rsidRPr="00D70372">
          <w:rPr>
            <w:rStyle w:val="a4"/>
            <w:noProof/>
          </w:rPr>
          <w:t>Порядок внесения изменений в извещение</w:t>
        </w:r>
        <w:r w:rsidR="00184A8B">
          <w:rPr>
            <w:noProof/>
            <w:webHidden/>
          </w:rPr>
          <w:tab/>
        </w:r>
        <w:r w:rsidR="00184A8B">
          <w:rPr>
            <w:noProof/>
            <w:webHidden/>
          </w:rPr>
          <w:fldChar w:fldCharType="begin"/>
        </w:r>
        <w:r w:rsidR="00184A8B">
          <w:rPr>
            <w:noProof/>
            <w:webHidden/>
          </w:rPr>
          <w:instrText xml:space="preserve"> PAGEREF _Toc65148076 \h </w:instrText>
        </w:r>
        <w:r w:rsidR="00184A8B">
          <w:rPr>
            <w:noProof/>
            <w:webHidden/>
          </w:rPr>
        </w:r>
        <w:r w:rsidR="00184A8B">
          <w:rPr>
            <w:noProof/>
            <w:webHidden/>
          </w:rPr>
          <w:fldChar w:fldCharType="separate"/>
        </w:r>
        <w:r w:rsidR="00810D93">
          <w:rPr>
            <w:noProof/>
            <w:webHidden/>
          </w:rPr>
          <w:t>10</w:t>
        </w:r>
        <w:r w:rsidR="00184A8B">
          <w:rPr>
            <w:noProof/>
            <w:webHidden/>
          </w:rPr>
          <w:fldChar w:fldCharType="end"/>
        </w:r>
      </w:hyperlink>
    </w:p>
    <w:p w14:paraId="4E88469B" w14:textId="2301526D" w:rsidR="00184A8B" w:rsidRDefault="00141426">
      <w:pPr>
        <w:pStyle w:val="21"/>
        <w:tabs>
          <w:tab w:val="left" w:pos="960"/>
          <w:tab w:val="right" w:leader="dot" w:pos="10196"/>
        </w:tabs>
        <w:rPr>
          <w:rFonts w:eastAsiaTheme="minorEastAsia" w:cstheme="minorBidi"/>
          <w:b w:val="0"/>
          <w:bCs w:val="0"/>
          <w:noProof/>
        </w:rPr>
      </w:pPr>
      <w:hyperlink w:anchor="_Toc65148077" w:history="1">
        <w:r w:rsidR="00184A8B" w:rsidRPr="00D70372">
          <w:rPr>
            <w:rStyle w:val="a4"/>
            <w:noProof/>
          </w:rPr>
          <w:t>4.3.</w:t>
        </w:r>
        <w:r w:rsidR="00184A8B">
          <w:rPr>
            <w:rFonts w:eastAsiaTheme="minorEastAsia" w:cstheme="minorBidi"/>
            <w:b w:val="0"/>
            <w:bCs w:val="0"/>
            <w:noProof/>
          </w:rPr>
          <w:tab/>
        </w:r>
        <w:r w:rsidR="00184A8B" w:rsidRPr="00D70372">
          <w:rPr>
            <w:rStyle w:val="a4"/>
            <w:noProof/>
          </w:rPr>
          <w:t>Порядок отмены закупки</w:t>
        </w:r>
        <w:r w:rsidR="00184A8B">
          <w:rPr>
            <w:noProof/>
            <w:webHidden/>
          </w:rPr>
          <w:tab/>
        </w:r>
        <w:r w:rsidR="00184A8B">
          <w:rPr>
            <w:noProof/>
            <w:webHidden/>
          </w:rPr>
          <w:fldChar w:fldCharType="begin"/>
        </w:r>
        <w:r w:rsidR="00184A8B">
          <w:rPr>
            <w:noProof/>
            <w:webHidden/>
          </w:rPr>
          <w:instrText xml:space="preserve"> PAGEREF _Toc65148077 \h </w:instrText>
        </w:r>
        <w:r w:rsidR="00184A8B">
          <w:rPr>
            <w:noProof/>
            <w:webHidden/>
          </w:rPr>
        </w:r>
        <w:r w:rsidR="00184A8B">
          <w:rPr>
            <w:noProof/>
            <w:webHidden/>
          </w:rPr>
          <w:fldChar w:fldCharType="separate"/>
        </w:r>
        <w:r w:rsidR="00810D93">
          <w:rPr>
            <w:noProof/>
            <w:webHidden/>
          </w:rPr>
          <w:t>10</w:t>
        </w:r>
        <w:r w:rsidR="00184A8B">
          <w:rPr>
            <w:noProof/>
            <w:webHidden/>
          </w:rPr>
          <w:fldChar w:fldCharType="end"/>
        </w:r>
      </w:hyperlink>
    </w:p>
    <w:p w14:paraId="5D099358" w14:textId="67A21047" w:rsidR="00184A8B" w:rsidRDefault="00141426">
      <w:pPr>
        <w:pStyle w:val="21"/>
        <w:tabs>
          <w:tab w:val="left" w:pos="720"/>
          <w:tab w:val="right" w:leader="dot" w:pos="10196"/>
        </w:tabs>
        <w:rPr>
          <w:rFonts w:eastAsiaTheme="minorEastAsia" w:cstheme="minorBidi"/>
          <w:b w:val="0"/>
          <w:bCs w:val="0"/>
          <w:noProof/>
        </w:rPr>
      </w:pPr>
      <w:hyperlink w:anchor="_Toc65148078" w:history="1">
        <w:r w:rsidR="00184A8B" w:rsidRPr="00D70372">
          <w:rPr>
            <w:rStyle w:val="a4"/>
            <w:noProof/>
          </w:rPr>
          <w:t>5.</w:t>
        </w:r>
        <w:r w:rsidR="00184A8B">
          <w:rPr>
            <w:rFonts w:eastAsiaTheme="minorEastAsia" w:cstheme="minorBidi"/>
            <w:b w:val="0"/>
            <w:bCs w:val="0"/>
            <w:noProof/>
          </w:rPr>
          <w:tab/>
        </w:r>
        <w:r w:rsidR="00184A8B" w:rsidRPr="00D70372">
          <w:rPr>
            <w:rStyle w:val="a4"/>
            <w:noProof/>
          </w:rPr>
          <w:t>ТРЕБОВАНИЯ К СОДЕРЖАНИЮ, ФОРМЕ, ОФОРМЛЕНИЮ И СОСТАВУ ЗАЯВКИ НА УЧАСТИЕ В ЗАКУПКЕ</w:t>
        </w:r>
        <w:r w:rsidR="00184A8B">
          <w:rPr>
            <w:noProof/>
            <w:webHidden/>
          </w:rPr>
          <w:tab/>
        </w:r>
        <w:r w:rsidR="00184A8B">
          <w:rPr>
            <w:noProof/>
            <w:webHidden/>
          </w:rPr>
          <w:fldChar w:fldCharType="begin"/>
        </w:r>
        <w:r w:rsidR="00184A8B">
          <w:rPr>
            <w:noProof/>
            <w:webHidden/>
          </w:rPr>
          <w:instrText xml:space="preserve"> PAGEREF _Toc65148078 \h </w:instrText>
        </w:r>
        <w:r w:rsidR="00184A8B">
          <w:rPr>
            <w:noProof/>
            <w:webHidden/>
          </w:rPr>
        </w:r>
        <w:r w:rsidR="00184A8B">
          <w:rPr>
            <w:noProof/>
            <w:webHidden/>
          </w:rPr>
          <w:fldChar w:fldCharType="separate"/>
        </w:r>
        <w:r w:rsidR="00810D93">
          <w:rPr>
            <w:noProof/>
            <w:webHidden/>
          </w:rPr>
          <w:t>11</w:t>
        </w:r>
        <w:r w:rsidR="00184A8B">
          <w:rPr>
            <w:noProof/>
            <w:webHidden/>
          </w:rPr>
          <w:fldChar w:fldCharType="end"/>
        </w:r>
      </w:hyperlink>
    </w:p>
    <w:p w14:paraId="53666FD5" w14:textId="688B54FF" w:rsidR="00184A8B" w:rsidRDefault="00141426">
      <w:pPr>
        <w:pStyle w:val="21"/>
        <w:tabs>
          <w:tab w:val="left" w:pos="960"/>
          <w:tab w:val="right" w:leader="dot" w:pos="10196"/>
        </w:tabs>
        <w:rPr>
          <w:rFonts w:eastAsiaTheme="minorEastAsia" w:cstheme="minorBidi"/>
          <w:b w:val="0"/>
          <w:bCs w:val="0"/>
          <w:noProof/>
        </w:rPr>
      </w:pPr>
      <w:hyperlink w:anchor="_Toc65148079" w:history="1">
        <w:r w:rsidR="00184A8B" w:rsidRPr="00D70372">
          <w:rPr>
            <w:rStyle w:val="a4"/>
            <w:noProof/>
          </w:rPr>
          <w:t>5.1.</w:t>
        </w:r>
        <w:r w:rsidR="00184A8B">
          <w:rPr>
            <w:rFonts w:eastAsiaTheme="minorEastAsia" w:cstheme="minorBidi"/>
            <w:b w:val="0"/>
            <w:bCs w:val="0"/>
            <w:noProof/>
          </w:rPr>
          <w:tab/>
        </w:r>
        <w:r w:rsidR="00184A8B" w:rsidRPr="00D70372">
          <w:rPr>
            <w:rStyle w:val="a4"/>
            <w:noProof/>
          </w:rPr>
          <w:t>Общие требования к заявке, а также к документам, входящим в состав заявки</w:t>
        </w:r>
        <w:r w:rsidR="00184A8B">
          <w:rPr>
            <w:noProof/>
            <w:webHidden/>
          </w:rPr>
          <w:tab/>
        </w:r>
        <w:r w:rsidR="00184A8B">
          <w:rPr>
            <w:noProof/>
            <w:webHidden/>
          </w:rPr>
          <w:fldChar w:fldCharType="begin"/>
        </w:r>
        <w:r w:rsidR="00184A8B">
          <w:rPr>
            <w:noProof/>
            <w:webHidden/>
          </w:rPr>
          <w:instrText xml:space="preserve"> PAGEREF _Toc65148079 \h </w:instrText>
        </w:r>
        <w:r w:rsidR="00184A8B">
          <w:rPr>
            <w:noProof/>
            <w:webHidden/>
          </w:rPr>
        </w:r>
        <w:r w:rsidR="00184A8B">
          <w:rPr>
            <w:noProof/>
            <w:webHidden/>
          </w:rPr>
          <w:fldChar w:fldCharType="separate"/>
        </w:r>
        <w:r w:rsidR="00810D93">
          <w:rPr>
            <w:noProof/>
            <w:webHidden/>
          </w:rPr>
          <w:t>11</w:t>
        </w:r>
        <w:r w:rsidR="00184A8B">
          <w:rPr>
            <w:noProof/>
            <w:webHidden/>
          </w:rPr>
          <w:fldChar w:fldCharType="end"/>
        </w:r>
      </w:hyperlink>
    </w:p>
    <w:p w14:paraId="1BDD288E" w14:textId="3390EEA9" w:rsidR="00184A8B" w:rsidRDefault="00141426">
      <w:pPr>
        <w:pStyle w:val="21"/>
        <w:tabs>
          <w:tab w:val="left" w:pos="960"/>
          <w:tab w:val="right" w:leader="dot" w:pos="10196"/>
        </w:tabs>
        <w:rPr>
          <w:rFonts w:eastAsiaTheme="minorEastAsia" w:cstheme="minorBidi"/>
          <w:b w:val="0"/>
          <w:bCs w:val="0"/>
          <w:noProof/>
        </w:rPr>
      </w:pPr>
      <w:hyperlink w:anchor="_Toc65148080" w:history="1">
        <w:r w:rsidR="00184A8B" w:rsidRPr="00D70372">
          <w:rPr>
            <w:rStyle w:val="a4"/>
            <w:noProof/>
          </w:rPr>
          <w:t>5.2.</w:t>
        </w:r>
        <w:r w:rsidR="00184A8B">
          <w:rPr>
            <w:rFonts w:eastAsiaTheme="minorEastAsia" w:cstheme="minorBidi"/>
            <w:b w:val="0"/>
            <w:bCs w:val="0"/>
            <w:noProof/>
          </w:rPr>
          <w:tab/>
        </w:r>
        <w:r w:rsidR="00184A8B" w:rsidRPr="00D70372">
          <w:rPr>
            <w:rStyle w:val="a4"/>
            <w:noProof/>
          </w:rPr>
          <w:t>Язык документов, входящих в состав заявки на участие в закупке</w:t>
        </w:r>
        <w:r w:rsidR="00184A8B">
          <w:rPr>
            <w:noProof/>
            <w:webHidden/>
          </w:rPr>
          <w:tab/>
        </w:r>
        <w:r w:rsidR="00184A8B">
          <w:rPr>
            <w:noProof/>
            <w:webHidden/>
          </w:rPr>
          <w:fldChar w:fldCharType="begin"/>
        </w:r>
        <w:r w:rsidR="00184A8B">
          <w:rPr>
            <w:noProof/>
            <w:webHidden/>
          </w:rPr>
          <w:instrText xml:space="preserve"> PAGEREF _Toc65148080 \h </w:instrText>
        </w:r>
        <w:r w:rsidR="00184A8B">
          <w:rPr>
            <w:noProof/>
            <w:webHidden/>
          </w:rPr>
        </w:r>
        <w:r w:rsidR="00184A8B">
          <w:rPr>
            <w:noProof/>
            <w:webHidden/>
          </w:rPr>
          <w:fldChar w:fldCharType="separate"/>
        </w:r>
        <w:r w:rsidR="00810D93">
          <w:rPr>
            <w:noProof/>
            <w:webHidden/>
          </w:rPr>
          <w:t>11</w:t>
        </w:r>
        <w:r w:rsidR="00184A8B">
          <w:rPr>
            <w:noProof/>
            <w:webHidden/>
          </w:rPr>
          <w:fldChar w:fldCharType="end"/>
        </w:r>
      </w:hyperlink>
    </w:p>
    <w:p w14:paraId="0E6991D3" w14:textId="2F401C32" w:rsidR="00184A8B" w:rsidRDefault="00141426">
      <w:pPr>
        <w:pStyle w:val="21"/>
        <w:tabs>
          <w:tab w:val="left" w:pos="960"/>
          <w:tab w:val="right" w:leader="dot" w:pos="10196"/>
        </w:tabs>
        <w:rPr>
          <w:rFonts w:eastAsiaTheme="minorEastAsia" w:cstheme="minorBidi"/>
          <w:b w:val="0"/>
          <w:bCs w:val="0"/>
          <w:noProof/>
        </w:rPr>
      </w:pPr>
      <w:hyperlink w:anchor="_Toc65148081" w:history="1">
        <w:r w:rsidR="00184A8B" w:rsidRPr="00D70372">
          <w:rPr>
            <w:rStyle w:val="a4"/>
            <w:noProof/>
          </w:rPr>
          <w:t>5.3.</w:t>
        </w:r>
        <w:r w:rsidR="00184A8B">
          <w:rPr>
            <w:rFonts w:eastAsiaTheme="minorEastAsia" w:cstheme="minorBidi"/>
            <w:b w:val="0"/>
            <w:bCs w:val="0"/>
            <w:noProof/>
          </w:rPr>
          <w:tab/>
        </w:r>
        <w:r w:rsidR="00184A8B" w:rsidRPr="00D70372">
          <w:rPr>
            <w:rStyle w:val="a4"/>
            <w:noProof/>
          </w:rPr>
          <w:t>Валюта заявки на участие в закупке</w:t>
        </w:r>
        <w:r w:rsidR="00184A8B">
          <w:rPr>
            <w:noProof/>
            <w:webHidden/>
          </w:rPr>
          <w:tab/>
        </w:r>
        <w:r w:rsidR="00184A8B">
          <w:rPr>
            <w:noProof/>
            <w:webHidden/>
          </w:rPr>
          <w:fldChar w:fldCharType="begin"/>
        </w:r>
        <w:r w:rsidR="00184A8B">
          <w:rPr>
            <w:noProof/>
            <w:webHidden/>
          </w:rPr>
          <w:instrText xml:space="preserve"> PAGEREF _Toc65148081 \h </w:instrText>
        </w:r>
        <w:r w:rsidR="00184A8B">
          <w:rPr>
            <w:noProof/>
            <w:webHidden/>
          </w:rPr>
        </w:r>
        <w:r w:rsidR="00184A8B">
          <w:rPr>
            <w:noProof/>
            <w:webHidden/>
          </w:rPr>
          <w:fldChar w:fldCharType="separate"/>
        </w:r>
        <w:r w:rsidR="00810D93">
          <w:rPr>
            <w:noProof/>
            <w:webHidden/>
          </w:rPr>
          <w:t>12</w:t>
        </w:r>
        <w:r w:rsidR="00184A8B">
          <w:rPr>
            <w:noProof/>
            <w:webHidden/>
          </w:rPr>
          <w:fldChar w:fldCharType="end"/>
        </w:r>
      </w:hyperlink>
    </w:p>
    <w:p w14:paraId="030C1503" w14:textId="48B6A9B5" w:rsidR="00184A8B" w:rsidRDefault="00141426">
      <w:pPr>
        <w:pStyle w:val="21"/>
        <w:tabs>
          <w:tab w:val="left" w:pos="960"/>
          <w:tab w:val="right" w:leader="dot" w:pos="10196"/>
        </w:tabs>
        <w:rPr>
          <w:rFonts w:eastAsiaTheme="minorEastAsia" w:cstheme="minorBidi"/>
          <w:b w:val="0"/>
          <w:bCs w:val="0"/>
          <w:noProof/>
        </w:rPr>
      </w:pPr>
      <w:hyperlink w:anchor="_Toc65148082" w:history="1">
        <w:r w:rsidR="00184A8B" w:rsidRPr="00D70372">
          <w:rPr>
            <w:rStyle w:val="a4"/>
            <w:noProof/>
          </w:rPr>
          <w:t>5.4.</w:t>
        </w:r>
        <w:r w:rsidR="00184A8B">
          <w:rPr>
            <w:rFonts w:eastAsiaTheme="minorEastAsia" w:cstheme="minorBidi"/>
            <w:b w:val="0"/>
            <w:bCs w:val="0"/>
            <w:noProof/>
          </w:rPr>
          <w:tab/>
        </w:r>
        <w:r w:rsidR="00184A8B" w:rsidRPr="00D70372">
          <w:rPr>
            <w:rStyle w:val="a4"/>
            <w:noProof/>
          </w:rPr>
          <w:t>Требования к содержанию документов, входящих в состав заявки на участие в закупке</w:t>
        </w:r>
        <w:r w:rsidR="00184A8B">
          <w:rPr>
            <w:noProof/>
            <w:webHidden/>
          </w:rPr>
          <w:tab/>
        </w:r>
        <w:r w:rsidR="00184A8B">
          <w:rPr>
            <w:noProof/>
            <w:webHidden/>
          </w:rPr>
          <w:fldChar w:fldCharType="begin"/>
        </w:r>
        <w:r w:rsidR="00184A8B">
          <w:rPr>
            <w:noProof/>
            <w:webHidden/>
          </w:rPr>
          <w:instrText xml:space="preserve"> PAGEREF _Toc65148082 \h </w:instrText>
        </w:r>
        <w:r w:rsidR="00184A8B">
          <w:rPr>
            <w:noProof/>
            <w:webHidden/>
          </w:rPr>
        </w:r>
        <w:r w:rsidR="00184A8B">
          <w:rPr>
            <w:noProof/>
            <w:webHidden/>
          </w:rPr>
          <w:fldChar w:fldCharType="separate"/>
        </w:r>
        <w:r w:rsidR="00810D93">
          <w:rPr>
            <w:noProof/>
            <w:webHidden/>
          </w:rPr>
          <w:t>12</w:t>
        </w:r>
        <w:r w:rsidR="00184A8B">
          <w:rPr>
            <w:noProof/>
            <w:webHidden/>
          </w:rPr>
          <w:fldChar w:fldCharType="end"/>
        </w:r>
      </w:hyperlink>
    </w:p>
    <w:p w14:paraId="018EC0E7" w14:textId="711F3B44" w:rsidR="00184A8B" w:rsidRDefault="00141426">
      <w:pPr>
        <w:pStyle w:val="21"/>
        <w:tabs>
          <w:tab w:val="left" w:pos="960"/>
          <w:tab w:val="right" w:leader="dot" w:pos="10196"/>
        </w:tabs>
        <w:rPr>
          <w:rFonts w:eastAsiaTheme="minorEastAsia" w:cstheme="minorBidi"/>
          <w:b w:val="0"/>
          <w:bCs w:val="0"/>
          <w:noProof/>
        </w:rPr>
      </w:pPr>
      <w:hyperlink w:anchor="_Toc65148083" w:history="1">
        <w:r w:rsidR="00184A8B" w:rsidRPr="00D70372">
          <w:rPr>
            <w:rStyle w:val="a4"/>
            <w:noProof/>
          </w:rPr>
          <w:t>5.5.</w:t>
        </w:r>
        <w:r w:rsidR="00184A8B">
          <w:rPr>
            <w:rFonts w:eastAsiaTheme="minorEastAsia" w:cstheme="minorBidi"/>
            <w:b w:val="0"/>
            <w:bCs w:val="0"/>
            <w:noProof/>
          </w:rPr>
          <w:tab/>
        </w:r>
        <w:r w:rsidR="00184A8B" w:rsidRPr="00D70372">
          <w:rPr>
            <w:rStyle w:val="a4"/>
            <w:noProof/>
          </w:rPr>
          <w:t>Требования к ценовому предложению</w:t>
        </w:r>
        <w:r w:rsidR="00184A8B">
          <w:rPr>
            <w:noProof/>
            <w:webHidden/>
          </w:rPr>
          <w:tab/>
        </w:r>
        <w:r w:rsidR="00184A8B">
          <w:rPr>
            <w:noProof/>
            <w:webHidden/>
          </w:rPr>
          <w:fldChar w:fldCharType="begin"/>
        </w:r>
        <w:r w:rsidR="00184A8B">
          <w:rPr>
            <w:noProof/>
            <w:webHidden/>
          </w:rPr>
          <w:instrText xml:space="preserve"> PAGEREF _Toc65148083 \h </w:instrText>
        </w:r>
        <w:r w:rsidR="00184A8B">
          <w:rPr>
            <w:noProof/>
            <w:webHidden/>
          </w:rPr>
        </w:r>
        <w:r w:rsidR="00184A8B">
          <w:rPr>
            <w:noProof/>
            <w:webHidden/>
          </w:rPr>
          <w:fldChar w:fldCharType="separate"/>
        </w:r>
        <w:r w:rsidR="00810D93">
          <w:rPr>
            <w:noProof/>
            <w:webHidden/>
          </w:rPr>
          <w:t>12</w:t>
        </w:r>
        <w:r w:rsidR="00184A8B">
          <w:rPr>
            <w:noProof/>
            <w:webHidden/>
          </w:rPr>
          <w:fldChar w:fldCharType="end"/>
        </w:r>
      </w:hyperlink>
    </w:p>
    <w:p w14:paraId="5C8B02DC" w14:textId="48B39A52" w:rsidR="00184A8B" w:rsidRDefault="00141426">
      <w:pPr>
        <w:pStyle w:val="21"/>
        <w:tabs>
          <w:tab w:val="left" w:pos="960"/>
          <w:tab w:val="right" w:leader="dot" w:pos="10196"/>
        </w:tabs>
        <w:rPr>
          <w:rFonts w:eastAsiaTheme="minorEastAsia" w:cstheme="minorBidi"/>
          <w:b w:val="0"/>
          <w:bCs w:val="0"/>
          <w:noProof/>
        </w:rPr>
      </w:pPr>
      <w:hyperlink w:anchor="_Toc65148084" w:history="1">
        <w:r w:rsidR="00184A8B" w:rsidRPr="00D70372">
          <w:rPr>
            <w:rStyle w:val="a4"/>
            <w:noProof/>
          </w:rPr>
          <w:t>5.6.</w:t>
        </w:r>
        <w:r w:rsidR="00184A8B">
          <w:rPr>
            <w:rFonts w:eastAsiaTheme="minorEastAsia" w:cstheme="minorBidi"/>
            <w:b w:val="0"/>
            <w:bCs w:val="0"/>
            <w:noProof/>
          </w:rPr>
          <w:tab/>
        </w:r>
        <w:r w:rsidR="00184A8B" w:rsidRPr="00D70372">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184A8B">
          <w:rPr>
            <w:noProof/>
            <w:webHidden/>
          </w:rPr>
          <w:tab/>
        </w:r>
        <w:r w:rsidR="00184A8B">
          <w:rPr>
            <w:noProof/>
            <w:webHidden/>
          </w:rPr>
          <w:fldChar w:fldCharType="begin"/>
        </w:r>
        <w:r w:rsidR="00184A8B">
          <w:rPr>
            <w:noProof/>
            <w:webHidden/>
          </w:rPr>
          <w:instrText xml:space="preserve"> PAGEREF _Toc65148084 \h </w:instrText>
        </w:r>
        <w:r w:rsidR="00184A8B">
          <w:rPr>
            <w:noProof/>
            <w:webHidden/>
          </w:rPr>
        </w:r>
        <w:r w:rsidR="00184A8B">
          <w:rPr>
            <w:noProof/>
            <w:webHidden/>
          </w:rPr>
          <w:fldChar w:fldCharType="separate"/>
        </w:r>
        <w:r w:rsidR="00810D93">
          <w:rPr>
            <w:noProof/>
            <w:webHidden/>
          </w:rPr>
          <w:t>12</w:t>
        </w:r>
        <w:r w:rsidR="00184A8B">
          <w:rPr>
            <w:noProof/>
            <w:webHidden/>
          </w:rPr>
          <w:fldChar w:fldCharType="end"/>
        </w:r>
      </w:hyperlink>
    </w:p>
    <w:p w14:paraId="5BF99173" w14:textId="4395E2FF" w:rsidR="00184A8B" w:rsidRDefault="00141426">
      <w:pPr>
        <w:pStyle w:val="21"/>
        <w:tabs>
          <w:tab w:val="left" w:pos="720"/>
          <w:tab w:val="right" w:leader="dot" w:pos="10196"/>
        </w:tabs>
        <w:rPr>
          <w:rFonts w:eastAsiaTheme="minorEastAsia" w:cstheme="minorBidi"/>
          <w:b w:val="0"/>
          <w:bCs w:val="0"/>
          <w:noProof/>
        </w:rPr>
      </w:pPr>
      <w:hyperlink w:anchor="_Toc65148085" w:history="1">
        <w:r w:rsidR="00184A8B" w:rsidRPr="00D70372">
          <w:rPr>
            <w:rStyle w:val="a4"/>
            <w:noProof/>
          </w:rPr>
          <w:t>6.</w:t>
        </w:r>
        <w:r w:rsidR="00184A8B">
          <w:rPr>
            <w:rFonts w:eastAsiaTheme="minorEastAsia" w:cstheme="minorBidi"/>
            <w:b w:val="0"/>
            <w:bCs w:val="0"/>
            <w:noProof/>
          </w:rPr>
          <w:tab/>
        </w:r>
        <w:r w:rsidR="00184A8B" w:rsidRPr="00D70372">
          <w:rPr>
            <w:rStyle w:val="a4"/>
            <w:noProof/>
          </w:rPr>
          <w:t>ПОРЯДОК ПОДАЧИ ЗАЯВОК</w:t>
        </w:r>
        <w:r w:rsidR="00184A8B">
          <w:rPr>
            <w:noProof/>
            <w:webHidden/>
          </w:rPr>
          <w:tab/>
        </w:r>
        <w:r w:rsidR="00184A8B">
          <w:rPr>
            <w:noProof/>
            <w:webHidden/>
          </w:rPr>
          <w:fldChar w:fldCharType="begin"/>
        </w:r>
        <w:r w:rsidR="00184A8B">
          <w:rPr>
            <w:noProof/>
            <w:webHidden/>
          </w:rPr>
          <w:instrText xml:space="preserve"> PAGEREF _Toc65148085 \h </w:instrText>
        </w:r>
        <w:r w:rsidR="00184A8B">
          <w:rPr>
            <w:noProof/>
            <w:webHidden/>
          </w:rPr>
        </w:r>
        <w:r w:rsidR="00184A8B">
          <w:rPr>
            <w:noProof/>
            <w:webHidden/>
          </w:rPr>
          <w:fldChar w:fldCharType="separate"/>
        </w:r>
        <w:r w:rsidR="00810D93">
          <w:rPr>
            <w:noProof/>
            <w:webHidden/>
          </w:rPr>
          <w:t>13</w:t>
        </w:r>
        <w:r w:rsidR="00184A8B">
          <w:rPr>
            <w:noProof/>
            <w:webHidden/>
          </w:rPr>
          <w:fldChar w:fldCharType="end"/>
        </w:r>
      </w:hyperlink>
    </w:p>
    <w:p w14:paraId="104DC637" w14:textId="650D9917" w:rsidR="00184A8B" w:rsidRDefault="00141426">
      <w:pPr>
        <w:pStyle w:val="21"/>
        <w:tabs>
          <w:tab w:val="left" w:pos="960"/>
          <w:tab w:val="right" w:leader="dot" w:pos="10196"/>
        </w:tabs>
        <w:rPr>
          <w:rFonts w:eastAsiaTheme="minorEastAsia" w:cstheme="minorBidi"/>
          <w:b w:val="0"/>
          <w:bCs w:val="0"/>
          <w:noProof/>
        </w:rPr>
      </w:pPr>
      <w:hyperlink w:anchor="_Toc65148086" w:history="1">
        <w:r w:rsidR="00184A8B" w:rsidRPr="00D70372">
          <w:rPr>
            <w:rStyle w:val="a4"/>
            <w:noProof/>
          </w:rPr>
          <w:t>6.1.</w:t>
        </w:r>
        <w:r w:rsidR="00184A8B">
          <w:rPr>
            <w:rFonts w:eastAsiaTheme="minorEastAsia" w:cstheme="minorBidi"/>
            <w:b w:val="0"/>
            <w:bCs w:val="0"/>
            <w:noProof/>
          </w:rPr>
          <w:tab/>
        </w:r>
        <w:r w:rsidR="00184A8B" w:rsidRPr="00D70372">
          <w:rPr>
            <w:rStyle w:val="a4"/>
            <w:noProof/>
          </w:rPr>
          <w:t>Порядок подачи заявок</w:t>
        </w:r>
        <w:r w:rsidR="00184A8B">
          <w:rPr>
            <w:noProof/>
            <w:webHidden/>
          </w:rPr>
          <w:tab/>
        </w:r>
        <w:r w:rsidR="00184A8B">
          <w:rPr>
            <w:noProof/>
            <w:webHidden/>
          </w:rPr>
          <w:fldChar w:fldCharType="begin"/>
        </w:r>
        <w:r w:rsidR="00184A8B">
          <w:rPr>
            <w:noProof/>
            <w:webHidden/>
          </w:rPr>
          <w:instrText xml:space="preserve"> PAGEREF _Toc65148086 \h </w:instrText>
        </w:r>
        <w:r w:rsidR="00184A8B">
          <w:rPr>
            <w:noProof/>
            <w:webHidden/>
          </w:rPr>
        </w:r>
        <w:r w:rsidR="00184A8B">
          <w:rPr>
            <w:noProof/>
            <w:webHidden/>
          </w:rPr>
          <w:fldChar w:fldCharType="separate"/>
        </w:r>
        <w:r w:rsidR="00810D93">
          <w:rPr>
            <w:noProof/>
            <w:webHidden/>
          </w:rPr>
          <w:t>13</w:t>
        </w:r>
        <w:r w:rsidR="00184A8B">
          <w:rPr>
            <w:noProof/>
            <w:webHidden/>
          </w:rPr>
          <w:fldChar w:fldCharType="end"/>
        </w:r>
      </w:hyperlink>
    </w:p>
    <w:p w14:paraId="12B9F2DE" w14:textId="64D2E25C" w:rsidR="00184A8B" w:rsidRDefault="00141426">
      <w:pPr>
        <w:pStyle w:val="21"/>
        <w:tabs>
          <w:tab w:val="left" w:pos="960"/>
          <w:tab w:val="right" w:leader="dot" w:pos="10196"/>
        </w:tabs>
        <w:rPr>
          <w:rFonts w:eastAsiaTheme="minorEastAsia" w:cstheme="minorBidi"/>
          <w:b w:val="0"/>
          <w:bCs w:val="0"/>
          <w:noProof/>
        </w:rPr>
      </w:pPr>
      <w:hyperlink w:anchor="_Toc65148087" w:history="1">
        <w:r w:rsidR="00184A8B" w:rsidRPr="00D70372">
          <w:rPr>
            <w:rStyle w:val="a4"/>
            <w:noProof/>
          </w:rPr>
          <w:t>6.2.</w:t>
        </w:r>
        <w:r w:rsidR="00184A8B">
          <w:rPr>
            <w:rFonts w:eastAsiaTheme="minorEastAsia" w:cstheme="minorBidi"/>
            <w:b w:val="0"/>
            <w:bCs w:val="0"/>
            <w:noProof/>
          </w:rPr>
          <w:tab/>
        </w:r>
        <w:r w:rsidR="00184A8B" w:rsidRPr="00D70372">
          <w:rPr>
            <w:rStyle w:val="a4"/>
            <w:noProof/>
          </w:rPr>
          <w:t>Обеспечение заявки на участие в закупке</w:t>
        </w:r>
        <w:r w:rsidR="00184A8B">
          <w:rPr>
            <w:noProof/>
            <w:webHidden/>
          </w:rPr>
          <w:tab/>
        </w:r>
        <w:r w:rsidR="00184A8B">
          <w:rPr>
            <w:noProof/>
            <w:webHidden/>
          </w:rPr>
          <w:fldChar w:fldCharType="begin"/>
        </w:r>
        <w:r w:rsidR="00184A8B">
          <w:rPr>
            <w:noProof/>
            <w:webHidden/>
          </w:rPr>
          <w:instrText xml:space="preserve"> PAGEREF _Toc65148087 \h </w:instrText>
        </w:r>
        <w:r w:rsidR="00184A8B">
          <w:rPr>
            <w:noProof/>
            <w:webHidden/>
          </w:rPr>
        </w:r>
        <w:r w:rsidR="00184A8B">
          <w:rPr>
            <w:noProof/>
            <w:webHidden/>
          </w:rPr>
          <w:fldChar w:fldCharType="separate"/>
        </w:r>
        <w:r w:rsidR="00810D93">
          <w:rPr>
            <w:noProof/>
            <w:webHidden/>
          </w:rPr>
          <w:t>13</w:t>
        </w:r>
        <w:r w:rsidR="00184A8B">
          <w:rPr>
            <w:noProof/>
            <w:webHidden/>
          </w:rPr>
          <w:fldChar w:fldCharType="end"/>
        </w:r>
      </w:hyperlink>
    </w:p>
    <w:p w14:paraId="02A6DBAF" w14:textId="620A1200" w:rsidR="00184A8B" w:rsidRDefault="00141426">
      <w:pPr>
        <w:pStyle w:val="21"/>
        <w:tabs>
          <w:tab w:val="left" w:pos="960"/>
          <w:tab w:val="right" w:leader="dot" w:pos="10196"/>
        </w:tabs>
        <w:rPr>
          <w:rFonts w:eastAsiaTheme="minorEastAsia" w:cstheme="minorBidi"/>
          <w:b w:val="0"/>
          <w:bCs w:val="0"/>
          <w:noProof/>
        </w:rPr>
      </w:pPr>
      <w:hyperlink w:anchor="_Toc65148088" w:history="1">
        <w:r w:rsidR="00184A8B" w:rsidRPr="00D70372">
          <w:rPr>
            <w:rStyle w:val="a4"/>
            <w:noProof/>
          </w:rPr>
          <w:t>6.3.</w:t>
        </w:r>
        <w:r w:rsidR="00184A8B">
          <w:rPr>
            <w:rFonts w:eastAsiaTheme="minorEastAsia" w:cstheme="minorBidi"/>
            <w:b w:val="0"/>
            <w:bCs w:val="0"/>
            <w:noProof/>
          </w:rPr>
          <w:tab/>
        </w:r>
        <w:r w:rsidR="00184A8B" w:rsidRPr="00D70372">
          <w:rPr>
            <w:rStyle w:val="a4"/>
            <w:noProof/>
          </w:rPr>
          <w:t>Порядок внесения изменений или порядок отзыва заявок</w:t>
        </w:r>
        <w:r w:rsidR="00184A8B">
          <w:rPr>
            <w:noProof/>
            <w:webHidden/>
          </w:rPr>
          <w:tab/>
        </w:r>
        <w:r w:rsidR="00184A8B">
          <w:rPr>
            <w:noProof/>
            <w:webHidden/>
          </w:rPr>
          <w:fldChar w:fldCharType="begin"/>
        </w:r>
        <w:r w:rsidR="00184A8B">
          <w:rPr>
            <w:noProof/>
            <w:webHidden/>
          </w:rPr>
          <w:instrText xml:space="preserve"> PAGEREF _Toc65148088 \h </w:instrText>
        </w:r>
        <w:r w:rsidR="00184A8B">
          <w:rPr>
            <w:noProof/>
            <w:webHidden/>
          </w:rPr>
        </w:r>
        <w:r w:rsidR="00184A8B">
          <w:rPr>
            <w:noProof/>
            <w:webHidden/>
          </w:rPr>
          <w:fldChar w:fldCharType="separate"/>
        </w:r>
        <w:r w:rsidR="00810D93">
          <w:rPr>
            <w:noProof/>
            <w:webHidden/>
          </w:rPr>
          <w:t>15</w:t>
        </w:r>
        <w:r w:rsidR="00184A8B">
          <w:rPr>
            <w:noProof/>
            <w:webHidden/>
          </w:rPr>
          <w:fldChar w:fldCharType="end"/>
        </w:r>
      </w:hyperlink>
    </w:p>
    <w:p w14:paraId="5646826B" w14:textId="2F6253B7" w:rsidR="00184A8B" w:rsidRDefault="00141426">
      <w:pPr>
        <w:pStyle w:val="21"/>
        <w:tabs>
          <w:tab w:val="left" w:pos="720"/>
          <w:tab w:val="right" w:leader="dot" w:pos="10196"/>
        </w:tabs>
        <w:rPr>
          <w:rFonts w:eastAsiaTheme="minorEastAsia" w:cstheme="minorBidi"/>
          <w:b w:val="0"/>
          <w:bCs w:val="0"/>
          <w:noProof/>
        </w:rPr>
      </w:pPr>
      <w:hyperlink w:anchor="_Toc65148089" w:history="1">
        <w:r w:rsidR="00184A8B" w:rsidRPr="00D70372">
          <w:rPr>
            <w:rStyle w:val="a4"/>
            <w:noProof/>
          </w:rPr>
          <w:t>7.</w:t>
        </w:r>
        <w:r w:rsidR="00184A8B">
          <w:rPr>
            <w:rFonts w:eastAsiaTheme="minorEastAsia" w:cstheme="minorBidi"/>
            <w:b w:val="0"/>
            <w:bCs w:val="0"/>
            <w:noProof/>
          </w:rPr>
          <w:tab/>
        </w:r>
        <w:r w:rsidR="00184A8B" w:rsidRPr="00D70372">
          <w:rPr>
            <w:rStyle w:val="a4"/>
            <w:noProof/>
          </w:rPr>
          <w:t>ПОРЯДОК РАССМОТРЕНИЯ, ОЦЕНКИ И СОПОСТАВЛЕНИЯ ЗАЯВОК, ПОДВЕДЕНИЕ ИТОГОВ ЗАКУПКИ</w:t>
        </w:r>
        <w:r w:rsidR="00184A8B">
          <w:rPr>
            <w:noProof/>
            <w:webHidden/>
          </w:rPr>
          <w:tab/>
        </w:r>
        <w:r w:rsidR="00184A8B">
          <w:rPr>
            <w:noProof/>
            <w:webHidden/>
          </w:rPr>
          <w:fldChar w:fldCharType="begin"/>
        </w:r>
        <w:r w:rsidR="00184A8B">
          <w:rPr>
            <w:noProof/>
            <w:webHidden/>
          </w:rPr>
          <w:instrText xml:space="preserve"> PAGEREF _Toc65148089 \h </w:instrText>
        </w:r>
        <w:r w:rsidR="00184A8B">
          <w:rPr>
            <w:noProof/>
            <w:webHidden/>
          </w:rPr>
        </w:r>
        <w:r w:rsidR="00184A8B">
          <w:rPr>
            <w:noProof/>
            <w:webHidden/>
          </w:rPr>
          <w:fldChar w:fldCharType="separate"/>
        </w:r>
        <w:r w:rsidR="00810D93">
          <w:rPr>
            <w:noProof/>
            <w:webHidden/>
          </w:rPr>
          <w:t>15</w:t>
        </w:r>
        <w:r w:rsidR="00184A8B">
          <w:rPr>
            <w:noProof/>
            <w:webHidden/>
          </w:rPr>
          <w:fldChar w:fldCharType="end"/>
        </w:r>
      </w:hyperlink>
    </w:p>
    <w:p w14:paraId="6A062567" w14:textId="2C64CB48" w:rsidR="00184A8B" w:rsidRDefault="00141426">
      <w:pPr>
        <w:pStyle w:val="21"/>
        <w:tabs>
          <w:tab w:val="left" w:pos="960"/>
          <w:tab w:val="right" w:leader="dot" w:pos="10196"/>
        </w:tabs>
        <w:rPr>
          <w:rFonts w:eastAsiaTheme="minorEastAsia" w:cstheme="minorBidi"/>
          <w:b w:val="0"/>
          <w:bCs w:val="0"/>
          <w:noProof/>
        </w:rPr>
      </w:pPr>
      <w:hyperlink w:anchor="_Toc65148090" w:history="1">
        <w:r w:rsidR="00184A8B" w:rsidRPr="00D70372">
          <w:rPr>
            <w:rStyle w:val="a4"/>
            <w:noProof/>
          </w:rPr>
          <w:t>7.1.</w:t>
        </w:r>
        <w:r w:rsidR="00184A8B">
          <w:rPr>
            <w:rFonts w:eastAsiaTheme="minorEastAsia" w:cstheme="minorBidi"/>
            <w:b w:val="0"/>
            <w:bCs w:val="0"/>
            <w:noProof/>
          </w:rPr>
          <w:tab/>
        </w:r>
        <w:r w:rsidR="00184A8B" w:rsidRPr="00D70372">
          <w:rPr>
            <w:rStyle w:val="a4"/>
            <w:noProof/>
          </w:rPr>
          <w:t>Порядок рассмотрения заявок на участие в закупке</w:t>
        </w:r>
        <w:r w:rsidR="00184A8B">
          <w:rPr>
            <w:noProof/>
            <w:webHidden/>
          </w:rPr>
          <w:tab/>
        </w:r>
        <w:r w:rsidR="00184A8B">
          <w:rPr>
            <w:noProof/>
            <w:webHidden/>
          </w:rPr>
          <w:fldChar w:fldCharType="begin"/>
        </w:r>
        <w:r w:rsidR="00184A8B">
          <w:rPr>
            <w:noProof/>
            <w:webHidden/>
          </w:rPr>
          <w:instrText xml:space="preserve"> PAGEREF _Toc65148090 \h </w:instrText>
        </w:r>
        <w:r w:rsidR="00184A8B">
          <w:rPr>
            <w:noProof/>
            <w:webHidden/>
          </w:rPr>
        </w:r>
        <w:r w:rsidR="00184A8B">
          <w:rPr>
            <w:noProof/>
            <w:webHidden/>
          </w:rPr>
          <w:fldChar w:fldCharType="separate"/>
        </w:r>
        <w:r w:rsidR="00810D93">
          <w:rPr>
            <w:noProof/>
            <w:webHidden/>
          </w:rPr>
          <w:t>15</w:t>
        </w:r>
        <w:r w:rsidR="00184A8B">
          <w:rPr>
            <w:noProof/>
            <w:webHidden/>
          </w:rPr>
          <w:fldChar w:fldCharType="end"/>
        </w:r>
      </w:hyperlink>
    </w:p>
    <w:p w14:paraId="08D5CBCB" w14:textId="2B51AC9A" w:rsidR="00184A8B" w:rsidRDefault="00141426">
      <w:pPr>
        <w:pStyle w:val="21"/>
        <w:tabs>
          <w:tab w:val="left" w:pos="960"/>
          <w:tab w:val="right" w:leader="dot" w:pos="10196"/>
        </w:tabs>
        <w:rPr>
          <w:rFonts w:eastAsiaTheme="minorEastAsia" w:cstheme="minorBidi"/>
          <w:b w:val="0"/>
          <w:bCs w:val="0"/>
          <w:noProof/>
        </w:rPr>
      </w:pPr>
      <w:hyperlink w:anchor="_Toc65148091" w:history="1">
        <w:r w:rsidR="00184A8B" w:rsidRPr="00D70372">
          <w:rPr>
            <w:rStyle w:val="a4"/>
            <w:noProof/>
          </w:rPr>
          <w:t>7.2.</w:t>
        </w:r>
        <w:r w:rsidR="00184A8B">
          <w:rPr>
            <w:rFonts w:eastAsiaTheme="minorEastAsia" w:cstheme="minorBidi"/>
            <w:b w:val="0"/>
            <w:bCs w:val="0"/>
            <w:noProof/>
          </w:rPr>
          <w:tab/>
        </w:r>
        <w:r w:rsidR="00184A8B" w:rsidRPr="00D70372">
          <w:rPr>
            <w:rStyle w:val="a4"/>
            <w:noProof/>
          </w:rPr>
          <w:t>Порядок оценки и сопоставления заявок на участие в закупке, определения победителя закупки, подведения итогов закупки</w:t>
        </w:r>
        <w:r w:rsidR="00184A8B">
          <w:rPr>
            <w:noProof/>
            <w:webHidden/>
          </w:rPr>
          <w:tab/>
        </w:r>
        <w:r w:rsidR="00184A8B">
          <w:rPr>
            <w:noProof/>
            <w:webHidden/>
          </w:rPr>
          <w:fldChar w:fldCharType="begin"/>
        </w:r>
        <w:r w:rsidR="00184A8B">
          <w:rPr>
            <w:noProof/>
            <w:webHidden/>
          </w:rPr>
          <w:instrText xml:space="preserve"> PAGEREF _Toc65148091 \h </w:instrText>
        </w:r>
        <w:r w:rsidR="00184A8B">
          <w:rPr>
            <w:noProof/>
            <w:webHidden/>
          </w:rPr>
        </w:r>
        <w:r w:rsidR="00184A8B">
          <w:rPr>
            <w:noProof/>
            <w:webHidden/>
          </w:rPr>
          <w:fldChar w:fldCharType="separate"/>
        </w:r>
        <w:r w:rsidR="00810D93">
          <w:rPr>
            <w:noProof/>
            <w:webHidden/>
          </w:rPr>
          <w:t>18</w:t>
        </w:r>
        <w:r w:rsidR="00184A8B">
          <w:rPr>
            <w:noProof/>
            <w:webHidden/>
          </w:rPr>
          <w:fldChar w:fldCharType="end"/>
        </w:r>
      </w:hyperlink>
    </w:p>
    <w:p w14:paraId="0CF7E964" w14:textId="6A6BF046" w:rsidR="00184A8B" w:rsidRDefault="00141426">
      <w:pPr>
        <w:pStyle w:val="21"/>
        <w:tabs>
          <w:tab w:val="left" w:pos="960"/>
          <w:tab w:val="right" w:leader="dot" w:pos="10196"/>
        </w:tabs>
        <w:rPr>
          <w:rFonts w:eastAsiaTheme="minorEastAsia" w:cstheme="minorBidi"/>
          <w:b w:val="0"/>
          <w:bCs w:val="0"/>
          <w:noProof/>
        </w:rPr>
      </w:pPr>
      <w:hyperlink w:anchor="_Toc65148092" w:history="1">
        <w:r w:rsidR="00184A8B" w:rsidRPr="00D70372">
          <w:rPr>
            <w:rStyle w:val="a4"/>
            <w:noProof/>
          </w:rPr>
          <w:t>7.3.</w:t>
        </w:r>
        <w:r w:rsidR="00184A8B">
          <w:rPr>
            <w:rFonts w:eastAsiaTheme="minorEastAsia" w:cstheme="minorBidi"/>
            <w:b w:val="0"/>
            <w:bCs w:val="0"/>
            <w:noProof/>
          </w:rPr>
          <w:tab/>
        </w:r>
        <w:r w:rsidR="00184A8B" w:rsidRPr="00D70372">
          <w:rPr>
            <w:rStyle w:val="a4"/>
            <w:noProof/>
          </w:rPr>
          <w:t>Преддоговорные переговоры</w:t>
        </w:r>
        <w:r w:rsidR="00184A8B">
          <w:rPr>
            <w:noProof/>
            <w:webHidden/>
          </w:rPr>
          <w:tab/>
        </w:r>
        <w:r w:rsidR="00184A8B">
          <w:rPr>
            <w:noProof/>
            <w:webHidden/>
          </w:rPr>
          <w:fldChar w:fldCharType="begin"/>
        </w:r>
        <w:r w:rsidR="00184A8B">
          <w:rPr>
            <w:noProof/>
            <w:webHidden/>
          </w:rPr>
          <w:instrText xml:space="preserve"> PAGEREF _Toc65148092 \h </w:instrText>
        </w:r>
        <w:r w:rsidR="00184A8B">
          <w:rPr>
            <w:noProof/>
            <w:webHidden/>
          </w:rPr>
        </w:r>
        <w:r w:rsidR="00184A8B">
          <w:rPr>
            <w:noProof/>
            <w:webHidden/>
          </w:rPr>
          <w:fldChar w:fldCharType="separate"/>
        </w:r>
        <w:r w:rsidR="00810D93">
          <w:rPr>
            <w:noProof/>
            <w:webHidden/>
          </w:rPr>
          <w:t>18</w:t>
        </w:r>
        <w:r w:rsidR="00184A8B">
          <w:rPr>
            <w:noProof/>
            <w:webHidden/>
          </w:rPr>
          <w:fldChar w:fldCharType="end"/>
        </w:r>
      </w:hyperlink>
    </w:p>
    <w:p w14:paraId="1DC14F1D" w14:textId="3C2B488B" w:rsidR="00184A8B" w:rsidRDefault="00141426">
      <w:pPr>
        <w:pStyle w:val="21"/>
        <w:tabs>
          <w:tab w:val="left" w:pos="720"/>
          <w:tab w:val="right" w:leader="dot" w:pos="10196"/>
        </w:tabs>
        <w:rPr>
          <w:rFonts w:eastAsiaTheme="minorEastAsia" w:cstheme="minorBidi"/>
          <w:b w:val="0"/>
          <w:bCs w:val="0"/>
          <w:noProof/>
        </w:rPr>
      </w:pPr>
      <w:hyperlink w:anchor="_Toc65148093" w:history="1">
        <w:r w:rsidR="00184A8B" w:rsidRPr="00D70372">
          <w:rPr>
            <w:rStyle w:val="a4"/>
            <w:noProof/>
          </w:rPr>
          <w:t>8.</w:t>
        </w:r>
        <w:r w:rsidR="00184A8B">
          <w:rPr>
            <w:rFonts w:eastAsiaTheme="minorEastAsia" w:cstheme="minorBidi"/>
            <w:b w:val="0"/>
            <w:bCs w:val="0"/>
            <w:noProof/>
          </w:rPr>
          <w:tab/>
        </w:r>
        <w:r w:rsidR="00184A8B" w:rsidRPr="00D70372">
          <w:rPr>
            <w:rStyle w:val="a4"/>
            <w:noProof/>
          </w:rPr>
          <w:t>ЗАКЛЮЧЕНИЕ ДОГОВОРА</w:t>
        </w:r>
        <w:r w:rsidR="00184A8B">
          <w:rPr>
            <w:noProof/>
            <w:webHidden/>
          </w:rPr>
          <w:tab/>
        </w:r>
        <w:r w:rsidR="00184A8B">
          <w:rPr>
            <w:noProof/>
            <w:webHidden/>
          </w:rPr>
          <w:fldChar w:fldCharType="begin"/>
        </w:r>
        <w:r w:rsidR="00184A8B">
          <w:rPr>
            <w:noProof/>
            <w:webHidden/>
          </w:rPr>
          <w:instrText xml:space="preserve"> PAGEREF _Toc65148093 \h </w:instrText>
        </w:r>
        <w:r w:rsidR="00184A8B">
          <w:rPr>
            <w:noProof/>
            <w:webHidden/>
          </w:rPr>
        </w:r>
        <w:r w:rsidR="00184A8B">
          <w:rPr>
            <w:noProof/>
            <w:webHidden/>
          </w:rPr>
          <w:fldChar w:fldCharType="separate"/>
        </w:r>
        <w:r w:rsidR="00810D93">
          <w:rPr>
            <w:noProof/>
            <w:webHidden/>
          </w:rPr>
          <w:t>19</w:t>
        </w:r>
        <w:r w:rsidR="00184A8B">
          <w:rPr>
            <w:noProof/>
            <w:webHidden/>
          </w:rPr>
          <w:fldChar w:fldCharType="end"/>
        </w:r>
      </w:hyperlink>
    </w:p>
    <w:p w14:paraId="1C04BE57" w14:textId="60EE6BAC" w:rsidR="00184A8B" w:rsidRDefault="00141426">
      <w:pPr>
        <w:pStyle w:val="21"/>
        <w:tabs>
          <w:tab w:val="left" w:pos="960"/>
          <w:tab w:val="right" w:leader="dot" w:pos="10196"/>
        </w:tabs>
        <w:rPr>
          <w:rFonts w:eastAsiaTheme="minorEastAsia" w:cstheme="minorBidi"/>
          <w:b w:val="0"/>
          <w:bCs w:val="0"/>
          <w:noProof/>
        </w:rPr>
      </w:pPr>
      <w:hyperlink w:anchor="_Toc65148094" w:history="1">
        <w:r w:rsidR="00184A8B" w:rsidRPr="00D70372">
          <w:rPr>
            <w:rStyle w:val="a4"/>
            <w:noProof/>
          </w:rPr>
          <w:t>8.1.</w:t>
        </w:r>
        <w:r w:rsidR="00184A8B">
          <w:rPr>
            <w:rFonts w:eastAsiaTheme="minorEastAsia" w:cstheme="minorBidi"/>
            <w:b w:val="0"/>
            <w:bCs w:val="0"/>
            <w:noProof/>
          </w:rPr>
          <w:tab/>
        </w:r>
        <w:r w:rsidR="00184A8B" w:rsidRPr="00D70372">
          <w:rPr>
            <w:rStyle w:val="a4"/>
            <w:noProof/>
          </w:rPr>
          <w:t>Порядок заключения договора</w:t>
        </w:r>
        <w:r w:rsidR="00184A8B">
          <w:rPr>
            <w:noProof/>
            <w:webHidden/>
          </w:rPr>
          <w:tab/>
        </w:r>
        <w:r w:rsidR="00184A8B">
          <w:rPr>
            <w:noProof/>
            <w:webHidden/>
          </w:rPr>
          <w:fldChar w:fldCharType="begin"/>
        </w:r>
        <w:r w:rsidR="00184A8B">
          <w:rPr>
            <w:noProof/>
            <w:webHidden/>
          </w:rPr>
          <w:instrText xml:space="preserve"> PAGEREF _Toc65148094 \h </w:instrText>
        </w:r>
        <w:r w:rsidR="00184A8B">
          <w:rPr>
            <w:noProof/>
            <w:webHidden/>
          </w:rPr>
        </w:r>
        <w:r w:rsidR="00184A8B">
          <w:rPr>
            <w:noProof/>
            <w:webHidden/>
          </w:rPr>
          <w:fldChar w:fldCharType="separate"/>
        </w:r>
        <w:r w:rsidR="00810D93">
          <w:rPr>
            <w:noProof/>
            <w:webHidden/>
          </w:rPr>
          <w:t>19</w:t>
        </w:r>
        <w:r w:rsidR="00184A8B">
          <w:rPr>
            <w:noProof/>
            <w:webHidden/>
          </w:rPr>
          <w:fldChar w:fldCharType="end"/>
        </w:r>
      </w:hyperlink>
    </w:p>
    <w:p w14:paraId="7D06C8EC" w14:textId="28EA26A3" w:rsidR="00184A8B" w:rsidRDefault="00141426">
      <w:pPr>
        <w:pStyle w:val="21"/>
        <w:tabs>
          <w:tab w:val="left" w:pos="960"/>
          <w:tab w:val="right" w:leader="dot" w:pos="10196"/>
        </w:tabs>
        <w:rPr>
          <w:rFonts w:eastAsiaTheme="minorEastAsia" w:cstheme="minorBidi"/>
          <w:b w:val="0"/>
          <w:bCs w:val="0"/>
          <w:noProof/>
        </w:rPr>
      </w:pPr>
      <w:hyperlink w:anchor="_Toc65148095" w:history="1">
        <w:r w:rsidR="00184A8B" w:rsidRPr="00D70372">
          <w:rPr>
            <w:rStyle w:val="a4"/>
            <w:noProof/>
          </w:rPr>
          <w:t>8.2.</w:t>
        </w:r>
        <w:r w:rsidR="00184A8B">
          <w:rPr>
            <w:rFonts w:eastAsiaTheme="minorEastAsia" w:cstheme="minorBidi"/>
            <w:b w:val="0"/>
            <w:bCs w:val="0"/>
            <w:noProof/>
          </w:rPr>
          <w:tab/>
        </w:r>
        <w:r w:rsidR="00184A8B" w:rsidRPr="00D70372">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184A8B">
          <w:rPr>
            <w:noProof/>
            <w:webHidden/>
          </w:rPr>
          <w:tab/>
        </w:r>
        <w:r w:rsidR="00184A8B">
          <w:rPr>
            <w:noProof/>
            <w:webHidden/>
          </w:rPr>
          <w:fldChar w:fldCharType="begin"/>
        </w:r>
        <w:r w:rsidR="00184A8B">
          <w:rPr>
            <w:noProof/>
            <w:webHidden/>
          </w:rPr>
          <w:instrText xml:space="preserve"> PAGEREF _Toc65148095 \h </w:instrText>
        </w:r>
        <w:r w:rsidR="00184A8B">
          <w:rPr>
            <w:noProof/>
            <w:webHidden/>
          </w:rPr>
        </w:r>
        <w:r w:rsidR="00184A8B">
          <w:rPr>
            <w:noProof/>
            <w:webHidden/>
          </w:rPr>
          <w:fldChar w:fldCharType="separate"/>
        </w:r>
        <w:r w:rsidR="00810D93">
          <w:rPr>
            <w:noProof/>
            <w:webHidden/>
          </w:rPr>
          <w:t>20</w:t>
        </w:r>
        <w:r w:rsidR="00184A8B">
          <w:rPr>
            <w:noProof/>
            <w:webHidden/>
          </w:rPr>
          <w:fldChar w:fldCharType="end"/>
        </w:r>
      </w:hyperlink>
    </w:p>
    <w:p w14:paraId="08570438" w14:textId="551E2D62" w:rsidR="00184A8B" w:rsidRDefault="00141426">
      <w:pPr>
        <w:pStyle w:val="21"/>
        <w:tabs>
          <w:tab w:val="left" w:pos="960"/>
          <w:tab w:val="right" w:leader="dot" w:pos="10196"/>
        </w:tabs>
        <w:rPr>
          <w:rFonts w:eastAsiaTheme="minorEastAsia" w:cstheme="minorBidi"/>
          <w:b w:val="0"/>
          <w:bCs w:val="0"/>
          <w:noProof/>
        </w:rPr>
      </w:pPr>
      <w:hyperlink w:anchor="_Toc65148096" w:history="1">
        <w:r w:rsidR="00184A8B" w:rsidRPr="00D70372">
          <w:rPr>
            <w:rStyle w:val="a4"/>
            <w:noProof/>
          </w:rPr>
          <w:t>8.3.</w:t>
        </w:r>
        <w:r w:rsidR="00184A8B">
          <w:rPr>
            <w:rFonts w:eastAsiaTheme="minorEastAsia" w:cstheme="minorBidi"/>
            <w:b w:val="0"/>
            <w:bCs w:val="0"/>
            <w:noProof/>
          </w:rPr>
          <w:tab/>
        </w:r>
        <w:r w:rsidR="00184A8B" w:rsidRPr="00D70372">
          <w:rPr>
            <w:rStyle w:val="a4"/>
            <w:noProof/>
          </w:rPr>
          <w:t>Антидемпинговые меры</w:t>
        </w:r>
        <w:r w:rsidR="00184A8B">
          <w:rPr>
            <w:noProof/>
            <w:webHidden/>
          </w:rPr>
          <w:tab/>
        </w:r>
        <w:r w:rsidR="00184A8B">
          <w:rPr>
            <w:noProof/>
            <w:webHidden/>
          </w:rPr>
          <w:fldChar w:fldCharType="begin"/>
        </w:r>
        <w:r w:rsidR="00184A8B">
          <w:rPr>
            <w:noProof/>
            <w:webHidden/>
          </w:rPr>
          <w:instrText xml:space="preserve"> PAGEREF _Toc65148096 \h </w:instrText>
        </w:r>
        <w:r w:rsidR="00184A8B">
          <w:rPr>
            <w:noProof/>
            <w:webHidden/>
          </w:rPr>
        </w:r>
        <w:r w:rsidR="00184A8B">
          <w:rPr>
            <w:noProof/>
            <w:webHidden/>
          </w:rPr>
          <w:fldChar w:fldCharType="separate"/>
        </w:r>
        <w:r w:rsidR="00810D93">
          <w:rPr>
            <w:noProof/>
            <w:webHidden/>
          </w:rPr>
          <w:t>20</w:t>
        </w:r>
        <w:r w:rsidR="00184A8B">
          <w:rPr>
            <w:noProof/>
            <w:webHidden/>
          </w:rPr>
          <w:fldChar w:fldCharType="end"/>
        </w:r>
      </w:hyperlink>
    </w:p>
    <w:p w14:paraId="0D497CD6" w14:textId="38E62028" w:rsidR="00184A8B" w:rsidRDefault="00141426">
      <w:pPr>
        <w:pStyle w:val="21"/>
        <w:tabs>
          <w:tab w:val="left" w:pos="960"/>
          <w:tab w:val="right" w:leader="dot" w:pos="10196"/>
        </w:tabs>
        <w:rPr>
          <w:rFonts w:eastAsiaTheme="minorEastAsia" w:cstheme="minorBidi"/>
          <w:b w:val="0"/>
          <w:bCs w:val="0"/>
          <w:noProof/>
        </w:rPr>
      </w:pPr>
      <w:hyperlink w:anchor="_Toc65148097" w:history="1">
        <w:r w:rsidR="00184A8B" w:rsidRPr="00D70372">
          <w:rPr>
            <w:rStyle w:val="a4"/>
            <w:noProof/>
          </w:rPr>
          <w:t>8.4.</w:t>
        </w:r>
        <w:r w:rsidR="00184A8B">
          <w:rPr>
            <w:rFonts w:eastAsiaTheme="minorEastAsia" w:cstheme="minorBidi"/>
            <w:b w:val="0"/>
            <w:bCs w:val="0"/>
            <w:noProof/>
          </w:rPr>
          <w:tab/>
        </w:r>
        <w:r w:rsidR="00184A8B" w:rsidRPr="00D70372">
          <w:rPr>
            <w:rStyle w:val="a4"/>
            <w:noProof/>
          </w:rPr>
          <w:t>Обеспечение исполнения договора</w:t>
        </w:r>
        <w:r w:rsidR="00184A8B">
          <w:rPr>
            <w:noProof/>
            <w:webHidden/>
          </w:rPr>
          <w:tab/>
        </w:r>
        <w:r w:rsidR="00184A8B">
          <w:rPr>
            <w:noProof/>
            <w:webHidden/>
          </w:rPr>
          <w:fldChar w:fldCharType="begin"/>
        </w:r>
        <w:r w:rsidR="00184A8B">
          <w:rPr>
            <w:noProof/>
            <w:webHidden/>
          </w:rPr>
          <w:instrText xml:space="preserve"> PAGEREF _Toc65148097 \h </w:instrText>
        </w:r>
        <w:r w:rsidR="00184A8B">
          <w:rPr>
            <w:noProof/>
            <w:webHidden/>
          </w:rPr>
        </w:r>
        <w:r w:rsidR="00184A8B">
          <w:rPr>
            <w:noProof/>
            <w:webHidden/>
          </w:rPr>
          <w:fldChar w:fldCharType="separate"/>
        </w:r>
        <w:r w:rsidR="00810D93">
          <w:rPr>
            <w:noProof/>
            <w:webHidden/>
          </w:rPr>
          <w:t>20</w:t>
        </w:r>
        <w:r w:rsidR="00184A8B">
          <w:rPr>
            <w:noProof/>
            <w:webHidden/>
          </w:rPr>
          <w:fldChar w:fldCharType="end"/>
        </w:r>
      </w:hyperlink>
    </w:p>
    <w:p w14:paraId="5746E2D3" w14:textId="2C72DE4C" w:rsidR="00184A8B" w:rsidRDefault="00141426">
      <w:pPr>
        <w:pStyle w:val="21"/>
        <w:tabs>
          <w:tab w:val="left" w:pos="960"/>
          <w:tab w:val="right" w:leader="dot" w:pos="10196"/>
        </w:tabs>
        <w:rPr>
          <w:rFonts w:eastAsiaTheme="minorEastAsia" w:cstheme="minorBidi"/>
          <w:b w:val="0"/>
          <w:bCs w:val="0"/>
          <w:noProof/>
        </w:rPr>
      </w:pPr>
      <w:hyperlink w:anchor="_Toc65148098" w:history="1">
        <w:r w:rsidR="00184A8B" w:rsidRPr="00D70372">
          <w:rPr>
            <w:rStyle w:val="a4"/>
            <w:noProof/>
          </w:rPr>
          <w:t>8.5.</w:t>
        </w:r>
        <w:r w:rsidR="00184A8B">
          <w:rPr>
            <w:rFonts w:eastAsiaTheme="minorEastAsia" w:cstheme="minorBidi"/>
            <w:b w:val="0"/>
            <w:bCs w:val="0"/>
            <w:noProof/>
          </w:rPr>
          <w:tab/>
        </w:r>
        <w:r w:rsidR="00184A8B" w:rsidRPr="00D70372">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184A8B">
          <w:rPr>
            <w:noProof/>
            <w:webHidden/>
          </w:rPr>
          <w:tab/>
        </w:r>
        <w:r w:rsidR="00184A8B">
          <w:rPr>
            <w:noProof/>
            <w:webHidden/>
          </w:rPr>
          <w:fldChar w:fldCharType="begin"/>
        </w:r>
        <w:r w:rsidR="00184A8B">
          <w:rPr>
            <w:noProof/>
            <w:webHidden/>
          </w:rPr>
          <w:instrText xml:space="preserve"> PAGEREF _Toc65148098 \h </w:instrText>
        </w:r>
        <w:r w:rsidR="00184A8B">
          <w:rPr>
            <w:noProof/>
            <w:webHidden/>
          </w:rPr>
        </w:r>
        <w:r w:rsidR="00184A8B">
          <w:rPr>
            <w:noProof/>
            <w:webHidden/>
          </w:rPr>
          <w:fldChar w:fldCharType="separate"/>
        </w:r>
        <w:r w:rsidR="00810D93">
          <w:rPr>
            <w:noProof/>
            <w:webHidden/>
          </w:rPr>
          <w:t>22</w:t>
        </w:r>
        <w:r w:rsidR="00184A8B">
          <w:rPr>
            <w:noProof/>
            <w:webHidden/>
          </w:rPr>
          <w:fldChar w:fldCharType="end"/>
        </w:r>
      </w:hyperlink>
    </w:p>
    <w:p w14:paraId="5578A49F" w14:textId="5DC675DA" w:rsidR="00184A8B" w:rsidRDefault="00141426">
      <w:pPr>
        <w:pStyle w:val="21"/>
        <w:tabs>
          <w:tab w:val="left" w:pos="960"/>
          <w:tab w:val="right" w:leader="dot" w:pos="10196"/>
        </w:tabs>
        <w:rPr>
          <w:rFonts w:eastAsiaTheme="minorEastAsia" w:cstheme="minorBidi"/>
          <w:b w:val="0"/>
          <w:bCs w:val="0"/>
          <w:noProof/>
        </w:rPr>
      </w:pPr>
      <w:hyperlink w:anchor="_Toc65148099" w:history="1">
        <w:r w:rsidR="00184A8B" w:rsidRPr="00D70372">
          <w:rPr>
            <w:rStyle w:val="a4"/>
            <w:rFonts w:eastAsia="Calibri"/>
            <w:noProof/>
            <w:lang w:eastAsia="en-US"/>
          </w:rPr>
          <w:t>8.6.</w:t>
        </w:r>
        <w:r w:rsidR="00184A8B">
          <w:rPr>
            <w:rFonts w:eastAsiaTheme="minorEastAsia" w:cstheme="minorBidi"/>
            <w:b w:val="0"/>
            <w:bCs w:val="0"/>
            <w:noProof/>
          </w:rPr>
          <w:tab/>
        </w:r>
        <w:r w:rsidR="00184A8B" w:rsidRPr="00D70372">
          <w:rPr>
            <w:rStyle w:val="a4"/>
            <w:noProof/>
          </w:rPr>
          <w:t>Каналы связи, по которым можно сообщить о фактах злоупотребления при проведении закупки</w:t>
        </w:r>
        <w:r w:rsidR="00184A8B">
          <w:rPr>
            <w:noProof/>
            <w:webHidden/>
          </w:rPr>
          <w:tab/>
        </w:r>
        <w:r w:rsidR="00184A8B">
          <w:rPr>
            <w:noProof/>
            <w:webHidden/>
          </w:rPr>
          <w:fldChar w:fldCharType="begin"/>
        </w:r>
        <w:r w:rsidR="00184A8B">
          <w:rPr>
            <w:noProof/>
            <w:webHidden/>
          </w:rPr>
          <w:instrText xml:space="preserve"> PAGEREF _Toc65148099 \h </w:instrText>
        </w:r>
        <w:r w:rsidR="00184A8B">
          <w:rPr>
            <w:noProof/>
            <w:webHidden/>
          </w:rPr>
        </w:r>
        <w:r w:rsidR="00184A8B">
          <w:rPr>
            <w:noProof/>
            <w:webHidden/>
          </w:rPr>
          <w:fldChar w:fldCharType="separate"/>
        </w:r>
        <w:r w:rsidR="00810D93">
          <w:rPr>
            <w:noProof/>
            <w:webHidden/>
          </w:rPr>
          <w:t>22</w:t>
        </w:r>
        <w:r w:rsidR="00184A8B">
          <w:rPr>
            <w:noProof/>
            <w:webHidden/>
          </w:rPr>
          <w:fldChar w:fldCharType="end"/>
        </w:r>
      </w:hyperlink>
    </w:p>
    <w:p w14:paraId="10505E27" w14:textId="2CAAD764" w:rsidR="00184A8B" w:rsidRDefault="00141426">
      <w:pPr>
        <w:pStyle w:val="12"/>
        <w:tabs>
          <w:tab w:val="right" w:leader="dot" w:pos="10196"/>
        </w:tabs>
        <w:rPr>
          <w:rFonts w:eastAsiaTheme="minorEastAsia" w:cstheme="minorBidi"/>
          <w:b w:val="0"/>
          <w:bCs w:val="0"/>
          <w:i w:val="0"/>
          <w:iCs w:val="0"/>
          <w:noProof/>
          <w:sz w:val="22"/>
          <w:szCs w:val="22"/>
        </w:rPr>
      </w:pPr>
      <w:hyperlink w:anchor="_Toc65148100" w:history="1">
        <w:r w:rsidR="00184A8B" w:rsidRPr="00D70372">
          <w:rPr>
            <w:rStyle w:val="a4"/>
            <w:rFonts w:ascii="Times New Roman" w:eastAsia="MS Mincho" w:hAnsi="Times New Roman"/>
            <w:noProof/>
            <w:kern w:val="32"/>
            <w:lang w:val="x-none" w:eastAsia="x-none"/>
          </w:rPr>
          <w:t xml:space="preserve">РАЗДЕЛ II. </w:t>
        </w:r>
        <w:r w:rsidR="00184A8B" w:rsidRPr="00D70372">
          <w:rPr>
            <w:rStyle w:val="a4"/>
            <w:rFonts w:ascii="Times New Roman" w:eastAsia="MS Mincho" w:hAnsi="Times New Roman"/>
            <w:noProof/>
            <w:kern w:val="32"/>
            <w:lang w:eastAsia="x-none"/>
          </w:rPr>
          <w:t>ИНФОРМАЦИОННАЯ КАРТА</w:t>
        </w:r>
        <w:r w:rsidR="00184A8B">
          <w:rPr>
            <w:noProof/>
            <w:webHidden/>
          </w:rPr>
          <w:tab/>
        </w:r>
        <w:r w:rsidR="00184A8B">
          <w:rPr>
            <w:noProof/>
            <w:webHidden/>
          </w:rPr>
          <w:fldChar w:fldCharType="begin"/>
        </w:r>
        <w:r w:rsidR="00184A8B">
          <w:rPr>
            <w:noProof/>
            <w:webHidden/>
          </w:rPr>
          <w:instrText xml:space="preserve"> PAGEREF _Toc65148100 \h </w:instrText>
        </w:r>
        <w:r w:rsidR="00184A8B">
          <w:rPr>
            <w:noProof/>
            <w:webHidden/>
          </w:rPr>
        </w:r>
        <w:r w:rsidR="00184A8B">
          <w:rPr>
            <w:noProof/>
            <w:webHidden/>
          </w:rPr>
          <w:fldChar w:fldCharType="separate"/>
        </w:r>
        <w:r w:rsidR="00810D93">
          <w:rPr>
            <w:noProof/>
            <w:webHidden/>
          </w:rPr>
          <w:t>23</w:t>
        </w:r>
        <w:r w:rsidR="00184A8B">
          <w:rPr>
            <w:noProof/>
            <w:webHidden/>
          </w:rPr>
          <w:fldChar w:fldCharType="end"/>
        </w:r>
      </w:hyperlink>
    </w:p>
    <w:p w14:paraId="7638B157" w14:textId="30172436" w:rsidR="00184A8B" w:rsidRDefault="00141426">
      <w:pPr>
        <w:pStyle w:val="12"/>
        <w:tabs>
          <w:tab w:val="right" w:leader="dot" w:pos="10196"/>
        </w:tabs>
        <w:rPr>
          <w:rFonts w:eastAsiaTheme="minorEastAsia" w:cstheme="minorBidi"/>
          <w:b w:val="0"/>
          <w:bCs w:val="0"/>
          <w:i w:val="0"/>
          <w:iCs w:val="0"/>
          <w:noProof/>
          <w:sz w:val="22"/>
          <w:szCs w:val="22"/>
        </w:rPr>
      </w:pPr>
      <w:hyperlink w:anchor="_Toc65148101" w:history="1">
        <w:r w:rsidR="00184A8B" w:rsidRPr="00D70372">
          <w:rPr>
            <w:rStyle w:val="a4"/>
            <w:rFonts w:ascii="Times New Roman" w:eastAsia="MS Mincho" w:hAnsi="Times New Roman"/>
            <w:noProof/>
            <w:kern w:val="32"/>
            <w:lang w:val="x-none" w:eastAsia="x-none"/>
          </w:rPr>
          <w:t>РАЗДЕЛ III. ФОРМЫ ДЛЯ ЗАПОЛНЕНИЯ УЧАСТНИКАМИ ЗАКУПКИ</w:t>
        </w:r>
        <w:r w:rsidR="00184A8B">
          <w:rPr>
            <w:noProof/>
            <w:webHidden/>
          </w:rPr>
          <w:tab/>
        </w:r>
        <w:r w:rsidR="00184A8B">
          <w:rPr>
            <w:noProof/>
            <w:webHidden/>
          </w:rPr>
          <w:fldChar w:fldCharType="begin"/>
        </w:r>
        <w:r w:rsidR="00184A8B">
          <w:rPr>
            <w:noProof/>
            <w:webHidden/>
          </w:rPr>
          <w:instrText xml:space="preserve"> PAGEREF _Toc65148101 \h </w:instrText>
        </w:r>
        <w:r w:rsidR="00184A8B">
          <w:rPr>
            <w:noProof/>
            <w:webHidden/>
          </w:rPr>
        </w:r>
        <w:r w:rsidR="00184A8B">
          <w:rPr>
            <w:noProof/>
            <w:webHidden/>
          </w:rPr>
          <w:fldChar w:fldCharType="separate"/>
        </w:r>
        <w:r w:rsidR="00810D93">
          <w:rPr>
            <w:noProof/>
            <w:webHidden/>
          </w:rPr>
          <w:t>30</w:t>
        </w:r>
        <w:r w:rsidR="00184A8B">
          <w:rPr>
            <w:noProof/>
            <w:webHidden/>
          </w:rPr>
          <w:fldChar w:fldCharType="end"/>
        </w:r>
      </w:hyperlink>
    </w:p>
    <w:p w14:paraId="77F85921" w14:textId="3E8D4A37" w:rsidR="00184A8B" w:rsidRDefault="00141426">
      <w:pPr>
        <w:pStyle w:val="12"/>
        <w:tabs>
          <w:tab w:val="right" w:leader="dot" w:pos="10196"/>
        </w:tabs>
        <w:rPr>
          <w:rFonts w:eastAsiaTheme="minorEastAsia" w:cstheme="minorBidi"/>
          <w:b w:val="0"/>
          <w:bCs w:val="0"/>
          <w:i w:val="0"/>
          <w:iCs w:val="0"/>
          <w:noProof/>
          <w:sz w:val="22"/>
          <w:szCs w:val="22"/>
        </w:rPr>
      </w:pPr>
      <w:hyperlink w:anchor="_Toc65148102" w:history="1">
        <w:r w:rsidR="00184A8B" w:rsidRPr="00D70372">
          <w:rPr>
            <w:rStyle w:val="a4"/>
            <w:rFonts w:ascii="Times New Roman" w:eastAsia="MS Mincho" w:hAnsi="Times New Roman"/>
            <w:noProof/>
            <w:kern w:val="32"/>
            <w:lang w:val="x-none" w:eastAsia="x-none"/>
          </w:rPr>
          <w:t xml:space="preserve">Форма 1 </w:t>
        </w:r>
        <w:r w:rsidR="00184A8B" w:rsidRPr="00D70372">
          <w:rPr>
            <w:rStyle w:val="a4"/>
            <w:rFonts w:ascii="Times New Roman" w:eastAsia="MS Mincho" w:hAnsi="Times New Roman"/>
            <w:noProof/>
            <w:kern w:val="32"/>
            <w:lang w:eastAsia="x-none"/>
          </w:rPr>
          <w:t>З</w:t>
        </w:r>
        <w:r w:rsidR="00184A8B" w:rsidRPr="00D70372">
          <w:rPr>
            <w:rStyle w:val="a4"/>
            <w:rFonts w:ascii="Times New Roman" w:eastAsia="MS Mincho" w:hAnsi="Times New Roman"/>
            <w:noProof/>
            <w:kern w:val="32"/>
            <w:lang w:val="x-none" w:eastAsia="x-none"/>
          </w:rPr>
          <w:t xml:space="preserve">АЯВКА НА УЧАСТИЕ В </w:t>
        </w:r>
        <w:r w:rsidR="00184A8B" w:rsidRPr="00D70372">
          <w:rPr>
            <w:rStyle w:val="a4"/>
            <w:rFonts w:ascii="Times New Roman" w:eastAsia="MS Mincho" w:hAnsi="Times New Roman"/>
            <w:noProof/>
            <w:kern w:val="32"/>
            <w:lang w:eastAsia="x-none"/>
          </w:rPr>
          <w:t>ЗАКУПКЕ</w:t>
        </w:r>
        <w:r w:rsidR="00184A8B">
          <w:rPr>
            <w:noProof/>
            <w:webHidden/>
          </w:rPr>
          <w:tab/>
        </w:r>
        <w:r w:rsidR="00184A8B">
          <w:rPr>
            <w:noProof/>
            <w:webHidden/>
          </w:rPr>
          <w:fldChar w:fldCharType="begin"/>
        </w:r>
        <w:r w:rsidR="00184A8B">
          <w:rPr>
            <w:noProof/>
            <w:webHidden/>
          </w:rPr>
          <w:instrText xml:space="preserve"> PAGEREF _Toc65148102 \h </w:instrText>
        </w:r>
        <w:r w:rsidR="00184A8B">
          <w:rPr>
            <w:noProof/>
            <w:webHidden/>
          </w:rPr>
        </w:r>
        <w:r w:rsidR="00184A8B">
          <w:rPr>
            <w:noProof/>
            <w:webHidden/>
          </w:rPr>
          <w:fldChar w:fldCharType="separate"/>
        </w:r>
        <w:r w:rsidR="00810D93">
          <w:rPr>
            <w:noProof/>
            <w:webHidden/>
          </w:rPr>
          <w:t>30</w:t>
        </w:r>
        <w:r w:rsidR="00184A8B">
          <w:rPr>
            <w:noProof/>
            <w:webHidden/>
          </w:rPr>
          <w:fldChar w:fldCharType="end"/>
        </w:r>
      </w:hyperlink>
    </w:p>
    <w:p w14:paraId="0D803104" w14:textId="347DA53A" w:rsidR="00184A8B" w:rsidRDefault="00141426">
      <w:pPr>
        <w:pStyle w:val="12"/>
        <w:tabs>
          <w:tab w:val="right" w:leader="dot" w:pos="10196"/>
        </w:tabs>
        <w:rPr>
          <w:rFonts w:eastAsiaTheme="minorEastAsia" w:cstheme="minorBidi"/>
          <w:b w:val="0"/>
          <w:bCs w:val="0"/>
          <w:i w:val="0"/>
          <w:iCs w:val="0"/>
          <w:noProof/>
          <w:sz w:val="22"/>
          <w:szCs w:val="22"/>
        </w:rPr>
      </w:pPr>
      <w:hyperlink w:anchor="_Toc65148103" w:history="1">
        <w:r w:rsidR="00184A8B" w:rsidRPr="00D70372">
          <w:rPr>
            <w:rStyle w:val="a4"/>
            <w:rFonts w:ascii="Times New Roman" w:eastAsia="MS Mincho" w:hAnsi="Times New Roman"/>
            <w:noProof/>
            <w:kern w:val="32"/>
            <w:lang w:val="x-none" w:eastAsia="x-none"/>
          </w:rPr>
          <w:t xml:space="preserve">Форма 2 АНКЕТА УЧАСТНИКА </w:t>
        </w:r>
        <w:r w:rsidR="00184A8B" w:rsidRPr="00D70372">
          <w:rPr>
            <w:rStyle w:val="a4"/>
            <w:rFonts w:ascii="Times New Roman" w:eastAsia="MS Mincho" w:hAnsi="Times New Roman"/>
            <w:noProof/>
            <w:kern w:val="32"/>
            <w:lang w:eastAsia="x-none"/>
          </w:rPr>
          <w:t>ЗАПРОСА КОТИРОВОК</w:t>
        </w:r>
        <w:r w:rsidR="00184A8B">
          <w:rPr>
            <w:noProof/>
            <w:webHidden/>
          </w:rPr>
          <w:tab/>
        </w:r>
        <w:r w:rsidR="00184A8B">
          <w:rPr>
            <w:noProof/>
            <w:webHidden/>
          </w:rPr>
          <w:fldChar w:fldCharType="begin"/>
        </w:r>
        <w:r w:rsidR="00184A8B">
          <w:rPr>
            <w:noProof/>
            <w:webHidden/>
          </w:rPr>
          <w:instrText xml:space="preserve"> PAGEREF _Toc65148103 \h </w:instrText>
        </w:r>
        <w:r w:rsidR="00184A8B">
          <w:rPr>
            <w:noProof/>
            <w:webHidden/>
          </w:rPr>
        </w:r>
        <w:r w:rsidR="00184A8B">
          <w:rPr>
            <w:noProof/>
            <w:webHidden/>
          </w:rPr>
          <w:fldChar w:fldCharType="separate"/>
        </w:r>
        <w:r w:rsidR="00810D93">
          <w:rPr>
            <w:noProof/>
            <w:webHidden/>
          </w:rPr>
          <w:t>33</w:t>
        </w:r>
        <w:r w:rsidR="00184A8B">
          <w:rPr>
            <w:noProof/>
            <w:webHidden/>
          </w:rPr>
          <w:fldChar w:fldCharType="end"/>
        </w:r>
      </w:hyperlink>
    </w:p>
    <w:p w14:paraId="09E51AD5" w14:textId="35AC3136" w:rsidR="00184A8B" w:rsidRDefault="00141426">
      <w:pPr>
        <w:pStyle w:val="12"/>
        <w:tabs>
          <w:tab w:val="right" w:leader="dot" w:pos="10196"/>
        </w:tabs>
        <w:rPr>
          <w:rFonts w:eastAsiaTheme="minorEastAsia" w:cstheme="minorBidi"/>
          <w:b w:val="0"/>
          <w:bCs w:val="0"/>
          <w:i w:val="0"/>
          <w:iCs w:val="0"/>
          <w:noProof/>
          <w:sz w:val="22"/>
          <w:szCs w:val="22"/>
        </w:rPr>
      </w:pPr>
      <w:hyperlink w:anchor="_Toc65148104" w:history="1">
        <w:r w:rsidR="00184A8B" w:rsidRPr="00D70372">
          <w:rPr>
            <w:rStyle w:val="a4"/>
            <w:rFonts w:ascii="Times New Roman" w:eastAsia="MS Mincho" w:hAnsi="Times New Roman"/>
            <w:noProof/>
            <w:kern w:val="32"/>
            <w:lang w:val="x-none" w:eastAsia="x-none"/>
          </w:rPr>
          <w:t xml:space="preserve">Форма 3 </w:t>
        </w:r>
        <w:r w:rsidR="00184A8B" w:rsidRPr="00D70372">
          <w:rPr>
            <w:rStyle w:val="a4"/>
            <w:rFonts w:ascii="Times New Roman" w:eastAsia="MS Mincho" w:hAnsi="Times New Roman"/>
            <w:noProof/>
            <w:kern w:val="32"/>
            <w:lang w:eastAsia="x-none"/>
          </w:rPr>
          <w:t>ТЕХНИЧЕСКОЕ</w:t>
        </w:r>
        <w:r w:rsidR="00184A8B" w:rsidRPr="00D70372">
          <w:rPr>
            <w:rStyle w:val="a4"/>
            <w:rFonts w:ascii="Times New Roman" w:eastAsia="MS Mincho" w:hAnsi="Times New Roman"/>
            <w:noProof/>
            <w:kern w:val="32"/>
            <w:lang w:val="x-none" w:eastAsia="x-none"/>
          </w:rPr>
          <w:t xml:space="preserve"> ПРЕДЛОЖЕНИЕ</w:t>
        </w:r>
        <w:r w:rsidR="00184A8B">
          <w:rPr>
            <w:noProof/>
            <w:webHidden/>
          </w:rPr>
          <w:tab/>
        </w:r>
        <w:r w:rsidR="00184A8B">
          <w:rPr>
            <w:noProof/>
            <w:webHidden/>
          </w:rPr>
          <w:fldChar w:fldCharType="begin"/>
        </w:r>
        <w:r w:rsidR="00184A8B">
          <w:rPr>
            <w:noProof/>
            <w:webHidden/>
          </w:rPr>
          <w:instrText xml:space="preserve"> PAGEREF _Toc65148104 \h </w:instrText>
        </w:r>
        <w:r w:rsidR="00184A8B">
          <w:rPr>
            <w:noProof/>
            <w:webHidden/>
          </w:rPr>
        </w:r>
        <w:r w:rsidR="00184A8B">
          <w:rPr>
            <w:noProof/>
            <w:webHidden/>
          </w:rPr>
          <w:fldChar w:fldCharType="separate"/>
        </w:r>
        <w:r w:rsidR="00810D93">
          <w:rPr>
            <w:noProof/>
            <w:webHidden/>
          </w:rPr>
          <w:t>35</w:t>
        </w:r>
        <w:r w:rsidR="00184A8B">
          <w:rPr>
            <w:noProof/>
            <w:webHidden/>
          </w:rPr>
          <w:fldChar w:fldCharType="end"/>
        </w:r>
      </w:hyperlink>
    </w:p>
    <w:p w14:paraId="35430F95" w14:textId="5DC8E3BD" w:rsidR="00184A8B" w:rsidRDefault="00141426">
      <w:pPr>
        <w:pStyle w:val="12"/>
        <w:tabs>
          <w:tab w:val="right" w:leader="dot" w:pos="10196"/>
        </w:tabs>
        <w:rPr>
          <w:rFonts w:eastAsiaTheme="minorEastAsia" w:cstheme="minorBidi"/>
          <w:b w:val="0"/>
          <w:bCs w:val="0"/>
          <w:i w:val="0"/>
          <w:iCs w:val="0"/>
          <w:noProof/>
          <w:sz w:val="22"/>
          <w:szCs w:val="22"/>
        </w:rPr>
      </w:pPr>
      <w:hyperlink w:anchor="_Toc65148105" w:history="1">
        <w:r w:rsidR="00184A8B" w:rsidRPr="00D70372">
          <w:rPr>
            <w:rStyle w:val="a4"/>
            <w:rFonts w:ascii="Times New Roman" w:eastAsia="MS Mincho" w:hAnsi="Times New Roman"/>
            <w:noProof/>
            <w:kern w:val="32"/>
            <w:lang w:val="x-none" w:eastAsia="x-none"/>
          </w:rPr>
          <w:t xml:space="preserve">Форма 4 РЕКОМЕНДУЕМАЯ ФОРМА ЗАПРОСА РАЗЪЯСНЕНИЙ </w:t>
        </w:r>
        <w:r w:rsidR="00184A8B" w:rsidRPr="00D70372">
          <w:rPr>
            <w:rStyle w:val="a4"/>
            <w:rFonts w:ascii="Times New Roman" w:eastAsia="MS Mincho" w:hAnsi="Times New Roman"/>
            <w:noProof/>
            <w:kern w:val="32"/>
            <w:lang w:eastAsia="x-none"/>
          </w:rPr>
          <w:t>ИЗВЕЩЕНИЯ</w:t>
        </w:r>
        <w:r w:rsidR="00184A8B" w:rsidRPr="00D70372">
          <w:rPr>
            <w:rStyle w:val="a4"/>
            <w:rFonts w:ascii="Times New Roman" w:eastAsia="MS Mincho" w:hAnsi="Times New Roman"/>
            <w:noProof/>
            <w:kern w:val="32"/>
            <w:lang w:val="x-none" w:eastAsia="x-none"/>
          </w:rPr>
          <w:t xml:space="preserve"> О ЗАКУПКЕ</w:t>
        </w:r>
        <w:r w:rsidR="00184A8B">
          <w:rPr>
            <w:noProof/>
            <w:webHidden/>
          </w:rPr>
          <w:tab/>
        </w:r>
        <w:r w:rsidR="00184A8B">
          <w:rPr>
            <w:noProof/>
            <w:webHidden/>
          </w:rPr>
          <w:fldChar w:fldCharType="begin"/>
        </w:r>
        <w:r w:rsidR="00184A8B">
          <w:rPr>
            <w:noProof/>
            <w:webHidden/>
          </w:rPr>
          <w:instrText xml:space="preserve"> PAGEREF _Toc65148105 \h </w:instrText>
        </w:r>
        <w:r w:rsidR="00184A8B">
          <w:rPr>
            <w:noProof/>
            <w:webHidden/>
          </w:rPr>
        </w:r>
        <w:r w:rsidR="00184A8B">
          <w:rPr>
            <w:noProof/>
            <w:webHidden/>
          </w:rPr>
          <w:fldChar w:fldCharType="separate"/>
        </w:r>
        <w:r w:rsidR="00810D93">
          <w:rPr>
            <w:noProof/>
            <w:webHidden/>
          </w:rPr>
          <w:t>37</w:t>
        </w:r>
        <w:r w:rsidR="00184A8B">
          <w:rPr>
            <w:noProof/>
            <w:webHidden/>
          </w:rPr>
          <w:fldChar w:fldCharType="end"/>
        </w:r>
      </w:hyperlink>
    </w:p>
    <w:p w14:paraId="68B9956D" w14:textId="67F9341F" w:rsidR="00184A8B" w:rsidRDefault="00141426">
      <w:pPr>
        <w:pStyle w:val="12"/>
        <w:tabs>
          <w:tab w:val="right" w:leader="dot" w:pos="10196"/>
        </w:tabs>
        <w:rPr>
          <w:rFonts w:eastAsiaTheme="minorEastAsia" w:cstheme="minorBidi"/>
          <w:b w:val="0"/>
          <w:bCs w:val="0"/>
          <w:i w:val="0"/>
          <w:iCs w:val="0"/>
          <w:noProof/>
          <w:sz w:val="22"/>
          <w:szCs w:val="22"/>
        </w:rPr>
      </w:pPr>
      <w:hyperlink w:anchor="_Toc65148106" w:history="1">
        <w:r w:rsidR="00184A8B" w:rsidRPr="00D70372">
          <w:rPr>
            <w:rStyle w:val="a4"/>
            <w:rFonts w:ascii="Times New Roman" w:eastAsia="MS Mincho" w:hAnsi="Times New Roman"/>
            <w:noProof/>
            <w:kern w:val="32"/>
            <w:lang w:val="x-none" w:eastAsia="x-none"/>
          </w:rPr>
          <w:t xml:space="preserve">Форма </w:t>
        </w:r>
        <w:r w:rsidR="00184A8B" w:rsidRPr="00D70372">
          <w:rPr>
            <w:rStyle w:val="a4"/>
            <w:rFonts w:ascii="Times New Roman" w:eastAsia="MS Mincho" w:hAnsi="Times New Roman"/>
            <w:noProof/>
            <w:kern w:val="32"/>
            <w:lang w:eastAsia="x-none"/>
          </w:rPr>
          <w:t>5</w:t>
        </w:r>
        <w:r w:rsidR="00184A8B" w:rsidRPr="00D70372">
          <w:rPr>
            <w:rStyle w:val="a4"/>
            <w:rFonts w:ascii="Times New Roman" w:eastAsia="MS Mincho" w:hAnsi="Times New Roman"/>
            <w:noProof/>
            <w:kern w:val="32"/>
            <w:lang w:val="x-none" w:eastAsia="x-none"/>
          </w:rPr>
          <w:t xml:space="preserve"> </w:t>
        </w:r>
        <w:r w:rsidR="00184A8B" w:rsidRPr="00D70372">
          <w:rPr>
            <w:rStyle w:val="a4"/>
            <w:rFonts w:ascii="Times New Roman" w:eastAsia="MS Mincho" w:hAnsi="Times New Roman"/>
            <w:noProof/>
            <w:kern w:val="32"/>
            <w:lang w:eastAsia="x-none"/>
          </w:rPr>
          <w:t>ЦЕНОВОЕ</w:t>
        </w:r>
        <w:r w:rsidR="00184A8B" w:rsidRPr="00D70372">
          <w:rPr>
            <w:rStyle w:val="a4"/>
            <w:rFonts w:ascii="Times New Roman" w:eastAsia="MS Mincho" w:hAnsi="Times New Roman"/>
            <w:noProof/>
            <w:kern w:val="32"/>
            <w:lang w:val="x-none" w:eastAsia="x-none"/>
          </w:rPr>
          <w:t xml:space="preserve"> ПРЕДЛОЖЕНИЕ</w:t>
        </w:r>
        <w:r w:rsidR="00184A8B">
          <w:rPr>
            <w:noProof/>
            <w:webHidden/>
          </w:rPr>
          <w:tab/>
        </w:r>
        <w:r w:rsidR="00184A8B">
          <w:rPr>
            <w:noProof/>
            <w:webHidden/>
          </w:rPr>
          <w:fldChar w:fldCharType="begin"/>
        </w:r>
        <w:r w:rsidR="00184A8B">
          <w:rPr>
            <w:noProof/>
            <w:webHidden/>
          </w:rPr>
          <w:instrText xml:space="preserve"> PAGEREF _Toc65148106 \h </w:instrText>
        </w:r>
        <w:r w:rsidR="00184A8B">
          <w:rPr>
            <w:noProof/>
            <w:webHidden/>
          </w:rPr>
        </w:r>
        <w:r w:rsidR="00184A8B">
          <w:rPr>
            <w:noProof/>
            <w:webHidden/>
          </w:rPr>
          <w:fldChar w:fldCharType="separate"/>
        </w:r>
        <w:r w:rsidR="00810D93">
          <w:rPr>
            <w:noProof/>
            <w:webHidden/>
          </w:rPr>
          <w:t>38</w:t>
        </w:r>
        <w:r w:rsidR="00184A8B">
          <w:rPr>
            <w:noProof/>
            <w:webHidden/>
          </w:rPr>
          <w:fldChar w:fldCharType="end"/>
        </w:r>
      </w:hyperlink>
    </w:p>
    <w:p w14:paraId="32A66FAF" w14:textId="786133EB" w:rsidR="00184A8B" w:rsidRDefault="00141426">
      <w:pPr>
        <w:pStyle w:val="12"/>
        <w:tabs>
          <w:tab w:val="right" w:leader="dot" w:pos="10196"/>
        </w:tabs>
        <w:rPr>
          <w:rFonts w:eastAsiaTheme="minorEastAsia" w:cstheme="minorBidi"/>
          <w:b w:val="0"/>
          <w:bCs w:val="0"/>
          <w:i w:val="0"/>
          <w:iCs w:val="0"/>
          <w:noProof/>
          <w:sz w:val="22"/>
          <w:szCs w:val="22"/>
        </w:rPr>
      </w:pPr>
      <w:hyperlink w:anchor="_Toc65148107" w:history="1">
        <w:r w:rsidR="00184A8B" w:rsidRPr="00D70372">
          <w:rPr>
            <w:rStyle w:val="a4"/>
            <w:rFonts w:ascii="Times New Roman" w:eastAsia="MS Mincho" w:hAnsi="Times New Roman"/>
            <w:noProof/>
            <w:kern w:val="32"/>
            <w:lang w:val="x-none" w:eastAsia="x-none"/>
          </w:rPr>
          <w:t xml:space="preserve">РАЗДЕЛ IV. </w:t>
        </w:r>
        <w:r w:rsidR="00184A8B" w:rsidRPr="00D70372">
          <w:rPr>
            <w:rStyle w:val="a4"/>
            <w:rFonts w:ascii="Times New Roman" w:eastAsia="MS Mincho" w:hAnsi="Times New Roman"/>
            <w:noProof/>
            <w:kern w:val="32"/>
            <w:lang w:eastAsia="x-none"/>
          </w:rPr>
          <w:t>ТЕХНИЧЕСКОЕ ЗАДАНИЕ</w:t>
        </w:r>
        <w:r w:rsidR="00184A8B">
          <w:rPr>
            <w:noProof/>
            <w:webHidden/>
          </w:rPr>
          <w:tab/>
        </w:r>
        <w:r w:rsidR="00184A8B">
          <w:rPr>
            <w:noProof/>
            <w:webHidden/>
          </w:rPr>
          <w:fldChar w:fldCharType="begin"/>
        </w:r>
        <w:r w:rsidR="00184A8B">
          <w:rPr>
            <w:noProof/>
            <w:webHidden/>
          </w:rPr>
          <w:instrText xml:space="preserve"> PAGEREF _Toc65148107 \h </w:instrText>
        </w:r>
        <w:r w:rsidR="00184A8B">
          <w:rPr>
            <w:noProof/>
            <w:webHidden/>
          </w:rPr>
        </w:r>
        <w:r w:rsidR="00184A8B">
          <w:rPr>
            <w:noProof/>
            <w:webHidden/>
          </w:rPr>
          <w:fldChar w:fldCharType="separate"/>
        </w:r>
        <w:r w:rsidR="00810D93">
          <w:rPr>
            <w:noProof/>
            <w:webHidden/>
          </w:rPr>
          <w:t>39</w:t>
        </w:r>
        <w:r w:rsidR="00184A8B">
          <w:rPr>
            <w:noProof/>
            <w:webHidden/>
          </w:rPr>
          <w:fldChar w:fldCharType="end"/>
        </w:r>
      </w:hyperlink>
    </w:p>
    <w:p w14:paraId="3617546E" w14:textId="75C3766D" w:rsidR="00184A8B" w:rsidRDefault="00141426">
      <w:pPr>
        <w:pStyle w:val="12"/>
        <w:tabs>
          <w:tab w:val="right" w:leader="dot" w:pos="10196"/>
        </w:tabs>
        <w:rPr>
          <w:rFonts w:eastAsiaTheme="minorEastAsia" w:cstheme="minorBidi"/>
          <w:b w:val="0"/>
          <w:bCs w:val="0"/>
          <w:i w:val="0"/>
          <w:iCs w:val="0"/>
          <w:noProof/>
          <w:sz w:val="22"/>
          <w:szCs w:val="22"/>
        </w:rPr>
      </w:pPr>
      <w:hyperlink w:anchor="_Toc65148108" w:history="1">
        <w:r w:rsidR="00184A8B" w:rsidRPr="00D70372">
          <w:rPr>
            <w:rStyle w:val="a4"/>
            <w:rFonts w:eastAsia="MS Mincho"/>
            <w:noProof/>
            <w:kern w:val="32"/>
            <w:lang w:eastAsia="x-none"/>
          </w:rPr>
          <w:t>Спецификация представлена в отдельном файле «ТЗ – Спецификация».</w:t>
        </w:r>
        <w:r w:rsidR="00184A8B">
          <w:rPr>
            <w:noProof/>
            <w:webHidden/>
          </w:rPr>
          <w:tab/>
        </w:r>
        <w:r w:rsidR="00184A8B">
          <w:rPr>
            <w:noProof/>
            <w:webHidden/>
          </w:rPr>
          <w:fldChar w:fldCharType="begin"/>
        </w:r>
        <w:r w:rsidR="00184A8B">
          <w:rPr>
            <w:noProof/>
            <w:webHidden/>
          </w:rPr>
          <w:instrText xml:space="preserve"> PAGEREF _Toc65148108 \h </w:instrText>
        </w:r>
        <w:r w:rsidR="00184A8B">
          <w:rPr>
            <w:noProof/>
            <w:webHidden/>
          </w:rPr>
        </w:r>
        <w:r w:rsidR="00184A8B">
          <w:rPr>
            <w:noProof/>
            <w:webHidden/>
          </w:rPr>
          <w:fldChar w:fldCharType="separate"/>
        </w:r>
        <w:r w:rsidR="00810D93">
          <w:rPr>
            <w:noProof/>
            <w:webHidden/>
          </w:rPr>
          <w:t>47</w:t>
        </w:r>
        <w:r w:rsidR="00184A8B">
          <w:rPr>
            <w:noProof/>
            <w:webHidden/>
          </w:rPr>
          <w:fldChar w:fldCharType="end"/>
        </w:r>
      </w:hyperlink>
    </w:p>
    <w:p w14:paraId="380EE138" w14:textId="1B2FD204" w:rsidR="00184A8B" w:rsidRDefault="00141426">
      <w:pPr>
        <w:pStyle w:val="12"/>
        <w:tabs>
          <w:tab w:val="right" w:leader="dot" w:pos="10196"/>
        </w:tabs>
        <w:rPr>
          <w:rFonts w:eastAsiaTheme="minorEastAsia" w:cstheme="minorBidi"/>
          <w:b w:val="0"/>
          <w:bCs w:val="0"/>
          <w:i w:val="0"/>
          <w:iCs w:val="0"/>
          <w:noProof/>
          <w:sz w:val="22"/>
          <w:szCs w:val="22"/>
        </w:rPr>
      </w:pPr>
      <w:hyperlink w:anchor="_Toc65148109" w:history="1">
        <w:r w:rsidR="00184A8B" w:rsidRPr="00D70372">
          <w:rPr>
            <w:rStyle w:val="a4"/>
            <w:rFonts w:ascii="Times New Roman" w:eastAsia="MS Mincho" w:hAnsi="Times New Roman"/>
            <w:noProof/>
            <w:kern w:val="32"/>
            <w:lang w:val="x-none" w:eastAsia="x-none"/>
          </w:rPr>
          <w:t xml:space="preserve">РАЗДЕЛ V. </w:t>
        </w:r>
        <w:r w:rsidR="00184A8B" w:rsidRPr="00D70372">
          <w:rPr>
            <w:rStyle w:val="a4"/>
            <w:rFonts w:ascii="Times New Roman" w:eastAsia="MS Mincho" w:hAnsi="Times New Roman"/>
            <w:noProof/>
            <w:kern w:val="32"/>
            <w:lang w:eastAsia="x-none"/>
          </w:rPr>
          <w:t>ПРОЕКТ ДОГОВОРА</w:t>
        </w:r>
        <w:r w:rsidR="00184A8B">
          <w:rPr>
            <w:noProof/>
            <w:webHidden/>
          </w:rPr>
          <w:tab/>
        </w:r>
        <w:r w:rsidR="00184A8B">
          <w:rPr>
            <w:noProof/>
            <w:webHidden/>
          </w:rPr>
          <w:fldChar w:fldCharType="begin"/>
        </w:r>
        <w:r w:rsidR="00184A8B">
          <w:rPr>
            <w:noProof/>
            <w:webHidden/>
          </w:rPr>
          <w:instrText xml:space="preserve"> PAGEREF _Toc65148109 \h </w:instrText>
        </w:r>
        <w:r w:rsidR="00184A8B">
          <w:rPr>
            <w:noProof/>
            <w:webHidden/>
          </w:rPr>
        </w:r>
        <w:r w:rsidR="00184A8B">
          <w:rPr>
            <w:noProof/>
            <w:webHidden/>
          </w:rPr>
          <w:fldChar w:fldCharType="separate"/>
        </w:r>
        <w:r w:rsidR="00810D93">
          <w:rPr>
            <w:noProof/>
            <w:webHidden/>
          </w:rPr>
          <w:t>48</w:t>
        </w:r>
        <w:r w:rsidR="00184A8B">
          <w:rPr>
            <w:noProof/>
            <w:webHidden/>
          </w:rPr>
          <w:fldChar w:fldCharType="end"/>
        </w:r>
      </w:hyperlink>
    </w:p>
    <w:p w14:paraId="53A194D0" w14:textId="4B1DBCD2" w:rsidR="00FF65C4" w:rsidRPr="00733E33" w:rsidRDefault="00FF65C4" w:rsidP="00FF65C4">
      <w:pPr>
        <w:spacing w:line="360" w:lineRule="auto"/>
      </w:pPr>
      <w:r>
        <w:rPr>
          <w:b/>
          <w:bCs/>
          <w:i/>
          <w:iCs/>
        </w:rPr>
        <w:fldChar w:fldCharType="end"/>
      </w:r>
    </w:p>
    <w:p w14:paraId="78D6D6E3" w14:textId="77777777" w:rsidR="00FF65C4" w:rsidRPr="00733E33" w:rsidRDefault="00FF65C4" w:rsidP="00FF65C4">
      <w:pPr>
        <w:jc w:val="center"/>
      </w:pPr>
    </w:p>
    <w:p w14:paraId="64FEAECF" w14:textId="77777777" w:rsidR="00FF65C4" w:rsidRPr="00733E33" w:rsidRDefault="00FF65C4" w:rsidP="00FF65C4">
      <w:pPr>
        <w:jc w:val="center"/>
      </w:pPr>
    </w:p>
    <w:p w14:paraId="19852E38" w14:textId="77777777" w:rsidR="00FF65C4" w:rsidRPr="00733E33" w:rsidRDefault="00FF65C4" w:rsidP="00FF65C4">
      <w:pPr>
        <w:jc w:val="center"/>
      </w:pPr>
    </w:p>
    <w:p w14:paraId="254AC6DA" w14:textId="77777777" w:rsidR="00FF65C4" w:rsidRPr="00733E33" w:rsidRDefault="00FF65C4" w:rsidP="00FF65C4">
      <w:pPr>
        <w:jc w:val="center"/>
      </w:pPr>
    </w:p>
    <w:p w14:paraId="40BB6EFD" w14:textId="77777777" w:rsidR="00FF65C4" w:rsidRPr="00733E33" w:rsidRDefault="00FF65C4" w:rsidP="00FF65C4">
      <w:pPr>
        <w:jc w:val="center"/>
      </w:pPr>
    </w:p>
    <w:p w14:paraId="719DB8EC" w14:textId="77777777" w:rsidR="00FF65C4" w:rsidRPr="00733E33" w:rsidRDefault="00FF65C4" w:rsidP="00FF65C4">
      <w:pPr>
        <w:jc w:val="center"/>
      </w:pPr>
    </w:p>
    <w:p w14:paraId="4ACC2DD8" w14:textId="77777777" w:rsidR="00FF65C4" w:rsidRPr="00733E33" w:rsidRDefault="00FF65C4" w:rsidP="00FF65C4">
      <w:pPr>
        <w:jc w:val="center"/>
      </w:pPr>
    </w:p>
    <w:p w14:paraId="160797E8" w14:textId="77777777" w:rsidR="00FF65C4" w:rsidRPr="00733E33" w:rsidRDefault="00FF65C4" w:rsidP="00FF65C4">
      <w:pPr>
        <w:rPr>
          <w:sz w:val="2"/>
          <w:szCs w:val="2"/>
        </w:rPr>
      </w:pPr>
      <w:r w:rsidRPr="00733E33">
        <w:br w:type="page"/>
      </w:r>
    </w:p>
    <w:p w14:paraId="3C5B49FE" w14:textId="77777777" w:rsidR="00FF65C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 w:name="_РАЗДЕЛ_I._ОБЩАЯ"/>
      <w:bookmarkStart w:id="3" w:name="_Toc23149533"/>
      <w:bookmarkStart w:id="4" w:name="_Toc54336086"/>
      <w:bookmarkStart w:id="5" w:name="_Toc65148062"/>
      <w:bookmarkEnd w:id="2"/>
      <w:r w:rsidRPr="00733E33">
        <w:rPr>
          <w:rFonts w:ascii="Times New Roman" w:eastAsia="MS Mincho" w:hAnsi="Times New Roman"/>
          <w:color w:val="17365D"/>
          <w:kern w:val="32"/>
          <w:szCs w:val="24"/>
          <w:lang w:val="x-none" w:eastAsia="x-none"/>
        </w:rPr>
        <w:lastRenderedPageBreak/>
        <w:t xml:space="preserve">РАЗДЕЛ I. </w:t>
      </w:r>
      <w:bookmarkEnd w:id="3"/>
      <w:r>
        <w:rPr>
          <w:rFonts w:ascii="Times New Roman" w:eastAsia="MS Mincho" w:hAnsi="Times New Roman"/>
          <w:color w:val="17365D"/>
          <w:kern w:val="32"/>
          <w:szCs w:val="24"/>
          <w:lang w:eastAsia="x-none"/>
        </w:rPr>
        <w:t>ОБЩАЯ ЧАСТЬ</w:t>
      </w:r>
      <w:bookmarkEnd w:id="4"/>
      <w:bookmarkEnd w:id="5"/>
    </w:p>
    <w:p w14:paraId="15325D48" w14:textId="77777777" w:rsidR="00FF65C4" w:rsidRPr="00733E33" w:rsidRDefault="00FF65C4" w:rsidP="00FF65C4">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6" w:name="_Toc54336087"/>
      <w:bookmarkStart w:id="7" w:name="_Toc65148063"/>
      <w:r>
        <w:rPr>
          <w:rFonts w:ascii="Times New Roman" w:hAnsi="Times New Roman"/>
          <w:color w:val="auto"/>
        </w:rPr>
        <w:t>Термины и определения</w:t>
      </w:r>
      <w:bookmarkEnd w:id="6"/>
      <w:bookmarkEnd w:id="7"/>
      <w:r w:rsidRPr="00733E33">
        <w:rPr>
          <w:rFonts w:ascii="Times New Roman" w:eastAsia="MS Mincho" w:hAnsi="Times New Roman"/>
          <w:color w:val="17365D"/>
          <w:kern w:val="32"/>
          <w:szCs w:val="24"/>
          <w:lang w:val="x-none" w:eastAsia="x-none"/>
        </w:rPr>
        <w:tab/>
      </w:r>
    </w:p>
    <w:p w14:paraId="48315BFD" w14:textId="4FB618E8" w:rsidR="00FF65C4" w:rsidRPr="00733E33" w:rsidRDefault="00FF65C4" w:rsidP="00FF65C4">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28A2C1AB" w14:textId="257B4B23" w:rsidR="00FF65C4" w:rsidRPr="00733E33" w:rsidRDefault="00FF65C4" w:rsidP="00FF65C4">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810D93">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bCs/>
            <w:lang w:val="en-US"/>
          </w:rPr>
          <w:t>II</w:t>
        </w:r>
        <w:r w:rsidRPr="00EF22AF">
          <w:rPr>
            <w:rStyle w:val="a4"/>
            <w:bCs/>
          </w:rPr>
          <w:t xml:space="preserve"> «ИНФОРМАЦИОННАЯ КАРТА»</w:t>
        </w:r>
      </w:hyperlink>
      <w:r w:rsidRPr="00D65A01">
        <w:rPr>
          <w:bCs/>
        </w:rPr>
        <w:t xml:space="preserve"> </w:t>
      </w:r>
      <w:r>
        <w:rPr>
          <w:bCs/>
        </w:rPr>
        <w:t>извещения</w:t>
      </w:r>
      <w:r w:rsidRPr="00733E33">
        <w:t xml:space="preserve">. </w:t>
      </w:r>
    </w:p>
    <w:p w14:paraId="06EC7EE9" w14:textId="77777777" w:rsidR="00FF65C4" w:rsidRPr="00733E33" w:rsidRDefault="00FF65C4" w:rsidP="00FF65C4">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39CD768E" w14:textId="7466B70C" w:rsidR="00FF65C4" w:rsidRPr="00733E33" w:rsidRDefault="00FF65C4" w:rsidP="00FF65C4">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00D52017" w:rsidRPr="009F03B1">
          <w:rPr>
            <w:rStyle w:val="a4"/>
          </w:rPr>
          <w:t>Положени</w:t>
        </w:r>
        <w:r w:rsidR="00D52017">
          <w:rPr>
            <w:rStyle w:val="a4"/>
          </w:rPr>
          <w:t>и</w:t>
        </w:r>
        <w:r w:rsidR="00D52017" w:rsidRPr="009F03B1">
          <w:rPr>
            <w:rStyle w:val="a4"/>
          </w:rPr>
          <w:t xml:space="preserve"> о закупках</w:t>
        </w:r>
      </w:hyperlink>
      <w:r w:rsidR="00D52017">
        <w:t>.</w:t>
      </w:r>
    </w:p>
    <w:p w14:paraId="1A49EB1F" w14:textId="0E7AF18C" w:rsidR="00FF65C4" w:rsidRPr="00733E33" w:rsidRDefault="00FF65C4" w:rsidP="00FF65C4">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00D52017" w:rsidRPr="009F03B1">
          <w:rPr>
            <w:rStyle w:val="a4"/>
          </w:rPr>
          <w:t>Положени</w:t>
        </w:r>
        <w:r w:rsidR="00D52017">
          <w:rPr>
            <w:rStyle w:val="a4"/>
          </w:rPr>
          <w:t>и</w:t>
        </w:r>
        <w:r w:rsidR="00D52017" w:rsidRPr="009F03B1">
          <w:rPr>
            <w:rStyle w:val="a4"/>
          </w:rPr>
          <w:t xml:space="preserve"> о закупках</w:t>
        </w:r>
      </w:hyperlink>
      <w:r>
        <w:t xml:space="preserve"> сведения о запросе котировок</w:t>
      </w:r>
      <w:r w:rsidRPr="00733E33">
        <w:t>.</w:t>
      </w:r>
    </w:p>
    <w:p w14:paraId="20CDCD52" w14:textId="77777777" w:rsidR="00FF65C4" w:rsidRDefault="00FF65C4" w:rsidP="00FF65C4">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124A7A17" w14:textId="77777777" w:rsidR="00FF65C4" w:rsidRPr="00733E33" w:rsidRDefault="00FF65C4" w:rsidP="00FF65C4">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4E3A79C7" w14:textId="0154902E" w:rsidR="00FF65C4" w:rsidRPr="00733E33" w:rsidRDefault="00FF65C4" w:rsidP="00FF65C4">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810D93">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bCs w:val="0"/>
            <w:lang w:val="en-US"/>
          </w:rPr>
          <w:t>II</w:t>
        </w:r>
        <w:r w:rsidRPr="00EF22AF">
          <w:rPr>
            <w:rStyle w:val="a4"/>
            <w:bCs w:val="0"/>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345EB4B0" w14:textId="2BDCFB7D" w:rsidR="00FF65C4" w:rsidRPr="00733E33" w:rsidRDefault="00FF65C4" w:rsidP="00FF65C4">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w:t>
      </w:r>
      <w:r w:rsidRPr="00472140">
        <w:t xml:space="preserve">соответствии с </w:t>
      </w:r>
      <w:hyperlink r:id="rId14" w:history="1">
        <w:r w:rsidR="006A6BE0" w:rsidRPr="00CE1A98">
          <w:rPr>
            <w:rStyle w:val="a4"/>
          </w:rPr>
          <w:t>Положением о закупках</w:t>
        </w:r>
      </w:hyperlink>
      <w:r w:rsidRPr="00472140">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046A545" w14:textId="6A57CCA3" w:rsidR="00FF65C4" w:rsidRPr="00733E33" w:rsidRDefault="00141426" w:rsidP="00FF65C4">
      <w:pPr>
        <w:ind w:firstLine="709"/>
        <w:jc w:val="both"/>
      </w:pPr>
      <w:hyperlink r:id="rId15" w:history="1">
        <w:r w:rsidR="006A6BE0" w:rsidRPr="00CE1A98">
          <w:rPr>
            <w:rStyle w:val="a4"/>
            <w:b/>
          </w:rPr>
          <w:t>Положение о закупках</w:t>
        </w:r>
      </w:hyperlink>
      <w:r w:rsidR="00FF65C4" w:rsidRPr="00733E33">
        <w:t xml:space="preserve"> – Положение о закупках товаров, работ, </w:t>
      </w:r>
      <w:r w:rsidR="00FF65C4">
        <w:t>услуг ПАО «Ростелеком», утвержде</w:t>
      </w:r>
      <w:r w:rsidR="00FF65C4" w:rsidRPr="00733E33">
        <w:t xml:space="preserve">нное Советом директоров </w:t>
      </w:r>
      <w:r w:rsidR="00FF65C4">
        <w:t>ПАО «Ростелеком»</w:t>
      </w:r>
      <w:r w:rsidR="00FF65C4" w:rsidRPr="003527D7">
        <w:t xml:space="preserve">, </w:t>
      </w:r>
      <w:r w:rsidR="00DE5A1B" w:rsidRPr="00DE5A1B">
        <w:t xml:space="preserve">к которому </w:t>
      </w:r>
      <w:r w:rsidR="00DE5A1B">
        <w:t xml:space="preserve">Заказчик </w:t>
      </w:r>
      <w:r w:rsidR="00DE5A1B" w:rsidRPr="00DE5A1B">
        <w:t>присоединилс</w:t>
      </w:r>
      <w:r w:rsidR="00DE5A1B">
        <w:t>я</w:t>
      </w:r>
      <w:r w:rsidR="00DE5A1B" w:rsidRPr="00DE5A1B">
        <w:t xml:space="preserve">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DE5A1B" w:rsidRPr="008F4BB7">
          <w:rPr>
            <w:rStyle w:val="a4"/>
          </w:rPr>
          <w:t>www.bashtel.ru</w:t>
        </w:r>
      </w:hyperlink>
      <w:r w:rsidR="00FF65C4" w:rsidRPr="00733E33">
        <w:t>.</w:t>
      </w:r>
    </w:p>
    <w:p w14:paraId="213F2009" w14:textId="77777777" w:rsidR="00FF65C4" w:rsidRDefault="00FF65C4" w:rsidP="00FF65C4">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0DBCB631" w14:textId="77777777" w:rsidR="00FF65C4" w:rsidRDefault="00FF65C4" w:rsidP="00FF65C4">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1BA61CC4" w14:textId="77777777" w:rsidR="00FF65C4" w:rsidRPr="00733E33" w:rsidRDefault="00FF65C4" w:rsidP="00FF65C4">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4EAA5010" w14:textId="77777777" w:rsidR="00FF65C4" w:rsidRDefault="00FF65C4" w:rsidP="00FF65C4">
      <w:pPr>
        <w:ind w:firstLine="709"/>
        <w:jc w:val="both"/>
      </w:pPr>
      <w:r>
        <w:rPr>
          <w:b/>
        </w:rPr>
        <w:lastRenderedPageBreak/>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76CE4CE0" w14:textId="404F8F74" w:rsidR="00FF65C4" w:rsidRPr="00733E33" w:rsidRDefault="00FF65C4" w:rsidP="00FF65C4">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810D93">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6368301F" w14:textId="77777777" w:rsidR="00FF65C4" w:rsidRPr="00733E33" w:rsidRDefault="00FF65C4" w:rsidP="00FF65C4">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F0B141E" w14:textId="77777777" w:rsidR="00FF65C4" w:rsidRPr="00571376" w:rsidRDefault="00FF65C4" w:rsidP="00FF65C4">
      <w:pPr>
        <w:pStyle w:val="rvps9"/>
        <w:ind w:firstLine="709"/>
      </w:pPr>
      <w:r w:rsidRPr="00733E33">
        <w:tab/>
      </w:r>
    </w:p>
    <w:p w14:paraId="570F8A3B" w14:textId="77777777" w:rsidR="00FF65C4" w:rsidRPr="00872B5C" w:rsidRDefault="00FF65C4" w:rsidP="00FF65C4">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0A36D047" w14:textId="77777777" w:rsidR="00FF65C4" w:rsidRPr="00F56D35" w:rsidRDefault="00FF65C4" w:rsidP="00FF65C4">
      <w:pPr>
        <w:ind w:firstLine="709"/>
        <w:jc w:val="both"/>
      </w:pPr>
      <w:r w:rsidRPr="00F56D35">
        <w:rPr>
          <w:b/>
        </w:rPr>
        <w:t>ГК РФ</w:t>
      </w:r>
      <w:r w:rsidRPr="00F56D35">
        <w:t xml:space="preserve"> – Гражданский кодекс РФ. </w:t>
      </w:r>
    </w:p>
    <w:p w14:paraId="73E0FB46" w14:textId="77777777" w:rsidR="00FF65C4" w:rsidRPr="00F56D35" w:rsidRDefault="00FF65C4" w:rsidP="00FF65C4">
      <w:pPr>
        <w:ind w:firstLine="709"/>
        <w:jc w:val="both"/>
      </w:pPr>
      <w:r w:rsidRPr="00F56D35">
        <w:rPr>
          <w:b/>
        </w:rPr>
        <w:t>ЕИС</w:t>
      </w:r>
      <w:r w:rsidRPr="00F56D35">
        <w:t xml:space="preserve"> – Единая информационная система в сфере закупок.</w:t>
      </w:r>
    </w:p>
    <w:p w14:paraId="19149136" w14:textId="77777777" w:rsidR="00FF65C4" w:rsidRPr="00F56D35" w:rsidRDefault="00FF65C4" w:rsidP="00FF65C4">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51383EE" w14:textId="77777777" w:rsidR="00FF65C4" w:rsidRDefault="00FF65C4" w:rsidP="00FF65C4">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18B92DF6" w14:textId="77777777" w:rsidR="00FF65C4" w:rsidRPr="00F56D35" w:rsidRDefault="00FF65C4" w:rsidP="00FF65C4">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324EA72" w14:textId="77777777" w:rsidR="00FF65C4" w:rsidRDefault="00FF65C4" w:rsidP="00FF65C4">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0A42D41C" w14:textId="0317ED62" w:rsidR="00FF65C4" w:rsidRPr="00F56D35" w:rsidRDefault="00FF65C4" w:rsidP="00DE5A1B">
      <w:pPr>
        <w:ind w:firstLine="567"/>
        <w:jc w:val="both"/>
      </w:pPr>
      <w:r w:rsidRPr="00F56D35">
        <w:rPr>
          <w:b/>
        </w:rPr>
        <w:t>Положение о закупках</w:t>
      </w:r>
      <w:r w:rsidRPr="00F56D35">
        <w:t xml:space="preserve"> – </w:t>
      </w:r>
      <w:r w:rsidR="001A6A18" w:rsidRPr="00C55569">
        <w:t xml:space="preserve">Положение о закупках товаров, работ, услуг ПАО «Ростелеком», утверждённое </w:t>
      </w:r>
      <w:r w:rsidR="00DE5A1B" w:rsidRPr="00C55569">
        <w:t>Советом директоров Общества,</w:t>
      </w:r>
      <w:r w:rsidR="001A6A18" w:rsidRPr="00C55569">
        <w:t xml:space="preserve"> </w:t>
      </w:r>
      <w:r w:rsidR="00DE5A1B" w:rsidRPr="00DE5A1B">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DE5A1B" w:rsidRPr="008F4BB7">
          <w:rPr>
            <w:rStyle w:val="a4"/>
          </w:rPr>
          <w:t>www.bashtel.ru</w:t>
        </w:r>
      </w:hyperlink>
      <w:r w:rsidR="00DE5A1B" w:rsidRPr="00DE5A1B">
        <w:t>.</w:t>
      </w:r>
    </w:p>
    <w:p w14:paraId="40CFEE98" w14:textId="77777777" w:rsidR="00FF65C4" w:rsidRPr="00F56D35" w:rsidRDefault="00FF65C4" w:rsidP="00FF65C4">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4010E72" w14:textId="77777777" w:rsidR="00FF65C4" w:rsidRPr="00F56D35" w:rsidRDefault="00FF65C4" w:rsidP="00FF65C4">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793DAFF" w14:textId="77777777" w:rsidR="00FF65C4" w:rsidRPr="00F56D35" w:rsidRDefault="00FF65C4" w:rsidP="00FF65C4">
      <w:pPr>
        <w:ind w:firstLine="709"/>
        <w:jc w:val="both"/>
      </w:pPr>
      <w:r w:rsidRPr="00F56D35">
        <w:rPr>
          <w:b/>
        </w:rPr>
        <w:t>РФ</w:t>
      </w:r>
      <w:r w:rsidRPr="00F56D35">
        <w:t xml:space="preserve"> – Российская Федерация или Россия.</w:t>
      </w:r>
    </w:p>
    <w:p w14:paraId="3E45293A" w14:textId="77777777" w:rsidR="00FF65C4" w:rsidRDefault="00FF65C4" w:rsidP="00FF65C4">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7E4B5F92" w14:textId="77777777" w:rsidR="00FF65C4" w:rsidRDefault="00FF65C4" w:rsidP="00FF65C4">
      <w:pPr>
        <w:ind w:firstLine="709"/>
        <w:jc w:val="both"/>
      </w:pPr>
      <w:r w:rsidRPr="00B5130A">
        <w:rPr>
          <w:b/>
        </w:rPr>
        <w:t>ЭП</w:t>
      </w:r>
      <w:r>
        <w:t xml:space="preserve"> – электронная подпись.</w:t>
      </w:r>
    </w:p>
    <w:p w14:paraId="2C9E6B83" w14:textId="77777777" w:rsidR="00FF65C4" w:rsidRDefault="00FF65C4" w:rsidP="00FF65C4">
      <w:pPr>
        <w:pStyle w:val="rvps9"/>
        <w:ind w:firstLine="567"/>
      </w:pPr>
    </w:p>
    <w:p w14:paraId="548F43A6" w14:textId="77777777" w:rsidR="00FF65C4" w:rsidRDefault="00FF65C4" w:rsidP="00FF65C4">
      <w:pPr>
        <w:pStyle w:val="rvps9"/>
        <w:ind w:firstLine="567"/>
      </w:pPr>
    </w:p>
    <w:p w14:paraId="172326F3" w14:textId="77777777" w:rsidR="00FF65C4" w:rsidRDefault="00FF65C4" w:rsidP="00FF65C4">
      <w:pPr>
        <w:pStyle w:val="rvps9"/>
        <w:ind w:firstLine="567"/>
      </w:pPr>
    </w:p>
    <w:p w14:paraId="3A9A047B" w14:textId="77777777" w:rsidR="00FF65C4" w:rsidRPr="00571376" w:rsidRDefault="00FF65C4" w:rsidP="00FF65C4">
      <w:pPr>
        <w:pStyle w:val="rvps9"/>
        <w:ind w:firstLine="567"/>
      </w:pPr>
    </w:p>
    <w:p w14:paraId="41AAB21C" w14:textId="77777777" w:rsidR="00FF65C4" w:rsidRPr="00571376" w:rsidRDefault="00FF65C4" w:rsidP="00FF65C4">
      <w:pPr>
        <w:pStyle w:val="rvps9"/>
        <w:ind w:firstLine="567"/>
      </w:pPr>
    </w:p>
    <w:p w14:paraId="4C7FA454" w14:textId="77777777" w:rsidR="00FF65C4" w:rsidRPr="00571376" w:rsidRDefault="00FF65C4" w:rsidP="00FF65C4">
      <w:pPr>
        <w:pStyle w:val="rvps9"/>
        <w:ind w:firstLine="567"/>
        <w:jc w:val="right"/>
        <w:rPr>
          <w:i/>
          <w:color w:val="BFBFBF"/>
          <w:sz w:val="12"/>
          <w:szCs w:val="12"/>
        </w:rPr>
      </w:pPr>
    </w:p>
    <w:p w14:paraId="57D00148" w14:textId="77777777" w:rsidR="00FF65C4" w:rsidRPr="00571376" w:rsidRDefault="00FF65C4" w:rsidP="00FF65C4">
      <w:pPr>
        <w:pStyle w:val="rvps9"/>
        <w:rPr>
          <w:i/>
          <w:color w:val="BFBFBF"/>
          <w:sz w:val="12"/>
          <w:szCs w:val="12"/>
        </w:rPr>
      </w:pPr>
    </w:p>
    <w:p w14:paraId="61CE0E08" w14:textId="77777777" w:rsidR="00FF65C4" w:rsidRPr="00571376" w:rsidRDefault="00FF65C4" w:rsidP="00FF65C4">
      <w:pPr>
        <w:pStyle w:val="rvps9"/>
        <w:ind w:firstLine="567"/>
        <w:jc w:val="right"/>
        <w:rPr>
          <w:i/>
          <w:color w:val="BFBFBF"/>
          <w:sz w:val="12"/>
          <w:szCs w:val="12"/>
        </w:rPr>
      </w:pPr>
    </w:p>
    <w:p w14:paraId="38FD31CE" w14:textId="77777777" w:rsidR="00FF65C4" w:rsidRDefault="00FF65C4" w:rsidP="00FF65C4">
      <w:pPr>
        <w:pStyle w:val="rvps9"/>
        <w:ind w:firstLine="567"/>
        <w:jc w:val="right"/>
        <w:rPr>
          <w:i/>
          <w:color w:val="BFBFBF"/>
          <w:sz w:val="12"/>
          <w:szCs w:val="12"/>
        </w:rPr>
      </w:pPr>
      <w:bookmarkStart w:id="8" w:name="_РАЗДЕЛ_II._СВЕДЕНИЯ"/>
      <w:bookmarkStart w:id="9" w:name="_РАЗДЕЛ_II._ИНФОРМАЦИОННАЯ"/>
      <w:bookmarkEnd w:id="8"/>
      <w:bookmarkEnd w:id="9"/>
      <w:r>
        <w:rPr>
          <w:i/>
          <w:color w:val="BFBFBF"/>
          <w:sz w:val="12"/>
          <w:szCs w:val="12"/>
        </w:rPr>
        <w:t xml:space="preserve">Версия шаблона от </w:t>
      </w:r>
      <w:sdt>
        <w:sdtPr>
          <w:rPr>
            <w:i/>
            <w:color w:val="BFBFBF"/>
            <w:sz w:val="12"/>
            <w:szCs w:val="12"/>
          </w:rPr>
          <w:id w:val="1134750245"/>
          <w:placeholder>
            <w:docPart w:val="A4537E39652248CD806AFCEEADA5A05E"/>
          </w:placeholder>
          <w:date w:fullDate="2020-12-24T00:00:00Z">
            <w:dateFormat w:val="dd.MM.yyyy"/>
            <w:lid w:val="ru-RU"/>
            <w:storeMappedDataAs w:val="dateTime"/>
            <w:calendar w:val="gregorian"/>
          </w:date>
        </w:sdtPr>
        <w:sdtContent>
          <w:r>
            <w:rPr>
              <w:i/>
              <w:color w:val="BFBFBF"/>
              <w:sz w:val="12"/>
              <w:szCs w:val="12"/>
            </w:rPr>
            <w:t>24.12.2020</w:t>
          </w:r>
        </w:sdtContent>
      </w:sdt>
    </w:p>
    <w:p w14:paraId="646C9110" w14:textId="77777777" w:rsidR="00FF65C4" w:rsidRDefault="00FF65C4" w:rsidP="00FF65C4">
      <w:pPr>
        <w:pStyle w:val="rvps9"/>
        <w:ind w:firstLine="567"/>
        <w:rPr>
          <w:i/>
          <w:color w:val="BFBFBF"/>
          <w:sz w:val="12"/>
          <w:szCs w:val="12"/>
        </w:rPr>
        <w:sectPr w:rsidR="00FF65C4" w:rsidSect="00FF65C4">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3405FBDD" w14:textId="77777777" w:rsidR="00FF65C4" w:rsidRPr="00D55626" w:rsidRDefault="00FF65C4" w:rsidP="00FF65C4">
      <w:pPr>
        <w:pStyle w:val="2"/>
        <w:spacing w:before="0"/>
        <w:jc w:val="center"/>
        <w:rPr>
          <w:rFonts w:ascii="Times New Roman" w:hAnsi="Times New Roman"/>
          <w:b w:val="0"/>
          <w:color w:val="auto"/>
          <w:sz w:val="28"/>
        </w:rPr>
      </w:pPr>
      <w:bookmarkStart w:id="10" w:name="_Toc37260737"/>
      <w:bookmarkStart w:id="11" w:name="_Toc54336088"/>
      <w:bookmarkStart w:id="12" w:name="_Toc65148064"/>
      <w:r w:rsidRPr="000716ED">
        <w:rPr>
          <w:rFonts w:ascii="Times New Roman" w:hAnsi="Times New Roman"/>
          <w:color w:val="auto"/>
          <w:sz w:val="28"/>
        </w:rPr>
        <w:lastRenderedPageBreak/>
        <w:t>2. ОБЩИЕ ПОЛОЖЕНИЯ</w:t>
      </w:r>
      <w:bookmarkEnd w:id="10"/>
      <w:bookmarkEnd w:id="11"/>
      <w:bookmarkEnd w:id="12"/>
    </w:p>
    <w:p w14:paraId="649C1A16" w14:textId="77777777" w:rsidR="00FF65C4" w:rsidRPr="00D55626"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3" w:name="_Toc464639996"/>
      <w:bookmarkStart w:id="14" w:name="_Toc54336089"/>
      <w:bookmarkStart w:id="15" w:name="_Toc65148065"/>
      <w:bookmarkStart w:id="16" w:name="_Toc19698398"/>
      <w:bookmarkStart w:id="17" w:name="_Toc37260738"/>
      <w:bookmarkStart w:id="18" w:name="_Ref126000848"/>
      <w:r w:rsidRPr="00D55626">
        <w:rPr>
          <w:b/>
          <w:lang w:eastAsia="x-none"/>
        </w:rPr>
        <w:t>Предмет</w:t>
      </w:r>
      <w:r w:rsidRPr="00D55626">
        <w:rPr>
          <w:b/>
          <w:lang w:val="x-none" w:eastAsia="x-none"/>
        </w:rPr>
        <w:t xml:space="preserve"> </w:t>
      </w:r>
      <w:bookmarkEnd w:id="13"/>
      <w:r>
        <w:rPr>
          <w:b/>
          <w:lang w:eastAsia="x-none"/>
        </w:rPr>
        <w:t>закупки</w:t>
      </w:r>
      <w:bookmarkEnd w:id="14"/>
      <w:bookmarkEnd w:id="15"/>
    </w:p>
    <w:p w14:paraId="53A19ECC" w14:textId="24049AEA"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9" w:name="_Ref57125467"/>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810D93">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810D93">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Pr>
          <w:bCs/>
        </w:rPr>
        <w:t>.</w:t>
      </w:r>
      <w:bookmarkEnd w:id="19"/>
    </w:p>
    <w:p w14:paraId="7A55EC05" w14:textId="77777777" w:rsidR="00FF65C4" w:rsidRPr="00DF218D" w:rsidRDefault="00FF65C4" w:rsidP="00FF65C4">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извещения</w:t>
      </w:r>
      <w:r w:rsidRPr="00A046BD">
        <w:t>.</w:t>
      </w:r>
    </w:p>
    <w:p w14:paraId="4D4C7BF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извещения</w:t>
      </w:r>
      <w:r w:rsidRPr="00D55626">
        <w:rPr>
          <w:bCs/>
        </w:rPr>
        <w:t>.</w:t>
      </w:r>
    </w:p>
    <w:p w14:paraId="0A3BBDC5" w14:textId="554A732E"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20" w:name="_Ref57126337"/>
      <w:r w:rsidRPr="005D08EB">
        <w:rPr>
          <w:bCs/>
        </w:rPr>
        <w:t xml:space="preserve">Форма, сроки и порядок оплаты товара, работы, услуги определены </w:t>
      </w:r>
      <w:r>
        <w:rPr>
          <w:bCs/>
        </w:rPr>
        <w:t xml:space="preserve">в п. </w:t>
      </w:r>
      <w:r>
        <w:rPr>
          <w:bCs/>
        </w:rPr>
        <w:fldChar w:fldCharType="begin"/>
      </w:r>
      <w:r>
        <w:rPr>
          <w:bCs/>
        </w:rPr>
        <w:instrText xml:space="preserve"> REF _Ref55322174 \r \h </w:instrText>
      </w:r>
      <w:r>
        <w:rPr>
          <w:bCs/>
        </w:rPr>
      </w:r>
      <w:r>
        <w:rPr>
          <w:bCs/>
        </w:rPr>
        <w:fldChar w:fldCharType="separate"/>
      </w:r>
      <w:r w:rsidR="00810D93">
        <w:rPr>
          <w:bCs/>
        </w:rPr>
        <w:t>16</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w:t>
      </w:r>
      <w:r>
        <w:t>извещения</w:t>
      </w:r>
      <w:r>
        <w:rPr>
          <w:bCs/>
        </w:rPr>
        <w:t>.</w:t>
      </w:r>
      <w:bookmarkEnd w:id="20"/>
    </w:p>
    <w:p w14:paraId="30EBF3A7" w14:textId="1D080AF0" w:rsidR="00FF65C4" w:rsidRPr="004761C0" w:rsidRDefault="00FF65C4" w:rsidP="00FF65C4">
      <w:pPr>
        <w:numPr>
          <w:ilvl w:val="2"/>
          <w:numId w:val="4"/>
        </w:numPr>
        <w:tabs>
          <w:tab w:val="num" w:pos="960"/>
        </w:tabs>
        <w:overflowPunct w:val="0"/>
        <w:autoSpaceDE w:val="0"/>
        <w:autoSpaceDN w:val="0"/>
        <w:adjustRightInd w:val="0"/>
        <w:ind w:left="0" w:firstLine="709"/>
        <w:jc w:val="both"/>
        <w:rPr>
          <w:bCs/>
        </w:rPr>
      </w:pPr>
      <w:bookmarkStart w:id="21" w:name="_Ref57125473"/>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810D93">
        <w:rPr>
          <w:bCs/>
        </w:rPr>
        <w:t>4</w:t>
      </w:r>
      <w:r>
        <w:rPr>
          <w:bCs/>
        </w:rPr>
        <w:fldChar w:fldCharType="end"/>
      </w:r>
      <w:r w:rsidRPr="00D55626">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12355">
        <w:rPr>
          <w:bCs/>
        </w:rPr>
        <w:t xml:space="preserve"> </w:t>
      </w:r>
      <w:r>
        <w:t>извещения</w:t>
      </w:r>
      <w:r>
        <w:rPr>
          <w:bCs/>
        </w:rPr>
        <w:t>.</w:t>
      </w:r>
      <w:bookmarkEnd w:id="21"/>
    </w:p>
    <w:p w14:paraId="66EF1346" w14:textId="77777777" w:rsidR="00FF65C4" w:rsidRPr="000716ED"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65148066"/>
      <w:r w:rsidRPr="000716ED">
        <w:rPr>
          <w:b/>
        </w:rPr>
        <w:t>Правовая основа закупки</w:t>
      </w:r>
      <w:bookmarkEnd w:id="16"/>
      <w:bookmarkEnd w:id="17"/>
      <w:bookmarkEnd w:id="22"/>
      <w:bookmarkEnd w:id="23"/>
    </w:p>
    <w:p w14:paraId="7CC35AD0" w14:textId="1587EC4F" w:rsidR="00FF65C4" w:rsidRPr="000716ED" w:rsidRDefault="00FF65C4" w:rsidP="00FF65C4">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001110EA" w:rsidRPr="00CE1A98">
          <w:rPr>
            <w:rStyle w:val="a4"/>
          </w:rPr>
          <w:t>Положением о закупках</w:t>
        </w:r>
      </w:hyperlink>
      <w:r w:rsidRPr="00472140">
        <w:rPr>
          <w:bCs/>
        </w:rPr>
        <w:t>.</w:t>
      </w:r>
    </w:p>
    <w:bookmarkEnd w:id="18"/>
    <w:p w14:paraId="6D7FDD76"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5D5FFA77" w14:textId="77777777" w:rsidR="00FF65C4" w:rsidRPr="00733E33" w:rsidRDefault="00FF65C4" w:rsidP="00FF65C4">
      <w:pPr>
        <w:pStyle w:val="rvps9"/>
        <w:rPr>
          <w:i/>
          <w:color w:val="BFBFBF"/>
          <w:sz w:val="12"/>
          <w:szCs w:val="12"/>
        </w:rPr>
      </w:pPr>
    </w:p>
    <w:p w14:paraId="46189826" w14:textId="77777777" w:rsidR="00FF65C4" w:rsidRPr="00F048D3"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65148067"/>
      <w:bookmarkStart w:id="28" w:name="_Toc23149534"/>
      <w:r w:rsidRPr="00F048D3">
        <w:rPr>
          <w:b/>
        </w:rPr>
        <w:t xml:space="preserve">Информационное обеспечение </w:t>
      </w:r>
      <w:bookmarkEnd w:id="24"/>
      <w:bookmarkEnd w:id="25"/>
      <w:r>
        <w:rPr>
          <w:b/>
        </w:rPr>
        <w:t>закупки</w:t>
      </w:r>
      <w:bookmarkEnd w:id="26"/>
      <w:bookmarkEnd w:id="27"/>
    </w:p>
    <w:p w14:paraId="3891B961"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9"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49819455"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30"/>
    </w:p>
    <w:p w14:paraId="0B244F68"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1"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1"/>
    </w:p>
    <w:p w14:paraId="0B070A0C"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2"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2"/>
    </w:p>
    <w:p w14:paraId="281929DB"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bookmarkStart w:id="33"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3"/>
    </w:p>
    <w:p w14:paraId="6867729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34"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4"/>
    </w:p>
    <w:p w14:paraId="63A35E32" w14:textId="77777777" w:rsidR="00FF65C4" w:rsidRPr="003129EA" w:rsidRDefault="00FF65C4" w:rsidP="00FF65C4">
      <w:pPr>
        <w:pStyle w:val="a5"/>
        <w:keepNext/>
        <w:numPr>
          <w:ilvl w:val="0"/>
          <w:numId w:val="4"/>
        </w:numPr>
        <w:tabs>
          <w:tab w:val="num" w:pos="1418"/>
        </w:tabs>
        <w:spacing w:before="120" w:after="120"/>
        <w:contextualSpacing w:val="0"/>
        <w:jc w:val="center"/>
        <w:outlineLvl w:val="1"/>
        <w:rPr>
          <w:b/>
          <w:vanish/>
        </w:rPr>
      </w:pPr>
      <w:bookmarkStart w:id="35" w:name="_Toc54336092"/>
      <w:bookmarkStart w:id="36" w:name="_Toc65148068"/>
      <w:bookmarkStart w:id="37" w:name="_Toc521347980"/>
      <w:bookmarkStart w:id="38" w:name="_Toc19698400"/>
      <w:bookmarkStart w:id="39" w:name="_Toc37260743"/>
      <w:bookmarkStart w:id="40" w:name="_Ref441222309"/>
      <w:r w:rsidRPr="00E504BE">
        <w:rPr>
          <w:b/>
          <w:sz w:val="28"/>
        </w:rPr>
        <w:t xml:space="preserve">ТРЕБОВАНИЯ К </w:t>
      </w:r>
      <w:r>
        <w:rPr>
          <w:b/>
          <w:sz w:val="28"/>
        </w:rPr>
        <w:t>УЧАСТН</w:t>
      </w:r>
      <w:r w:rsidRPr="00E504BE">
        <w:rPr>
          <w:b/>
          <w:sz w:val="28"/>
        </w:rPr>
        <w:t>ИКУ, А ТАКЖЕ К ДОКУМЕНТАМ, ПОДТВЕРЖДАЮЩИМ ДАННЫЕ ТРЕБОВАНИЯ</w:t>
      </w:r>
      <w:bookmarkEnd w:id="35"/>
      <w:bookmarkEnd w:id="36"/>
    </w:p>
    <w:p w14:paraId="2D98A894" w14:textId="77777777" w:rsidR="00736CCA" w:rsidRDefault="00FF65C4" w:rsidP="00FF65C4">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1" w:name="_Toc65148069"/>
      <w:bookmarkStart w:id="42" w:name="_Toc54336093"/>
      <w:bookmarkEnd w:id="41"/>
    </w:p>
    <w:p w14:paraId="0D619A7B" w14:textId="0B2149FA" w:rsidR="00FF65C4" w:rsidRPr="00E504BE" w:rsidRDefault="007428EE" w:rsidP="00736CCA">
      <w:pPr>
        <w:pStyle w:val="ae"/>
        <w:keepNext/>
        <w:tabs>
          <w:tab w:val="num" w:pos="4330"/>
        </w:tabs>
        <w:spacing w:before="120" w:beforeAutospacing="0" w:after="120" w:afterAutospacing="0"/>
        <w:ind w:left="1069"/>
        <w:jc w:val="both"/>
        <w:outlineLvl w:val="1"/>
        <w:rPr>
          <w:b/>
        </w:rPr>
      </w:pPr>
      <w:bookmarkStart w:id="43" w:name="_Toc65148070"/>
      <w:r>
        <w:rPr>
          <w:b/>
        </w:rPr>
        <w:t xml:space="preserve">3.1. </w:t>
      </w:r>
      <w:r w:rsidR="00FF65C4">
        <w:rPr>
          <w:b/>
        </w:rPr>
        <w:t>Участ</w:t>
      </w:r>
      <w:bookmarkEnd w:id="37"/>
      <w:bookmarkEnd w:id="38"/>
      <w:bookmarkEnd w:id="39"/>
      <w:bookmarkEnd w:id="42"/>
      <w:r w:rsidR="00FF65C4">
        <w:rPr>
          <w:b/>
        </w:rPr>
        <w:t>ие в закупке</w:t>
      </w:r>
      <w:bookmarkEnd w:id="43"/>
      <w:r w:rsidR="00FF65C4" w:rsidRPr="00E504BE">
        <w:rPr>
          <w:b/>
        </w:rPr>
        <w:t xml:space="preserve"> </w:t>
      </w:r>
    </w:p>
    <w:p w14:paraId="74700CE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387B71">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r w:rsidRPr="003827DA">
        <w:rPr>
          <w:bCs/>
        </w:rPr>
        <w:t>.</w:t>
      </w:r>
    </w:p>
    <w:p w14:paraId="09AB671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0F9F86C0"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44"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4"/>
    </w:p>
    <w:p w14:paraId="7601249A" w14:textId="77777777" w:rsidR="00FF65C4" w:rsidRPr="00E504BE"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45" w:name="_Toc521347981"/>
      <w:bookmarkStart w:id="46" w:name="_Toc19698401"/>
      <w:bookmarkStart w:id="47" w:name="_Toc37260744"/>
      <w:r>
        <w:rPr>
          <w:b/>
        </w:rPr>
        <w:t xml:space="preserve"> </w:t>
      </w:r>
      <w:bookmarkStart w:id="48" w:name="_Toc54336094"/>
      <w:bookmarkStart w:id="49" w:name="_Ref55316993"/>
      <w:bookmarkStart w:id="50" w:name="_Toc65148071"/>
      <w:r>
        <w:rPr>
          <w:b/>
        </w:rPr>
        <w:t>Требования к участн</w:t>
      </w:r>
      <w:r w:rsidRPr="00E504BE">
        <w:rPr>
          <w:b/>
        </w:rPr>
        <w:t>ику, а также к документам, подтверждающим данные требования</w:t>
      </w:r>
      <w:bookmarkEnd w:id="45"/>
      <w:bookmarkEnd w:id="46"/>
      <w:bookmarkEnd w:id="47"/>
      <w:bookmarkEnd w:id="48"/>
      <w:bookmarkEnd w:id="49"/>
      <w:bookmarkEnd w:id="50"/>
    </w:p>
    <w:p w14:paraId="24E61245" w14:textId="6536957B" w:rsidR="00FF65C4" w:rsidRPr="001A5E83" w:rsidRDefault="00FF65C4" w:rsidP="00FF65C4">
      <w:pPr>
        <w:numPr>
          <w:ilvl w:val="2"/>
          <w:numId w:val="4"/>
        </w:numPr>
        <w:tabs>
          <w:tab w:val="num" w:pos="960"/>
        </w:tabs>
        <w:overflowPunct w:val="0"/>
        <w:autoSpaceDE w:val="0"/>
        <w:autoSpaceDN w:val="0"/>
        <w:adjustRightInd w:val="0"/>
        <w:ind w:left="0" w:firstLine="709"/>
        <w:jc w:val="both"/>
        <w:rPr>
          <w:bCs/>
        </w:rPr>
      </w:pPr>
      <w:bookmarkStart w:id="51" w:name="_Ref55289922"/>
      <w:bookmarkStart w:id="52" w:name="_Ref5712580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810D93">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и предоставить в составе заявки подтверждающие следующие документы</w:t>
      </w:r>
      <w:bookmarkEnd w:id="51"/>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810D93">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1A5E83">
        <w:rPr>
          <w:bCs/>
        </w:rPr>
        <w:t>.</w:t>
      </w:r>
      <w:bookmarkEnd w:id="52"/>
    </w:p>
    <w:p w14:paraId="2957B151" w14:textId="0C880322" w:rsidR="00FF65C4" w:rsidRPr="00A046BD" w:rsidRDefault="00FF65C4" w:rsidP="00FF65C4">
      <w:pPr>
        <w:numPr>
          <w:ilvl w:val="2"/>
          <w:numId w:val="4"/>
        </w:numPr>
        <w:tabs>
          <w:tab w:val="num" w:pos="960"/>
        </w:tabs>
        <w:overflowPunct w:val="0"/>
        <w:autoSpaceDE w:val="0"/>
        <w:autoSpaceDN w:val="0"/>
        <w:adjustRightInd w:val="0"/>
        <w:ind w:left="0" w:firstLine="709"/>
        <w:jc w:val="both"/>
        <w:rPr>
          <w:bCs/>
        </w:rPr>
      </w:pPr>
      <w:bookmarkStart w:id="53" w:name="_Ref57125843"/>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810D93">
        <w:rPr>
          <w:bCs/>
        </w:rPr>
        <w:t>11</w:t>
      </w:r>
      <w:r>
        <w:rPr>
          <w:bCs/>
        </w:rPr>
        <w:fldChar w:fldCharType="end"/>
      </w:r>
      <w:r w:rsidRPr="00A046BD">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046BD">
        <w:rPr>
          <w:bCs/>
        </w:rPr>
        <w:t>.</w:t>
      </w:r>
      <w:bookmarkEnd w:id="53"/>
    </w:p>
    <w:p w14:paraId="243A3882"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6896A306" w14:textId="77777777" w:rsidR="00FF65C4" w:rsidRPr="00643F9C" w:rsidRDefault="00FF65C4" w:rsidP="00FF65C4">
      <w:pPr>
        <w:numPr>
          <w:ilvl w:val="2"/>
          <w:numId w:val="4"/>
        </w:numPr>
        <w:tabs>
          <w:tab w:val="num" w:pos="960"/>
        </w:tabs>
        <w:overflowPunct w:val="0"/>
        <w:autoSpaceDE w:val="0"/>
        <w:autoSpaceDN w:val="0"/>
        <w:adjustRightInd w:val="0"/>
        <w:ind w:left="0" w:firstLine="709"/>
        <w:jc w:val="both"/>
        <w:rPr>
          <w:bCs/>
        </w:rPr>
      </w:pPr>
      <w:bookmarkStart w:id="54"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4"/>
    </w:p>
    <w:p w14:paraId="75F9082D" w14:textId="77777777" w:rsidR="00FF65C4" w:rsidRPr="00733E33" w:rsidRDefault="00FF65C4" w:rsidP="00FF65C4">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6DBB8EDF" w14:textId="6B48CB35" w:rsidR="00FF65C4" w:rsidRPr="00733E33" w:rsidRDefault="00FF65C4" w:rsidP="00FF65C4">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001110EA" w:rsidRPr="00CE1A98">
          <w:rPr>
            <w:rStyle w:val="a4"/>
          </w:rPr>
          <w:t>Положением о закупках</w:t>
        </w:r>
      </w:hyperlink>
      <w:r>
        <w:rPr>
          <w:rStyle w:val="a4"/>
        </w:rPr>
        <w:t xml:space="preserve"> </w:t>
      </w:r>
      <w:r>
        <w:t>и извещением</w:t>
      </w:r>
      <w:r w:rsidRPr="00733E33">
        <w:t>;</w:t>
      </w:r>
    </w:p>
    <w:p w14:paraId="4F64E9D6" w14:textId="77777777" w:rsidR="00FF65C4" w:rsidRPr="00733E33" w:rsidRDefault="00FF65C4" w:rsidP="00FF65C4">
      <w:pPr>
        <w:ind w:firstLine="709"/>
        <w:jc w:val="both"/>
        <w:rPr>
          <w:iCs/>
        </w:rPr>
      </w:pPr>
      <w:r w:rsidRPr="00733E33">
        <w:lastRenderedPageBreak/>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6D6B951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5342EE0A" w14:textId="77777777" w:rsidR="00FF65C4" w:rsidRPr="00132BB3"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55" w:name="_Toc37260740"/>
      <w:bookmarkStart w:id="56" w:name="_Toc54336095"/>
      <w:bookmarkStart w:id="57" w:name="_Toc65148072"/>
      <w:r w:rsidRPr="00132BB3">
        <w:rPr>
          <w:b/>
        </w:rPr>
        <w:t>Приоритет товаров российского происхождения, работ, услуг, выполняемых, оказываемых российскими лицами</w:t>
      </w:r>
      <w:bookmarkEnd w:id="55"/>
      <w:bookmarkEnd w:id="56"/>
      <w:bookmarkEnd w:id="57"/>
    </w:p>
    <w:p w14:paraId="49B2E474"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EF3026A"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7BB0994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0F489D0"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0057CEC0" w14:textId="77777777" w:rsidR="00FF65C4" w:rsidRPr="00132BB3" w:rsidRDefault="00FF65C4" w:rsidP="00FF65C4">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bCs/>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43A35B97" w14:textId="77777777" w:rsidR="00FF65C4" w:rsidRPr="00132BB3" w:rsidRDefault="00FF65C4" w:rsidP="00FF65C4">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6CFD8067" w14:textId="161F4A27" w:rsidR="00FF65C4" w:rsidRPr="00132BB3" w:rsidRDefault="00FF65C4" w:rsidP="00FF65C4">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810D93">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извещения</w:t>
      </w:r>
      <w:r w:rsidRPr="00132BB3">
        <w:rPr>
          <w:bCs/>
        </w:rPr>
        <w:t>;</w:t>
      </w:r>
    </w:p>
    <w:p w14:paraId="5433E1C2" w14:textId="77777777" w:rsidR="00FF65C4" w:rsidRPr="00132BB3" w:rsidRDefault="00FF65C4" w:rsidP="00FF65C4">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6568B082" w14:textId="77777777" w:rsidR="00FF65C4" w:rsidRPr="00132BB3" w:rsidRDefault="00FF65C4" w:rsidP="00FF65C4">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w:t>
      </w:r>
      <w:r w:rsidRPr="00132BB3">
        <w:rPr>
          <w:bCs/>
        </w:rPr>
        <w:lastRenderedPageBreak/>
        <w:t xml:space="preserve">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C484DAE" w14:textId="77777777" w:rsidR="00FF65C4" w:rsidRPr="00132BB3" w:rsidRDefault="00FF65C4" w:rsidP="00FF65C4">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bCs/>
          </w:rPr>
          <w:t>Форме 2 раздела III «ФОРМЫ ДЛЯ ЗАПОЛНЕНИЯ УЧАСТНИКАМИ ЗАКУПКИ»</w:t>
        </w:r>
      </w:hyperlink>
      <w:r w:rsidRPr="00132BB3">
        <w:rPr>
          <w:bCs/>
        </w:rPr>
        <w:t>;</w:t>
      </w:r>
    </w:p>
    <w:p w14:paraId="7CD8FFF9" w14:textId="77777777" w:rsidR="00FF65C4" w:rsidRPr="00132BB3" w:rsidRDefault="00FF65C4" w:rsidP="00FF65C4">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BE0E5B9" w14:textId="77777777" w:rsidR="00FF65C4" w:rsidRPr="00132BB3" w:rsidRDefault="00FF65C4" w:rsidP="00FF65C4">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6DD9C432" w14:textId="77777777" w:rsidR="00FF65C4" w:rsidRPr="00132BB3" w:rsidRDefault="00FF65C4" w:rsidP="00FF65C4">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64891C6"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390D2A14" w14:textId="77777777" w:rsidR="00FF65C4" w:rsidRPr="00132BB3" w:rsidRDefault="00FF65C4" w:rsidP="00FF65C4">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914103D" w14:textId="77777777" w:rsidR="00FF65C4" w:rsidRPr="00132BB3" w:rsidRDefault="00FF65C4" w:rsidP="00FF65C4">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1BFDF3C" w14:textId="77777777" w:rsidR="00FF65C4" w:rsidRPr="00132BB3" w:rsidRDefault="00FF65C4" w:rsidP="00FF65C4">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8E3C9ED" w14:textId="77777777" w:rsidR="00FF65C4" w:rsidRPr="00132BB3" w:rsidRDefault="00FF65C4" w:rsidP="00FF65C4">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5C66DBA"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86C503D" w14:textId="77777777" w:rsidR="00FF65C4" w:rsidRPr="00132BB3" w:rsidRDefault="00FF65C4" w:rsidP="00FF65C4">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E4EFB92" w14:textId="77777777" w:rsidR="00FF65C4" w:rsidRDefault="00FF65C4" w:rsidP="00FF65C4">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w:t>
      </w:r>
      <w:r>
        <w:rPr>
          <w:bCs/>
        </w:rPr>
        <w:t>ниям безопасности (статья 21 ГАТ</w:t>
      </w:r>
      <w:r w:rsidRPr="00132BB3">
        <w:rPr>
          <w:bCs/>
        </w:rPr>
        <w:t>Т 1994)</w:t>
      </w:r>
      <w:r>
        <w:rPr>
          <w:bCs/>
        </w:rPr>
        <w:t>.</w:t>
      </w:r>
    </w:p>
    <w:p w14:paraId="0715C77D" w14:textId="77777777" w:rsidR="00FF65C4" w:rsidRPr="00856A2A" w:rsidRDefault="00FF65C4" w:rsidP="00FF65C4">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8" w:name="_Toc37260746"/>
      <w:bookmarkStart w:id="59" w:name="_Toc54336096"/>
      <w:bookmarkStart w:id="60" w:name="_Toc65148073"/>
      <w:r w:rsidRPr="00A937B6">
        <w:rPr>
          <w:b/>
        </w:rPr>
        <w:t xml:space="preserve">Расходы на участие в </w:t>
      </w:r>
      <w:bookmarkEnd w:id="58"/>
      <w:r>
        <w:rPr>
          <w:b/>
        </w:rPr>
        <w:t>закупке</w:t>
      </w:r>
      <w:bookmarkEnd w:id="59"/>
      <w:bookmarkEnd w:id="60"/>
      <w:r w:rsidRPr="00A937B6">
        <w:rPr>
          <w:b/>
        </w:rPr>
        <w:t xml:space="preserve"> </w:t>
      </w:r>
    </w:p>
    <w:p w14:paraId="6992C9C5" w14:textId="7E1AEAF4"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несет все прямые и косвенные расходы, связанные с участием в настояще</w:t>
      </w:r>
      <w:r w:rsidR="00DF4FD7">
        <w:rPr>
          <w:bCs/>
        </w:rPr>
        <w:t>й</w:t>
      </w:r>
      <w:r w:rsidRPr="00A937B6">
        <w:rPr>
          <w:bCs/>
        </w:rPr>
        <w:t xml:space="preserve">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lastRenderedPageBreak/>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3F536FB8"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7EF1C7EC" w14:textId="77777777" w:rsidR="00FF65C4" w:rsidRPr="00A937B6"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61" w:name="_Toc54336097"/>
      <w:bookmarkStart w:id="62" w:name="_Toc65148074"/>
      <w:r w:rsidRPr="004F7270">
        <w:rPr>
          <w:b/>
          <w:sz w:val="28"/>
        </w:rPr>
        <w:t xml:space="preserve">ПОРЯДОК </w:t>
      </w:r>
      <w:r>
        <w:rPr>
          <w:b/>
          <w:sz w:val="28"/>
        </w:rPr>
        <w:t>ПРЕДОСТАВЛЕНИЯ РАЗЪЯСНЕНИЙ, ИЗМЕНЕНИЯ ИЗВЕЩЕНИЯ, ПОРЯДОК ОТМЕНЫ ЗАКУПКИ</w:t>
      </w:r>
      <w:bookmarkEnd w:id="61"/>
      <w:bookmarkEnd w:id="62"/>
    </w:p>
    <w:p w14:paraId="1C8FA006" w14:textId="77777777" w:rsidR="00FF65C4" w:rsidRPr="00A937B6"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3" w:name="_Toc65148075"/>
      <w:bookmarkStart w:id="64" w:name="_Toc54336098"/>
      <w:r w:rsidRPr="00A937B6">
        <w:rPr>
          <w:b/>
        </w:rPr>
        <w:t xml:space="preserve">Порядок предоставления разъяснений положений </w:t>
      </w:r>
      <w:r>
        <w:rPr>
          <w:b/>
        </w:rPr>
        <w:t>и</w:t>
      </w:r>
      <w:r w:rsidRPr="00A937B6">
        <w:rPr>
          <w:b/>
        </w:rPr>
        <w:t>звещения</w:t>
      </w:r>
      <w:bookmarkEnd w:id="63"/>
      <w:r w:rsidRPr="00A937B6">
        <w:rPr>
          <w:b/>
        </w:rPr>
        <w:t xml:space="preserve"> </w:t>
      </w:r>
      <w:bookmarkEnd w:id="64"/>
    </w:p>
    <w:p w14:paraId="4CFAC040"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4AAE2852"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164DC029" w14:textId="5F94A62A"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65" w:name="_Ref57126317"/>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810D93">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w:t>
      </w:r>
      <w:r>
        <w:t>извещения</w:t>
      </w:r>
      <w:r>
        <w:rPr>
          <w:bCs/>
        </w:rPr>
        <w:t>.</w:t>
      </w:r>
      <w:bookmarkEnd w:id="65"/>
    </w:p>
    <w:p w14:paraId="3FD1ADBA"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bCs/>
          </w:rPr>
          <w:t>Форме 4 раздела III «ФОРМЫ ДЛЯ ЗАПОЛНЕНИЯ УЧАСТНИКАМИ ЗАКУПКИ»</w:t>
        </w:r>
      </w:hyperlink>
      <w:r w:rsidRPr="00A937B6">
        <w:rPr>
          <w:bCs/>
        </w:rPr>
        <w:t xml:space="preserve">. </w:t>
      </w:r>
    </w:p>
    <w:p w14:paraId="6A028153"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bookmarkStart w:id="66"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6"/>
    </w:p>
    <w:p w14:paraId="7D28354D" w14:textId="6E5F8563"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810D93">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0A91B73F"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132FB180"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27B92529" w14:textId="77777777" w:rsidR="00FF65C4" w:rsidRPr="00D31D16"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7" w:name="_Toc65148076"/>
      <w:bookmarkStart w:id="68" w:name="_Toc54336099"/>
      <w:r w:rsidRPr="00D31D16">
        <w:rPr>
          <w:b/>
        </w:rPr>
        <w:t xml:space="preserve">Порядок внесения изменений в </w:t>
      </w:r>
      <w:r>
        <w:rPr>
          <w:b/>
        </w:rPr>
        <w:t>и</w:t>
      </w:r>
      <w:r w:rsidRPr="00D31D16">
        <w:rPr>
          <w:b/>
        </w:rPr>
        <w:t>звещение</w:t>
      </w:r>
      <w:bookmarkEnd w:id="67"/>
      <w:r w:rsidRPr="00D31D16">
        <w:rPr>
          <w:b/>
        </w:rPr>
        <w:t xml:space="preserve"> </w:t>
      </w:r>
      <w:bookmarkEnd w:id="68"/>
    </w:p>
    <w:p w14:paraId="04D36F70" w14:textId="77777777"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3E66D17D" w14:textId="77777777"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p>
    <w:p w14:paraId="097F6BED" w14:textId="77777777"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785C0975" w14:textId="77777777" w:rsidR="00FF65C4" w:rsidRPr="007C03A3"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9" w:name="_Toc37260765"/>
      <w:bookmarkStart w:id="70" w:name="_Toc54336100"/>
      <w:bookmarkStart w:id="71" w:name="_Toc65148077"/>
      <w:r w:rsidRPr="007C03A3">
        <w:rPr>
          <w:b/>
        </w:rPr>
        <w:t xml:space="preserve">Порядок отмены </w:t>
      </w:r>
      <w:bookmarkEnd w:id="69"/>
      <w:r>
        <w:rPr>
          <w:b/>
        </w:rPr>
        <w:t>закупки</w:t>
      </w:r>
      <w:bookmarkEnd w:id="70"/>
      <w:bookmarkEnd w:id="71"/>
    </w:p>
    <w:p w14:paraId="7DE3CDB4" w14:textId="77777777" w:rsidR="00FF65C4" w:rsidRPr="007C03A3" w:rsidRDefault="00FF65C4" w:rsidP="00FF65C4">
      <w:pPr>
        <w:numPr>
          <w:ilvl w:val="2"/>
          <w:numId w:val="4"/>
        </w:numPr>
        <w:tabs>
          <w:tab w:val="num" w:pos="960"/>
        </w:tabs>
        <w:overflowPunct w:val="0"/>
        <w:autoSpaceDE w:val="0"/>
        <w:autoSpaceDN w:val="0"/>
        <w:adjustRightInd w:val="0"/>
        <w:ind w:left="0" w:firstLine="709"/>
        <w:jc w:val="both"/>
        <w:rPr>
          <w:bCs/>
        </w:rPr>
      </w:pPr>
      <w:bookmarkStart w:id="72"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2"/>
      <w:r w:rsidRPr="007C03A3">
        <w:rPr>
          <w:bCs/>
        </w:rPr>
        <w:t xml:space="preserve"> </w:t>
      </w:r>
    </w:p>
    <w:p w14:paraId="27576A81" w14:textId="77777777" w:rsidR="00FF65C4" w:rsidRPr="00F623BD" w:rsidRDefault="00FF65C4" w:rsidP="00FF65C4">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5F9D90EE" w14:textId="7D9D7FF4"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810D93">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w:t>
      </w:r>
      <w:r w:rsidRPr="007C03A3">
        <w:rPr>
          <w:bCs/>
        </w:rPr>
        <w:lastRenderedPageBreak/>
        <w:t>и непредотвратимых при данных условиях обстоятельств в соответствии с гражданским законодательством РФ.</w:t>
      </w:r>
    </w:p>
    <w:p w14:paraId="3ACDF1E6" w14:textId="77777777" w:rsidR="00FF65C4" w:rsidRPr="009E6B75"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3" w:name="_Toc8834857"/>
      <w:bookmarkStart w:id="74" w:name="_Toc54336101"/>
      <w:bookmarkStart w:id="75" w:name="_Toc65148078"/>
      <w:r w:rsidRPr="009E6B75">
        <w:rPr>
          <w:b/>
          <w:sz w:val="28"/>
        </w:rPr>
        <w:t>ТРЕБОВАНИЯ К СОДЕРЖАНИЮ, ФОРМЕ, ОФОРМЛЕНИЮ И</w:t>
      </w:r>
      <w:bookmarkStart w:id="76" w:name="_Toc8834858"/>
      <w:bookmarkEnd w:id="73"/>
      <w:r>
        <w:rPr>
          <w:b/>
          <w:sz w:val="28"/>
        </w:rPr>
        <w:t xml:space="preserve"> </w:t>
      </w:r>
      <w:r w:rsidRPr="009E6B75">
        <w:rPr>
          <w:b/>
          <w:sz w:val="28"/>
        </w:rPr>
        <w:t xml:space="preserve">СОСТАВУ ЗАЯВКИ НА УЧАСТИЕ В </w:t>
      </w:r>
      <w:bookmarkEnd w:id="76"/>
      <w:r>
        <w:rPr>
          <w:b/>
          <w:sz w:val="28"/>
        </w:rPr>
        <w:t>ЗАКУПКЕ</w:t>
      </w:r>
      <w:bookmarkEnd w:id="74"/>
      <w:bookmarkEnd w:id="75"/>
    </w:p>
    <w:p w14:paraId="09C5CC90" w14:textId="77777777" w:rsidR="00FF65C4" w:rsidRPr="009E6B7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77" w:name="_Toc305665973"/>
      <w:bookmarkStart w:id="78" w:name="_Toc454464928"/>
      <w:bookmarkStart w:id="79" w:name="_Toc454465148"/>
      <w:bookmarkStart w:id="80" w:name="_Toc54336102"/>
      <w:bookmarkStart w:id="81" w:name="_Toc65148079"/>
      <w:bookmarkStart w:id="82" w:name="_Toc8834859"/>
      <w:bookmarkStart w:id="83" w:name="_Hlk527991194"/>
      <w:bookmarkStart w:id="84" w:name="_Hlk527991206"/>
      <w:r w:rsidRPr="009E6B75">
        <w:rPr>
          <w:b/>
        </w:rPr>
        <w:t xml:space="preserve">Общие требования к </w:t>
      </w:r>
      <w:bookmarkEnd w:id="77"/>
      <w:r>
        <w:rPr>
          <w:b/>
        </w:rPr>
        <w:t>з</w:t>
      </w:r>
      <w:r w:rsidRPr="009E6B75">
        <w:rPr>
          <w:b/>
        </w:rPr>
        <w:t>аявке</w:t>
      </w:r>
      <w:bookmarkEnd w:id="78"/>
      <w:bookmarkEnd w:id="79"/>
      <w:r w:rsidRPr="009E6B75">
        <w:rPr>
          <w:b/>
        </w:rPr>
        <w:t>, а также к</w:t>
      </w:r>
      <w:r>
        <w:rPr>
          <w:b/>
        </w:rPr>
        <w:t xml:space="preserve"> документам, входящим в состав з</w:t>
      </w:r>
      <w:r w:rsidRPr="009E6B75">
        <w:rPr>
          <w:b/>
        </w:rPr>
        <w:t>аявки</w:t>
      </w:r>
      <w:bookmarkEnd w:id="80"/>
      <w:bookmarkEnd w:id="81"/>
      <w:r w:rsidRPr="009E6B75">
        <w:rPr>
          <w:b/>
        </w:rPr>
        <w:t xml:space="preserve"> </w:t>
      </w:r>
      <w:bookmarkEnd w:id="82"/>
      <w:bookmarkEnd w:id="83"/>
    </w:p>
    <w:p w14:paraId="04457926"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85" w:name="_Hlk530405016"/>
      <w:bookmarkEnd w:id="84"/>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78454932"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1515EB51" w14:textId="77777777" w:rsidR="00FF65C4" w:rsidRDefault="00FF65C4" w:rsidP="00FF65C4">
      <w:pPr>
        <w:numPr>
          <w:ilvl w:val="2"/>
          <w:numId w:val="4"/>
        </w:numPr>
        <w:tabs>
          <w:tab w:val="num" w:pos="960"/>
        </w:tabs>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04F1487D" w14:textId="77777777" w:rsidR="00FF65C4" w:rsidRDefault="00FF65C4" w:rsidP="00FF65C4">
      <w:pPr>
        <w:numPr>
          <w:ilvl w:val="2"/>
          <w:numId w:val="4"/>
        </w:numPr>
        <w:tabs>
          <w:tab w:val="num" w:pos="960"/>
        </w:tabs>
        <w:overflowPunct w:val="0"/>
        <w:autoSpaceDE w:val="0"/>
        <w:autoSpaceDN w:val="0"/>
        <w:adjustRightInd w:val="0"/>
        <w:ind w:left="0" w:firstLine="709"/>
        <w:jc w:val="both"/>
      </w:pPr>
      <w:bookmarkStart w:id="86"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6"/>
    </w:p>
    <w:p w14:paraId="37769085" w14:textId="77777777" w:rsidR="00FF65C4" w:rsidRPr="004F7E72"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87" w:name="_Toc8834860"/>
      <w:bookmarkStart w:id="88" w:name="_Toc54336103"/>
      <w:bookmarkStart w:id="89" w:name="_Toc65148080"/>
      <w:bookmarkStart w:id="90" w:name="_Hlk527994838"/>
      <w:bookmarkEnd w:id="85"/>
      <w:r w:rsidRPr="004F7E72">
        <w:rPr>
          <w:b/>
        </w:rPr>
        <w:t xml:space="preserve">Язык документов, входящих в состав </w:t>
      </w:r>
      <w:r>
        <w:rPr>
          <w:b/>
        </w:rPr>
        <w:t>з</w:t>
      </w:r>
      <w:r w:rsidRPr="004F7E72">
        <w:rPr>
          <w:b/>
        </w:rPr>
        <w:t xml:space="preserve">аявки на участие в </w:t>
      </w:r>
      <w:bookmarkEnd w:id="87"/>
      <w:r>
        <w:rPr>
          <w:b/>
        </w:rPr>
        <w:t>закупке</w:t>
      </w:r>
      <w:bookmarkEnd w:id="88"/>
      <w:bookmarkEnd w:id="89"/>
    </w:p>
    <w:bookmarkEnd w:id="90"/>
    <w:p w14:paraId="5A92FF2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4527366"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7A21E4CC"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015350A9"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744A2242" w14:textId="77777777" w:rsidR="00FF65C4" w:rsidRPr="00903210"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5B112707"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3C130FE2" w14:textId="77777777" w:rsidR="00FF65C4" w:rsidRPr="00B6751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91" w:name="_Toc8834861"/>
      <w:bookmarkStart w:id="92" w:name="_Toc54336104"/>
      <w:bookmarkStart w:id="93" w:name="_Ref57125797"/>
      <w:bookmarkStart w:id="94" w:name="_Toc65148081"/>
      <w:r>
        <w:rPr>
          <w:b/>
        </w:rPr>
        <w:lastRenderedPageBreak/>
        <w:t>Валюта з</w:t>
      </w:r>
      <w:r w:rsidRPr="0079299A">
        <w:rPr>
          <w:b/>
        </w:rPr>
        <w:t xml:space="preserve">аявки на участие в </w:t>
      </w:r>
      <w:bookmarkEnd w:id="91"/>
      <w:r>
        <w:rPr>
          <w:b/>
        </w:rPr>
        <w:t>закупке</w:t>
      </w:r>
      <w:bookmarkEnd w:id="92"/>
      <w:bookmarkEnd w:id="93"/>
      <w:bookmarkEnd w:id="94"/>
    </w:p>
    <w:p w14:paraId="425530DC" w14:textId="4CE0EBD6"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810D93">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извещения</w:t>
      </w:r>
      <w:r w:rsidRPr="00D65A01">
        <w:rPr>
          <w:bCs/>
        </w:rPr>
        <w:t xml:space="preserve">.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59404701"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1F0DE76" w14:textId="77777777" w:rsidR="00FF65C4" w:rsidRPr="00683F70"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95" w:name="_Toc8834862"/>
      <w:bookmarkStart w:id="96" w:name="_Toc54336105"/>
      <w:bookmarkStart w:id="97" w:name="_Toc65148082"/>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5"/>
      <w:r>
        <w:rPr>
          <w:b/>
        </w:rPr>
        <w:t>закупке</w:t>
      </w:r>
      <w:bookmarkEnd w:id="96"/>
      <w:bookmarkEnd w:id="97"/>
    </w:p>
    <w:p w14:paraId="60931A53" w14:textId="506B50BB"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bookmarkStart w:id="98"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810D93">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Pr>
          <w:bCs/>
        </w:rPr>
        <w:t xml:space="preserve"> извещения</w:t>
      </w:r>
      <w:r w:rsidRPr="00D65A01">
        <w:rPr>
          <w:bCs/>
        </w:rPr>
        <w:t>.</w:t>
      </w:r>
      <w:bookmarkEnd w:id="98"/>
      <w:r w:rsidRPr="00D65A01">
        <w:rPr>
          <w:bCs/>
        </w:rPr>
        <w:t xml:space="preserve"> </w:t>
      </w:r>
    </w:p>
    <w:p w14:paraId="0665CA9B" w14:textId="19EABF88"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810D93">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0A1A57BB"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2FA455FC" w14:textId="77777777" w:rsidR="00FF65C4" w:rsidRPr="00A82727" w:rsidRDefault="00FF65C4" w:rsidP="00FF65C4">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9" w:name="_Toc8834863"/>
      <w:bookmarkStart w:id="100" w:name="_Toc54336106"/>
      <w:bookmarkStart w:id="101" w:name="_Ref57124564"/>
      <w:bookmarkStart w:id="102" w:name="_Ref57125499"/>
      <w:bookmarkStart w:id="103" w:name="_Toc65148083"/>
      <w:bookmarkStart w:id="104" w:name="_Hlk528068221"/>
      <w:r w:rsidRPr="00D65A01">
        <w:rPr>
          <w:b/>
        </w:rPr>
        <w:t>Требования к ценовому предложению</w:t>
      </w:r>
      <w:bookmarkEnd w:id="99"/>
      <w:bookmarkEnd w:id="100"/>
      <w:bookmarkEnd w:id="101"/>
      <w:bookmarkEnd w:id="102"/>
      <w:bookmarkEnd w:id="103"/>
    </w:p>
    <w:bookmarkEnd w:id="104"/>
    <w:p w14:paraId="4E836F1A" w14:textId="0D23F53C"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810D93">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234A0805" w14:textId="5551D6F5"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810D93">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6A227DE8" w14:textId="77777777" w:rsidR="00FF65C4" w:rsidRPr="00781AFB"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4845222B" w14:textId="77777777" w:rsidR="00FF65C4" w:rsidRPr="0068476F" w:rsidRDefault="00FF65C4" w:rsidP="00FF65C4">
      <w:pPr>
        <w:numPr>
          <w:ilvl w:val="2"/>
          <w:numId w:val="4"/>
        </w:numPr>
        <w:tabs>
          <w:tab w:val="num" w:pos="960"/>
        </w:tabs>
        <w:overflowPunct w:val="0"/>
        <w:autoSpaceDE w:val="0"/>
        <w:autoSpaceDN w:val="0"/>
        <w:adjustRightInd w:val="0"/>
        <w:ind w:left="0" w:firstLine="709"/>
        <w:jc w:val="both"/>
        <w:rPr>
          <w:bCs/>
        </w:rPr>
      </w:pPr>
      <w:r w:rsidRPr="0068476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1F3CB340"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76B559B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Цена, предложенная участн</w:t>
      </w:r>
      <w:r w:rsidRPr="00D65A01">
        <w:rPr>
          <w:bCs/>
        </w:rPr>
        <w:t xml:space="preserve">иком в </w:t>
      </w:r>
      <w:r>
        <w:rPr>
          <w:bCs/>
        </w:rPr>
        <w:t>з</w:t>
      </w:r>
      <w:r w:rsidRPr="00D65A01">
        <w:rPr>
          <w:bCs/>
        </w:rPr>
        <w:t>аявке, и цена</w:t>
      </w:r>
      <w:r>
        <w:rPr>
          <w:bCs/>
        </w:rPr>
        <w:t>, указанная</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2640B068" w14:textId="77777777" w:rsidR="00FF65C4" w:rsidRPr="00107569"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05" w:name="_Toc65148084"/>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5"/>
    </w:p>
    <w:p w14:paraId="1ABC4C4B" w14:textId="77777777" w:rsidR="00FF65C4" w:rsidRPr="00435E72" w:rsidRDefault="00FF65C4" w:rsidP="00FF65C4">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bCs/>
          </w:rPr>
          <w:t>Формой 3 раздела III «ФОРМЫ ДЛЯ ЗАПОЛНЕНИЯ УЧАСТНИКАМИ ЗАКУПКИ»</w:t>
        </w:r>
      </w:hyperlink>
      <w:r>
        <w:rPr>
          <w:bCs/>
        </w:rPr>
        <w:t>.</w:t>
      </w:r>
    </w:p>
    <w:p w14:paraId="44C789CD" w14:textId="77777777" w:rsidR="00FF65C4" w:rsidRPr="00435E72"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35FE4BEC" w14:textId="77777777" w:rsidR="00FF65C4" w:rsidRPr="006542E8"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6" w:name="_Toc8834865"/>
      <w:bookmarkStart w:id="107" w:name="_Toc54336108"/>
      <w:bookmarkStart w:id="108" w:name="_Toc65148085"/>
      <w:bookmarkEnd w:id="40"/>
      <w:r w:rsidRPr="006542E8">
        <w:rPr>
          <w:b/>
          <w:sz w:val="28"/>
        </w:rPr>
        <w:t>ПОРЯДОК ПОДАЧИ ЗАЯВОК</w:t>
      </w:r>
      <w:bookmarkEnd w:id="106"/>
      <w:bookmarkEnd w:id="107"/>
      <w:bookmarkEnd w:id="108"/>
    </w:p>
    <w:p w14:paraId="77B37D64" w14:textId="77777777" w:rsidR="00FF65C4" w:rsidRPr="006542E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09" w:name="_Toc8834866"/>
      <w:bookmarkStart w:id="110" w:name="_Toc54336109"/>
      <w:bookmarkStart w:id="111" w:name="_Ref57126132"/>
      <w:bookmarkStart w:id="112" w:name="_Toc65148086"/>
      <w:bookmarkStart w:id="113" w:name="_Hlk528068338"/>
      <w:r w:rsidRPr="006542E8">
        <w:rPr>
          <w:b/>
        </w:rPr>
        <w:t>Порядок подачи заявок</w:t>
      </w:r>
      <w:bookmarkEnd w:id="109"/>
      <w:bookmarkEnd w:id="110"/>
      <w:bookmarkEnd w:id="111"/>
      <w:bookmarkEnd w:id="112"/>
      <w:r w:rsidRPr="006542E8">
        <w:rPr>
          <w:b/>
        </w:rPr>
        <w:t xml:space="preserve"> </w:t>
      </w:r>
    </w:p>
    <w:bookmarkEnd w:id="113"/>
    <w:p w14:paraId="3BDE4B4E"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59FBD16A"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2C9DC6CC"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3BE03A2E"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 xml:space="preserve">состоит из </w:t>
      </w:r>
      <w:r>
        <w:t>одной части</w:t>
      </w:r>
      <w:r w:rsidRPr="00872B5C">
        <w:t xml:space="preserve"> и ценового предложения.</w:t>
      </w:r>
    </w:p>
    <w:p w14:paraId="2424C7C9" w14:textId="2C2555A9" w:rsidR="00FF65C4" w:rsidRPr="004F53F6" w:rsidRDefault="00FF65C4" w:rsidP="00FF65C4">
      <w:pPr>
        <w:numPr>
          <w:ilvl w:val="2"/>
          <w:numId w:val="4"/>
        </w:numPr>
        <w:overflowPunct w:val="0"/>
        <w:autoSpaceDE w:val="0"/>
        <w:autoSpaceDN w:val="0"/>
        <w:adjustRightInd w:val="0"/>
        <w:ind w:left="0" w:firstLine="709"/>
        <w:jc w:val="both"/>
        <w:rPr>
          <w:bCs/>
        </w:rPr>
      </w:pPr>
      <w:r w:rsidRPr="004F53F6">
        <w:t>Первая часть заявки на участие в закупке должна содержать сведения и документы, указанные в п</w:t>
      </w:r>
      <w:r w:rsidRPr="004F53F6">
        <w:rPr>
          <w:bCs/>
        </w:rPr>
        <w:t>п.</w:t>
      </w:r>
      <w:r>
        <w:rPr>
          <w:bCs/>
        </w:rPr>
        <w:t xml:space="preserve"> </w:t>
      </w:r>
      <w:r w:rsidR="00814DFD">
        <w:rPr>
          <w:bCs/>
          <w:lang w:val="en-US"/>
        </w:rPr>
        <w:t xml:space="preserve">I </w:t>
      </w:r>
      <w:r>
        <w:rPr>
          <w:bCs/>
        </w:rPr>
        <w:t>п.</w:t>
      </w:r>
      <w:r w:rsidRPr="004F53F6">
        <w:rPr>
          <w:bCs/>
        </w:rPr>
        <w:t xml:space="preserve"> </w:t>
      </w:r>
      <w:r>
        <w:rPr>
          <w:bCs/>
        </w:rPr>
        <w:fldChar w:fldCharType="begin"/>
      </w:r>
      <w:r>
        <w:rPr>
          <w:bCs/>
        </w:rPr>
        <w:instrText xml:space="preserve"> REF _Ref55317127 \r \h </w:instrText>
      </w:r>
      <w:r>
        <w:rPr>
          <w:bCs/>
        </w:rPr>
      </w:r>
      <w:r>
        <w:rPr>
          <w:bCs/>
        </w:rPr>
        <w:fldChar w:fldCharType="separate"/>
      </w:r>
      <w:r w:rsidR="00810D93">
        <w:rPr>
          <w:bCs/>
        </w:rPr>
        <w:t>11</w:t>
      </w:r>
      <w:r>
        <w:rPr>
          <w:bCs/>
        </w:rPr>
        <w:fldChar w:fldCharType="end"/>
      </w:r>
      <w:r w:rsidRPr="004F53F6">
        <w:rPr>
          <w:bCs/>
        </w:rPr>
        <w:t xml:space="preserve"> раздела </w:t>
      </w:r>
      <w:hyperlink w:anchor="_РАЗДЕЛ_II._ИНФОРМАЦИОННАЯ_1" w:history="1">
        <w:r w:rsidRPr="004F53F6">
          <w:rPr>
            <w:rStyle w:val="a4"/>
            <w:bCs/>
            <w:lang w:val="en-US"/>
          </w:rPr>
          <w:t>II</w:t>
        </w:r>
        <w:r w:rsidRPr="004F53F6">
          <w:rPr>
            <w:rStyle w:val="a4"/>
            <w:bCs/>
          </w:rPr>
          <w:t xml:space="preserve"> «ИНФОРМАЦИОННАЯ КАРТА»</w:t>
        </w:r>
      </w:hyperlink>
      <w:r w:rsidRPr="004F53F6">
        <w:t>.</w:t>
      </w:r>
    </w:p>
    <w:p w14:paraId="32113207" w14:textId="44CD1B53" w:rsidR="00FF65C4" w:rsidRPr="005A1EBF" w:rsidRDefault="00FF65C4" w:rsidP="00FF65C4">
      <w:pPr>
        <w:numPr>
          <w:ilvl w:val="2"/>
          <w:numId w:val="4"/>
        </w:numPr>
        <w:overflowPunct w:val="0"/>
        <w:autoSpaceDE w:val="0"/>
        <w:autoSpaceDN w:val="0"/>
        <w:adjustRightInd w:val="0"/>
        <w:ind w:left="0" w:firstLine="709"/>
        <w:jc w:val="both"/>
        <w:rPr>
          <w:bCs/>
        </w:rPr>
      </w:pPr>
      <w:r w:rsidRPr="005A1EBF">
        <w:t xml:space="preserve">Ценовое предложение участника подается в соответствии с требованиями п. </w:t>
      </w:r>
      <w:r>
        <w:fldChar w:fldCharType="begin"/>
      </w:r>
      <w:r>
        <w:instrText xml:space="preserve"> REF _Ref57124564 \r \h </w:instrText>
      </w:r>
      <w:r>
        <w:fldChar w:fldCharType="separate"/>
      </w:r>
      <w:r w:rsidR="00810D93">
        <w:t>5.5</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 xml:space="preserve">извещения по </w:t>
      </w:r>
      <w:hyperlink w:anchor="_Форма_6_ЦЕНОВОЕ" w:history="1">
        <w:r w:rsidRPr="00D26682">
          <w:rPr>
            <w:rStyle w:val="a4"/>
          </w:rPr>
          <w:t xml:space="preserve">Форме </w:t>
        </w:r>
        <w:r>
          <w:rPr>
            <w:rStyle w:val="a4"/>
          </w:rPr>
          <w:t>5</w:t>
        </w:r>
        <w:r w:rsidRPr="00D26682">
          <w:rPr>
            <w:rStyle w:val="a4"/>
          </w:rPr>
          <w:t xml:space="preserve"> «ЦЕНОВОЕ ПРЕДЛОЖЕНИЕ»</w:t>
        </w:r>
      </w:hyperlink>
      <w:r w:rsidRPr="005A1EBF">
        <w:t xml:space="preserve">. </w:t>
      </w:r>
      <w:r w:rsidRPr="005A1EBF">
        <w:rPr>
          <w:bCs/>
        </w:rPr>
        <w:t xml:space="preserve">Ценовое предложение не предоставляется участником в составе первой </w:t>
      </w:r>
      <w:r>
        <w:rPr>
          <w:bCs/>
        </w:rPr>
        <w:t>части</w:t>
      </w:r>
      <w:r w:rsidRPr="005A1EBF">
        <w:rPr>
          <w:bCs/>
        </w:rPr>
        <w:t xml:space="preserve"> заявки.</w:t>
      </w:r>
    </w:p>
    <w:p w14:paraId="58B8FF5F"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4C29CEA1" w14:textId="77777777" w:rsidR="00FF65C4" w:rsidRPr="008227DE" w:rsidRDefault="00FF65C4" w:rsidP="00FF65C4">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7AE8DEA3" w14:textId="05E7075E"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810D93">
        <w:rPr>
          <w:bCs/>
        </w:rPr>
        <w:t>12</w:t>
      </w:r>
      <w:r>
        <w:rPr>
          <w:bCs/>
        </w:rPr>
        <w:fldChar w:fldCharType="end"/>
      </w:r>
      <w:r>
        <w:rPr>
          <w:bCs/>
        </w:rPr>
        <w:t xml:space="preserve"> </w:t>
      </w:r>
      <w:bookmarkStart w:id="114" w:name="_Hlk61446955"/>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bookmarkEnd w:id="114"/>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52B1FF7C"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11A32406" w14:textId="77777777" w:rsidR="00FF65C4" w:rsidRPr="007A517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15" w:name="_Toc8834867"/>
      <w:bookmarkStart w:id="116" w:name="_Toc54336110"/>
      <w:bookmarkStart w:id="117" w:name="_Ref57125673"/>
      <w:bookmarkStart w:id="118" w:name="_Toc65148087"/>
      <w:r>
        <w:rPr>
          <w:b/>
        </w:rPr>
        <w:t>О</w:t>
      </w:r>
      <w:r w:rsidRPr="007A5171">
        <w:rPr>
          <w:b/>
        </w:rPr>
        <w:t>беспечени</w:t>
      </w:r>
      <w:r>
        <w:rPr>
          <w:b/>
        </w:rPr>
        <w:t xml:space="preserve">е </w:t>
      </w:r>
      <w:bookmarkEnd w:id="115"/>
      <w:r>
        <w:rPr>
          <w:b/>
        </w:rPr>
        <w:t>заявки на участие в закупке</w:t>
      </w:r>
      <w:bookmarkEnd w:id="116"/>
      <w:bookmarkEnd w:id="117"/>
      <w:bookmarkEnd w:id="118"/>
    </w:p>
    <w:p w14:paraId="3AA9A3D7" w14:textId="77777777" w:rsidR="00FF65C4" w:rsidRPr="006F1E8E" w:rsidRDefault="00FF65C4" w:rsidP="00FF65C4">
      <w:pPr>
        <w:numPr>
          <w:ilvl w:val="2"/>
          <w:numId w:val="4"/>
        </w:numPr>
        <w:tabs>
          <w:tab w:val="num" w:pos="960"/>
        </w:tabs>
        <w:overflowPunct w:val="0"/>
        <w:autoSpaceDE w:val="0"/>
        <w:autoSpaceDN w:val="0"/>
        <w:adjustRightInd w:val="0"/>
        <w:ind w:left="0" w:firstLine="709"/>
        <w:jc w:val="both"/>
        <w:rPr>
          <w:bCs/>
        </w:rPr>
      </w:pPr>
      <w:r w:rsidRPr="006F1E8E">
        <w:rPr>
          <w:bCs/>
        </w:rPr>
        <w:t xml:space="preserve">В случае, если начальная (максимальная) цена договора превышает 5 миллионов рублей, </w:t>
      </w:r>
      <w:r>
        <w:rPr>
          <w:bCs/>
        </w:rPr>
        <w:t>Заказчик</w:t>
      </w:r>
      <w:r w:rsidRPr="006F1E8E">
        <w:rPr>
          <w:bCs/>
        </w:rPr>
        <w:t xml:space="preserve"> вправе установить в </w:t>
      </w:r>
      <w:r>
        <w:rPr>
          <w:bCs/>
        </w:rPr>
        <w:t>извещении</w:t>
      </w:r>
      <w:r w:rsidRPr="006F1E8E">
        <w:rPr>
          <w:bCs/>
        </w:rPr>
        <w:t xml:space="preserve">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18FF48A6" w14:textId="523EA76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810D93">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810D93">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w:t>
      </w:r>
    </w:p>
    <w:p w14:paraId="1492BE1B"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5C93D55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6F1E8E">
        <w:lastRenderedPageBreak/>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2E6B7784"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19"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окончания срока подачи заявок, указанного в </w:t>
      </w:r>
      <w:r>
        <w:t>настоящем извещении</w:t>
      </w:r>
      <w:r w:rsidRPr="00872B5C">
        <w:t>.</w:t>
      </w:r>
      <w:bookmarkEnd w:id="119"/>
    </w:p>
    <w:p w14:paraId="6BD4DCCA" w14:textId="1769DA3A" w:rsidR="00FF65C4" w:rsidRPr="0095078B"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810D93">
        <w:t>6.2.5</w:t>
      </w:r>
      <w:r>
        <w:fldChar w:fldCharType="end"/>
      </w:r>
      <w:r>
        <w:t xml:space="preserve"> </w:t>
      </w:r>
      <w:r w:rsidRPr="00872B5C">
        <w:t xml:space="preserve">настоящего раздела </w:t>
      </w:r>
      <w:r>
        <w:t>извещения</w:t>
      </w:r>
      <w:r w:rsidRPr="00872B5C">
        <w:t>.</w:t>
      </w:r>
    </w:p>
    <w:p w14:paraId="4030D42D" w14:textId="60695B34" w:rsidR="00DE5A1B" w:rsidRPr="00DE5A1B" w:rsidRDefault="00FF65C4" w:rsidP="00FF65C4">
      <w:pPr>
        <w:numPr>
          <w:ilvl w:val="2"/>
          <w:numId w:val="4"/>
        </w:numPr>
        <w:tabs>
          <w:tab w:val="num" w:pos="960"/>
        </w:tabs>
        <w:overflowPunct w:val="0"/>
        <w:autoSpaceDE w:val="0"/>
        <w:autoSpaceDN w:val="0"/>
        <w:adjustRightInd w:val="0"/>
        <w:ind w:left="0" w:firstLine="709"/>
        <w:jc w:val="both"/>
        <w:rPr>
          <w:rStyle w:val="a4"/>
          <w:color w:val="auto"/>
          <w:u w:val="none"/>
        </w:rPr>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w:t>
      </w:r>
      <w:bookmarkStart w:id="120" w:name="_Hlk61440535"/>
      <w:r w:rsidRPr="00F41A83">
        <w:t xml:space="preserve">Актуальный список рекомендуемых банков </w:t>
      </w:r>
      <w:r w:rsidR="00DE5A1B">
        <w:t xml:space="preserve">указывается в </w:t>
      </w:r>
      <w:hyperlink w:anchor="п7РАЗДЕЛАII" w:history="1">
        <w:r w:rsidR="00DE5A1B" w:rsidRPr="00DE5A1B">
          <w:rPr>
            <w:rStyle w:val="a4"/>
          </w:rPr>
          <w:t xml:space="preserve">п. 7 </w:t>
        </w:r>
        <w:bookmarkEnd w:id="120"/>
        <w:r w:rsidR="00DE5A1B" w:rsidRPr="00DE5A1B">
          <w:rPr>
            <w:rStyle w:val="a4"/>
            <w:bCs/>
          </w:rPr>
          <w:t>раздела </w:t>
        </w:r>
        <w:r w:rsidR="00DE5A1B" w:rsidRPr="00DE5A1B">
          <w:rPr>
            <w:rStyle w:val="a4"/>
            <w:bCs/>
            <w:lang w:val="en-US"/>
          </w:rPr>
          <w:t>II</w:t>
        </w:r>
        <w:r w:rsidR="00DE5A1B" w:rsidRPr="00DE5A1B">
          <w:rPr>
            <w:rStyle w:val="a4"/>
            <w:bCs/>
          </w:rPr>
          <w:t xml:space="preserve"> «ИНФОРМАЦИОННАЯ КАРТА»</w:t>
        </w:r>
      </w:hyperlink>
      <w:r w:rsidR="00DE5A1B">
        <w:rPr>
          <w:rStyle w:val="a4"/>
          <w:bCs/>
        </w:rPr>
        <w:t>.</w:t>
      </w:r>
    </w:p>
    <w:p w14:paraId="596CC769" w14:textId="617E2A7C" w:rsidR="00FF65C4" w:rsidRPr="005A554C" w:rsidRDefault="00FF65C4" w:rsidP="00FF65C4">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 xml:space="preserve">извещения </w:t>
      </w:r>
      <w:r w:rsidRPr="005A554C">
        <w:t>под следующими терминами понимается:</w:t>
      </w:r>
    </w:p>
    <w:p w14:paraId="3D2AE34F" w14:textId="77777777" w:rsidR="00FF65C4" w:rsidRPr="005A554C" w:rsidRDefault="00FF65C4" w:rsidP="00FF65C4">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15F1136" w14:textId="77777777" w:rsidR="00FF65C4" w:rsidRPr="005A554C" w:rsidRDefault="00FF65C4" w:rsidP="00FF65C4">
      <w:pPr>
        <w:spacing w:line="23" w:lineRule="atLeast"/>
        <w:ind w:firstLine="709"/>
        <w:jc w:val="both"/>
      </w:pPr>
      <w:r w:rsidRPr="005A554C">
        <w:t>Принципал –</w:t>
      </w:r>
      <w:r>
        <w:t>участн</w:t>
      </w:r>
      <w:r w:rsidRPr="005A554C">
        <w:t>ик;</w:t>
      </w:r>
    </w:p>
    <w:p w14:paraId="27241158" w14:textId="77777777" w:rsidR="00FF65C4" w:rsidRPr="005A554C" w:rsidRDefault="00FF65C4" w:rsidP="00FF65C4">
      <w:pPr>
        <w:spacing w:line="23" w:lineRule="atLeast"/>
        <w:ind w:firstLine="709"/>
        <w:jc w:val="both"/>
      </w:pPr>
      <w:r w:rsidRPr="005A554C">
        <w:t>Бенефициар – Заказчик.</w:t>
      </w:r>
    </w:p>
    <w:p w14:paraId="2DBA36CF" w14:textId="77777777" w:rsidR="00FF65C4" w:rsidRPr="005A554C" w:rsidRDefault="00FF65C4" w:rsidP="00FF65C4">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5BD574DF" w14:textId="77777777" w:rsidR="00FF65C4" w:rsidRPr="005A554C" w:rsidRDefault="00FF65C4" w:rsidP="00FF65C4">
      <w:pPr>
        <w:spacing w:line="23" w:lineRule="atLeast"/>
        <w:ind w:firstLine="709"/>
        <w:jc w:val="both"/>
      </w:pPr>
      <w:r w:rsidRPr="005A554C">
        <w:t>1) Указание наименования Принципала и Бенефициара по такой банковской гарантии;</w:t>
      </w:r>
    </w:p>
    <w:p w14:paraId="26F16867" w14:textId="77777777" w:rsidR="00FF65C4" w:rsidRPr="005A554C" w:rsidRDefault="00FF65C4" w:rsidP="00FF65C4">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извещении </w:t>
      </w:r>
      <w:r w:rsidRPr="005A554C">
        <w:t>и подлежащую уплате Гарантом Бенефициару;</w:t>
      </w:r>
    </w:p>
    <w:p w14:paraId="163F05A5" w14:textId="77777777" w:rsidR="00FF65C4" w:rsidRPr="005A554C" w:rsidRDefault="00FF65C4" w:rsidP="00FF65C4">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0AC856B3" w14:textId="77777777" w:rsidR="00FF65C4" w:rsidRPr="005A554C" w:rsidRDefault="00FF65C4" w:rsidP="00FF65C4">
      <w:pPr>
        <w:spacing w:line="23" w:lineRule="atLeast"/>
        <w:ind w:firstLine="709"/>
        <w:jc w:val="both"/>
      </w:pPr>
      <w:r w:rsidRPr="005A554C">
        <w:t>4) Банковская гарантия должна быть безотзывной;</w:t>
      </w:r>
    </w:p>
    <w:p w14:paraId="42B2B6A4" w14:textId="77777777" w:rsidR="00FF65C4" w:rsidRPr="005A554C" w:rsidRDefault="00FF65C4" w:rsidP="00FF65C4">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D159275" w14:textId="77777777" w:rsidR="00FF65C4" w:rsidRPr="005A554C" w:rsidRDefault="00FF65C4" w:rsidP="00FF65C4">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FA08D63" w14:textId="77777777" w:rsidR="00FF65C4" w:rsidRPr="005A554C" w:rsidRDefault="00FF65C4" w:rsidP="00FF65C4">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извещении</w:t>
      </w:r>
      <w:r w:rsidRPr="005A554C">
        <w:t>;</w:t>
      </w:r>
    </w:p>
    <w:p w14:paraId="6D5CE49B" w14:textId="77777777" w:rsidR="00FF65C4" w:rsidRPr="005A554C" w:rsidRDefault="00FF65C4" w:rsidP="00FF65C4">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w:t>
      </w:r>
      <w:r w:rsidRPr="005A554C">
        <w:lastRenderedPageBreak/>
        <w:t xml:space="preserve">заключается нарушение Принципалом обязательства перед Бенефициаром, в обеспечение которого выдана гарантия. </w:t>
      </w:r>
    </w:p>
    <w:p w14:paraId="1FBAFFC1"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bCs/>
          </w:rPr>
          <w:t>Приложением № 1</w:t>
        </w:r>
      </w:hyperlink>
      <w:r w:rsidRPr="00F41A83">
        <w:t xml:space="preserve"> к </w:t>
      </w:r>
      <w:r>
        <w:t>извещению</w:t>
      </w:r>
      <w:r w:rsidRPr="00F41A83">
        <w:t>.</w:t>
      </w:r>
    </w:p>
    <w:p w14:paraId="63F242E3"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FFCEC02" w14:textId="77777777" w:rsidR="00FF65C4" w:rsidRDefault="00FF65C4" w:rsidP="00FF65C4">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настоящем извещении, является основанием для отклонения заявки участника</w:t>
      </w:r>
      <w:r w:rsidRPr="005A554C">
        <w:t>.</w:t>
      </w:r>
    </w:p>
    <w:p w14:paraId="04F6F800" w14:textId="3514105F" w:rsidR="00FF65C4" w:rsidRPr="002B3103" w:rsidRDefault="00FF65C4" w:rsidP="00FF65C4">
      <w:pPr>
        <w:numPr>
          <w:ilvl w:val="2"/>
          <w:numId w:val="4"/>
        </w:numPr>
        <w:tabs>
          <w:tab w:val="num" w:pos="960"/>
        </w:tabs>
        <w:overflowPunct w:val="0"/>
        <w:autoSpaceDE w:val="0"/>
        <w:autoSpaceDN w:val="0"/>
        <w:adjustRightInd w:val="0"/>
        <w:ind w:left="0" w:firstLine="709"/>
        <w:jc w:val="both"/>
      </w:pPr>
      <w:bookmarkStart w:id="121"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810D93">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bCs/>
            <w:lang w:val="en-US"/>
          </w:rPr>
          <w:t>II</w:t>
        </w:r>
        <w:r w:rsidRPr="0065668F">
          <w:rPr>
            <w:rStyle w:val="a4"/>
            <w:bCs/>
          </w:rPr>
          <w:t xml:space="preserve"> «ИНФОРМАЦИОННАЯ КАРТА»</w:t>
        </w:r>
      </w:hyperlink>
      <w:r>
        <w:t xml:space="preserve"> извещения</w:t>
      </w:r>
      <w:r w:rsidRPr="002B3103">
        <w:t xml:space="preserve">,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_Ref57125444 \r \h </w:instrText>
      </w:r>
      <w:r>
        <w:fldChar w:fldCharType="separate"/>
      </w:r>
      <w:r w:rsidR="00810D93">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извещения</w:t>
      </w:r>
      <w:r w:rsidRPr="002B3103">
        <w:t>, в том числе непредоставления или предоставления с нарушением услови</w:t>
      </w:r>
      <w:r>
        <w:t>й, установленных извещением, до заключения договора З</w:t>
      </w:r>
      <w:r w:rsidRPr="002B3103">
        <w:t xml:space="preserve">аказчику обеспечения исполнения договора (если в </w:t>
      </w:r>
      <w:r>
        <w:t>извещении</w:t>
      </w:r>
      <w:r w:rsidRPr="002B3103">
        <w:t xml:space="preserve"> о закупке установлено требование об обеспечении исполнения договора), или отказа участника такой закупки заключить договор.</w:t>
      </w:r>
      <w:bookmarkEnd w:id="121"/>
    </w:p>
    <w:p w14:paraId="1194C15D" w14:textId="77777777" w:rsidR="00FF65C4" w:rsidRPr="00A24B59" w:rsidRDefault="00FF65C4" w:rsidP="00FF65C4">
      <w:pPr>
        <w:numPr>
          <w:ilvl w:val="2"/>
          <w:numId w:val="4"/>
        </w:numPr>
        <w:tabs>
          <w:tab w:val="num" w:pos="960"/>
        </w:tabs>
        <w:overflowPunct w:val="0"/>
        <w:autoSpaceDE w:val="0"/>
        <w:autoSpaceDN w:val="0"/>
        <w:adjustRightInd w:val="0"/>
        <w:ind w:left="0" w:firstLine="709"/>
        <w:jc w:val="both"/>
      </w:pPr>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xml:space="preserve">, возвращаются: </w:t>
      </w:r>
    </w:p>
    <w:p w14:paraId="12CACA74" w14:textId="77777777" w:rsidR="00FF65C4" w:rsidRPr="00A24B59" w:rsidRDefault="00FF65C4" w:rsidP="00FF65C4">
      <w:pPr>
        <w:numPr>
          <w:ilvl w:val="2"/>
          <w:numId w:val="29"/>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08C58A6D" w14:textId="0BB0BA40" w:rsidR="00FF65C4" w:rsidRPr="00A24B59" w:rsidRDefault="00FF65C4" w:rsidP="00FF65C4">
      <w:pPr>
        <w:numPr>
          <w:ilvl w:val="2"/>
          <w:numId w:val="29"/>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5" w:history="1">
        <w:r w:rsidR="001110EA" w:rsidRPr="00CE1A98">
          <w:rPr>
            <w:rStyle w:val="a4"/>
          </w:rPr>
          <w:t>Положением о закупках</w:t>
        </w:r>
      </w:hyperlink>
      <w:r w:rsidRPr="00A24B59">
        <w:t>, решения о том, что договор по результатам закупки не заключается.</w:t>
      </w:r>
    </w:p>
    <w:p w14:paraId="1D5C399D" w14:textId="22A428A8" w:rsidR="00FF65C4" w:rsidRPr="00127F00" w:rsidRDefault="00FF65C4" w:rsidP="00FF65C4">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rsidR="00814DFD">
        <w:t xml:space="preserve">6.2.13 </w:t>
      </w:r>
      <w:r w:rsidRPr="00872B5C">
        <w:t xml:space="preserve">настоящего раздела </w:t>
      </w:r>
      <w:r>
        <w:t>извещения</w:t>
      </w:r>
      <w:r w:rsidRPr="00872B5C">
        <w:t>, лицу или Гаранту, предоставившим банковскую гарантию, не осуществляется, взыскание по ней не производится</w:t>
      </w:r>
      <w:r>
        <w:t>.</w:t>
      </w:r>
    </w:p>
    <w:p w14:paraId="761AF07B" w14:textId="77777777" w:rsidR="00FF65C4" w:rsidRPr="00D65C3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22" w:name="_Toc8834868"/>
      <w:bookmarkStart w:id="123" w:name="_Toc54336111"/>
      <w:bookmarkStart w:id="124" w:name="_Toc65148088"/>
      <w:r w:rsidRPr="00D65C38">
        <w:rPr>
          <w:b/>
        </w:rPr>
        <w:t xml:space="preserve">Порядок внесения изменений или порядок отзыва </w:t>
      </w:r>
      <w:r>
        <w:rPr>
          <w:b/>
        </w:rPr>
        <w:t>заявок</w:t>
      </w:r>
      <w:bookmarkEnd w:id="122"/>
      <w:bookmarkEnd w:id="123"/>
      <w:bookmarkEnd w:id="124"/>
      <w:r w:rsidRPr="00D65C38">
        <w:rPr>
          <w:b/>
        </w:rPr>
        <w:t xml:space="preserve"> </w:t>
      </w:r>
    </w:p>
    <w:p w14:paraId="0288A496" w14:textId="77777777" w:rsidR="00FF65C4" w:rsidRPr="00872B5C" w:rsidRDefault="00FF65C4" w:rsidP="00FF65C4">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4F1EB262" w14:textId="77777777" w:rsidR="00FF65C4" w:rsidRPr="00872B5C" w:rsidRDefault="00FF65C4" w:rsidP="00FF65C4">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7AE33AA" w14:textId="77777777" w:rsidR="00FF65C4" w:rsidRDefault="00FF65C4" w:rsidP="00FF65C4">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2100FE57" w14:textId="77777777" w:rsidR="00FF65C4" w:rsidRPr="000114D8"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25" w:name="_Toc37260778"/>
      <w:bookmarkStart w:id="126" w:name="_Toc54336112"/>
      <w:bookmarkStart w:id="127" w:name="_Toc65148089"/>
      <w:bookmarkStart w:id="128" w:name="_Hlk533421633"/>
      <w:bookmarkStart w:id="129" w:name="_Hlk528068349"/>
      <w:bookmarkStart w:id="130" w:name="_Hlk528751296"/>
      <w:r w:rsidRPr="000114D8">
        <w:rPr>
          <w:b/>
          <w:sz w:val="28"/>
        </w:rPr>
        <w:t>ПОРЯДОК РАССМОТРЕНИЯ</w:t>
      </w:r>
      <w:bookmarkEnd w:id="125"/>
      <w:r>
        <w:rPr>
          <w:b/>
          <w:sz w:val="28"/>
        </w:rPr>
        <w:t xml:space="preserve">, ОЦЕНКИ И СОПОСТАВЛЕНИЯ </w:t>
      </w:r>
      <w:r w:rsidRPr="000114D8">
        <w:rPr>
          <w:b/>
          <w:sz w:val="28"/>
        </w:rPr>
        <w:t>ЗАЯВОК</w:t>
      </w:r>
      <w:r>
        <w:rPr>
          <w:b/>
          <w:sz w:val="28"/>
        </w:rPr>
        <w:t>, ПОДВЕДЕНИЕ ИТОГОВ ЗАКУПКИ</w:t>
      </w:r>
      <w:bookmarkEnd w:id="126"/>
      <w:bookmarkEnd w:id="127"/>
    </w:p>
    <w:p w14:paraId="3E2A1391" w14:textId="77777777" w:rsidR="00FF65C4" w:rsidRPr="000114D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31" w:name="_Toc8834870"/>
      <w:bookmarkStart w:id="132" w:name="_Toc54336113"/>
      <w:bookmarkStart w:id="133" w:name="_Toc65148090"/>
      <w:bookmarkStart w:id="134" w:name="_Toc523244469"/>
      <w:bookmarkEnd w:id="128"/>
      <w:r>
        <w:rPr>
          <w:b/>
        </w:rPr>
        <w:t>Порядок рассмотрения заявок</w:t>
      </w:r>
      <w:r w:rsidRPr="000114D8">
        <w:rPr>
          <w:b/>
        </w:rPr>
        <w:t xml:space="preserve"> на участие в </w:t>
      </w:r>
      <w:bookmarkEnd w:id="131"/>
      <w:r>
        <w:rPr>
          <w:b/>
        </w:rPr>
        <w:t>закупке</w:t>
      </w:r>
      <w:bookmarkEnd w:id="132"/>
      <w:bookmarkEnd w:id="133"/>
    </w:p>
    <w:p w14:paraId="6F3D71D9" w14:textId="660DB922" w:rsidR="00FF65C4" w:rsidRDefault="00FF65C4" w:rsidP="00FF65C4">
      <w:pPr>
        <w:numPr>
          <w:ilvl w:val="2"/>
          <w:numId w:val="4"/>
        </w:numPr>
        <w:tabs>
          <w:tab w:val="num" w:pos="960"/>
        </w:tabs>
        <w:overflowPunct w:val="0"/>
        <w:autoSpaceDE w:val="0"/>
        <w:autoSpaceDN w:val="0"/>
        <w:adjustRightInd w:val="0"/>
        <w:ind w:left="0" w:firstLine="709"/>
        <w:jc w:val="both"/>
      </w:pPr>
      <w:bookmarkStart w:id="135" w:name="_Ref57126151"/>
      <w:bookmarkStart w:id="136" w:name="_Toc8832210"/>
      <w:bookmarkStart w:id="137"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810D93">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w:t>
      </w:r>
      <w:r>
        <w:t>первой части заявки и ценового предложения,</w:t>
      </w:r>
      <w:r w:rsidRPr="00733E33">
        <w:t xml:space="preserve"> поданных </w:t>
      </w:r>
      <w:r>
        <w:t xml:space="preserve">участниками, на соответствие требованиям настоящего </w:t>
      </w:r>
      <w:r>
        <w:rPr>
          <w:bCs/>
        </w:rPr>
        <w:t>извещения</w:t>
      </w:r>
      <w:r>
        <w:t>, в том числе:</w:t>
      </w:r>
      <w:bookmarkEnd w:id="135"/>
    </w:p>
    <w:p w14:paraId="2345794F" w14:textId="77777777" w:rsidR="00FF65C4" w:rsidRDefault="00FF65C4" w:rsidP="00FF65C4">
      <w:pPr>
        <w:tabs>
          <w:tab w:val="num" w:pos="960"/>
        </w:tabs>
        <w:overflowPunct w:val="0"/>
        <w:autoSpaceDE w:val="0"/>
        <w:autoSpaceDN w:val="0"/>
        <w:adjustRightInd w:val="0"/>
        <w:ind w:firstLine="709"/>
        <w:jc w:val="both"/>
      </w:pPr>
      <w:r>
        <w:t xml:space="preserve">1) соответствие заявки требованиям </w:t>
      </w:r>
      <w:r>
        <w:rPr>
          <w:bCs/>
        </w:rPr>
        <w:t>извещения</w:t>
      </w:r>
      <w:r>
        <w:t xml:space="preserve"> по существу по своему составу, содержанию и оформлению;</w:t>
      </w:r>
    </w:p>
    <w:p w14:paraId="3B4B9FB2" w14:textId="77777777" w:rsidR="00FF65C4" w:rsidRDefault="00FF65C4" w:rsidP="00FF65C4">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5F3A3AE4" w14:textId="77777777" w:rsidR="00FF65C4" w:rsidRDefault="00FF65C4" w:rsidP="00FF65C4">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57F224C1" w14:textId="77777777" w:rsidR="00FF65C4" w:rsidRDefault="00FF65C4" w:rsidP="00FF65C4">
      <w:pPr>
        <w:tabs>
          <w:tab w:val="num" w:pos="960"/>
        </w:tabs>
        <w:overflowPunct w:val="0"/>
        <w:autoSpaceDE w:val="0"/>
        <w:autoSpaceDN w:val="0"/>
        <w:adjustRightInd w:val="0"/>
        <w:ind w:firstLine="709"/>
        <w:jc w:val="both"/>
      </w:pPr>
      <w:r>
        <w:lastRenderedPageBreak/>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7F78D77A" w14:textId="77777777" w:rsidR="00FF65C4" w:rsidRDefault="00FF65C4" w:rsidP="00FF65C4">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59EF5B94" w14:textId="77777777" w:rsidR="00FF65C4" w:rsidRDefault="00FF65C4" w:rsidP="00FF65C4">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8" w:name="_Ref401221504"/>
    </w:p>
    <w:p w14:paraId="4E992B22" w14:textId="77777777" w:rsidR="00FF65C4" w:rsidRPr="00A918A3" w:rsidRDefault="00FF65C4" w:rsidP="00FF65C4">
      <w:pPr>
        <w:numPr>
          <w:ilvl w:val="2"/>
          <w:numId w:val="4"/>
        </w:numPr>
        <w:tabs>
          <w:tab w:val="num" w:pos="960"/>
        </w:tabs>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6518A68B" w14:textId="77777777" w:rsidR="00FF65C4" w:rsidRPr="00A918A3"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39"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8"/>
      <w:bookmarkEnd w:id="139"/>
    </w:p>
    <w:p w14:paraId="7DBA119C"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66429C2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46EA37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4383129B"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66DAB7D"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08589276"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48F7673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5640C66F" w14:textId="77777777"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0E097568"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BE9CB89"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331F572"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5EA21CD5" w14:textId="77777777" w:rsidR="00FF65C4" w:rsidRPr="00DC63F1" w:rsidRDefault="00FF65C4" w:rsidP="00FF65C4">
      <w:pPr>
        <w:pStyle w:val="Times12"/>
        <w:rPr>
          <w:szCs w:val="24"/>
        </w:rPr>
      </w:pPr>
      <w:r w:rsidRPr="00DC63F1">
        <w:rPr>
          <w:szCs w:val="24"/>
        </w:rPr>
        <w:t>Исправление иных ошибок не допускается.</w:t>
      </w:r>
    </w:p>
    <w:p w14:paraId="0C39127D" w14:textId="77777777"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40"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0"/>
    </w:p>
    <w:p w14:paraId="04870999" w14:textId="77777777" w:rsidR="00FF65C4" w:rsidRPr="00DC63F1" w:rsidRDefault="00FF65C4" w:rsidP="00FF65C4">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4B87F14C"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3940CBB9" w14:textId="77777777" w:rsidR="00FF65C4" w:rsidRPr="00DC63F1" w:rsidRDefault="00FF65C4" w:rsidP="00FF65C4">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05D44D41"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3CA4704F" w14:textId="77777777" w:rsidR="00FF65C4" w:rsidRPr="00DC63F1" w:rsidRDefault="00FF65C4" w:rsidP="00FF65C4">
      <w:pPr>
        <w:pStyle w:val="Times12"/>
        <w:numPr>
          <w:ilvl w:val="0"/>
          <w:numId w:val="9"/>
        </w:numPr>
        <w:tabs>
          <w:tab w:val="left" w:pos="1134"/>
          <w:tab w:val="left" w:pos="1416"/>
        </w:tabs>
        <w:ind w:left="-2" w:firstLine="711"/>
        <w:rPr>
          <w:szCs w:val="24"/>
        </w:rPr>
      </w:pPr>
      <w:bookmarkStart w:id="141"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1"/>
    </w:p>
    <w:p w14:paraId="0B755B4C" w14:textId="77777777" w:rsidR="00FF65C4" w:rsidRPr="00DC63F1" w:rsidRDefault="00FF65C4" w:rsidP="00FF65C4">
      <w:pPr>
        <w:pStyle w:val="Times12"/>
        <w:numPr>
          <w:ilvl w:val="0"/>
          <w:numId w:val="9"/>
        </w:numPr>
        <w:tabs>
          <w:tab w:val="left" w:pos="1134"/>
          <w:tab w:val="left" w:pos="1416"/>
        </w:tabs>
        <w:ind w:left="-2" w:firstLine="711"/>
        <w:rPr>
          <w:szCs w:val="24"/>
        </w:rPr>
      </w:pPr>
      <w:r>
        <w:rPr>
          <w:szCs w:val="24"/>
        </w:rPr>
        <w:lastRenderedPageBreak/>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303C28DC" w14:textId="3C40A032"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В случае выявления в заявке разночтений согласно п</w:t>
      </w:r>
      <w:r>
        <w:t>.</w:t>
      </w:r>
      <w:r w:rsidRPr="00DC63F1">
        <w:t xml:space="preserve"> </w:t>
      </w:r>
      <w:r>
        <w:fldChar w:fldCharType="begin"/>
      </w:r>
      <w:r>
        <w:instrText xml:space="preserve"> REF _Ref55320657 \r \h </w:instrText>
      </w:r>
      <w:r>
        <w:fldChar w:fldCharType="separate"/>
      </w:r>
      <w:r w:rsidR="00810D93">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t xml:space="preserve"> участн</w:t>
      </w:r>
      <w:r w:rsidRPr="00DC63F1">
        <w:t>ику закупки направляется запрос о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810D93">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xml:space="preserve"> по основанию, предусмотренному п</w:t>
      </w:r>
      <w:r>
        <w:t>п.</w:t>
      </w:r>
      <w:r w:rsidRPr="00DC63F1">
        <w:t> </w:t>
      </w:r>
      <w:r>
        <w:fldChar w:fldCharType="begin"/>
      </w:r>
      <w:r>
        <w:instrText xml:space="preserve"> REF _Ref55320740 \r \h </w:instrText>
      </w:r>
      <w:r>
        <w:fldChar w:fldCharType="separate"/>
      </w:r>
      <w:r w:rsidR="00810D93">
        <w:t>б)</w:t>
      </w:r>
      <w:r>
        <w:fldChar w:fldCharType="end"/>
      </w:r>
      <w:r>
        <w:t xml:space="preserve"> </w:t>
      </w:r>
      <w:r w:rsidRPr="00DC63F1">
        <w:t>п</w:t>
      </w:r>
      <w:r>
        <w:t>.</w:t>
      </w:r>
      <w:r w:rsidRPr="00DC63F1">
        <w:t> </w:t>
      </w:r>
      <w:r>
        <w:fldChar w:fldCharType="begin"/>
      </w:r>
      <w:r>
        <w:instrText xml:space="preserve"> REF _Ref442966299 \r \h </w:instrText>
      </w:r>
      <w:r>
        <w:fldChar w:fldCharType="separate"/>
      </w:r>
      <w:r w:rsidR="00810D93">
        <w:t>7.1.3.3</w:t>
      </w:r>
      <w:r>
        <w:fldChar w:fldCharType="end"/>
      </w:r>
      <w:r>
        <w:t xml:space="preserve"> </w:t>
      </w:r>
      <w:r w:rsidRPr="00DC63F1">
        <w:t xml:space="preserve">настоящего раздела. Отказ </w:t>
      </w:r>
      <w:r>
        <w:t>участн</w:t>
      </w:r>
      <w:r w:rsidRPr="00DC63F1">
        <w:t>ика закупки в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810D93">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сл</w:t>
      </w:r>
      <w:r>
        <w:t>ужит основанием для отклонения заявк</w:t>
      </w:r>
      <w:r w:rsidRPr="00DC63F1">
        <w:t xml:space="preserve">и. </w:t>
      </w:r>
    </w:p>
    <w:p w14:paraId="0EF846E2" w14:textId="77777777" w:rsidR="00FF65C4"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65C4001A" w14:textId="5D52B988" w:rsidR="00FF65C4" w:rsidRPr="003D5482"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42"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810D93">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2"/>
    </w:p>
    <w:p w14:paraId="2B44C189" w14:textId="2B5143A7"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_Ref55320854 \r \h </w:instrText>
      </w:r>
      <w:r>
        <w:rPr>
          <w:bCs/>
        </w:rPr>
      </w:r>
      <w:r>
        <w:rPr>
          <w:bCs/>
        </w:rPr>
        <w:fldChar w:fldCharType="separate"/>
      </w:r>
      <w:r w:rsidR="00810D93">
        <w:rPr>
          <w:bCs/>
        </w:rPr>
        <w:t>7.1.3.6</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810D93">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07C16151" w14:textId="77777777"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bookmarkStart w:id="143"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3"/>
      <w:r w:rsidRPr="00DC63F1">
        <w:rPr>
          <w:bCs/>
        </w:rPr>
        <w:t>.</w:t>
      </w:r>
    </w:p>
    <w:p w14:paraId="20BF0AEA" w14:textId="77777777"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5C12661C"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44"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4"/>
    </w:p>
    <w:p w14:paraId="48E4155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1147EC7" w14:textId="77777777" w:rsidR="00FF65C4" w:rsidRPr="00432EED" w:rsidRDefault="00FF65C4" w:rsidP="00FF65C4">
      <w:pPr>
        <w:numPr>
          <w:ilvl w:val="2"/>
          <w:numId w:val="4"/>
        </w:numPr>
        <w:tabs>
          <w:tab w:val="num" w:pos="960"/>
        </w:tabs>
        <w:overflowPunct w:val="0"/>
        <w:autoSpaceDE w:val="0"/>
        <w:autoSpaceDN w:val="0"/>
        <w:adjustRightInd w:val="0"/>
        <w:ind w:left="0" w:firstLine="709"/>
        <w:jc w:val="both"/>
        <w:rPr>
          <w:bCs/>
        </w:rPr>
      </w:pPr>
      <w:bookmarkStart w:id="145" w:name="_Ref55320877"/>
      <w:r>
        <w:t>Основаниями для отказа в допуске являются:</w:t>
      </w:r>
      <w:bookmarkEnd w:id="145"/>
    </w:p>
    <w:p w14:paraId="3A508B0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3EF1A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57F37724"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322E7379"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3B10C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E0232CB"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056343C2"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4C2B0AD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2A4AED9C" w14:textId="77777777" w:rsidR="00FF65C4" w:rsidRPr="0060454D" w:rsidRDefault="00FF65C4" w:rsidP="00FF65C4">
      <w:pPr>
        <w:numPr>
          <w:ilvl w:val="2"/>
          <w:numId w:val="10"/>
        </w:numPr>
        <w:tabs>
          <w:tab w:val="clear" w:pos="720"/>
          <w:tab w:val="num" w:pos="993"/>
        </w:tabs>
        <w:overflowPunct w:val="0"/>
        <w:autoSpaceDE w:val="0"/>
        <w:autoSpaceDN w:val="0"/>
        <w:adjustRightInd w:val="0"/>
        <w:ind w:left="0" w:firstLine="709"/>
        <w:jc w:val="both"/>
      </w:pPr>
      <w:r w:rsidRPr="0060454D">
        <w:t>в случае содержания в первой части заявки сведений о ценовом предложении.</w:t>
      </w:r>
    </w:p>
    <w:p w14:paraId="178A52EA"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09B9B4C" w14:textId="77777777" w:rsidR="00FF65C4" w:rsidRPr="00B977AE" w:rsidRDefault="00FF65C4" w:rsidP="00FF65C4">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5CA1869A" w14:textId="77777777" w:rsidR="00FF65C4" w:rsidRPr="000114D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46" w:name="_Toc54336114"/>
      <w:bookmarkStart w:id="147" w:name="_Ref56111599"/>
      <w:bookmarkStart w:id="148" w:name="_Toc65148091"/>
      <w:bookmarkStart w:id="149" w:name="пункт72"/>
      <w:r>
        <w:rPr>
          <w:b/>
        </w:rPr>
        <w:t>Порядок оценки и сопоставления заявок</w:t>
      </w:r>
      <w:r w:rsidRPr="000114D8">
        <w:rPr>
          <w:b/>
        </w:rPr>
        <w:t xml:space="preserve"> на участие в </w:t>
      </w:r>
      <w:r>
        <w:rPr>
          <w:b/>
        </w:rPr>
        <w:t>закупке</w:t>
      </w:r>
      <w:bookmarkEnd w:id="146"/>
      <w:r>
        <w:rPr>
          <w:b/>
        </w:rPr>
        <w:t>, определения победителя закупки, подведения итогов закупки</w:t>
      </w:r>
      <w:bookmarkEnd w:id="147"/>
      <w:bookmarkEnd w:id="148"/>
    </w:p>
    <w:bookmarkEnd w:id="149"/>
    <w:p w14:paraId="3BB5B38A" w14:textId="77777777" w:rsidR="00FF65C4" w:rsidRDefault="00FF65C4" w:rsidP="00FF65C4">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44B576B2" w14:textId="77777777" w:rsidR="00FF65C4" w:rsidRDefault="00FF65C4" w:rsidP="00FF65C4">
      <w:pPr>
        <w:numPr>
          <w:ilvl w:val="2"/>
          <w:numId w:val="4"/>
        </w:numPr>
        <w:overflowPunct w:val="0"/>
        <w:autoSpaceDE w:val="0"/>
        <w:autoSpaceDN w:val="0"/>
        <w:adjustRightInd w:val="0"/>
        <w:ind w:left="0" w:firstLine="709"/>
        <w:jc w:val="both"/>
      </w:pPr>
      <w:r>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Pr>
          <w:bCs/>
        </w:rPr>
        <w:t>.</w:t>
      </w:r>
    </w:p>
    <w:p w14:paraId="00976209" w14:textId="77777777" w:rsidR="00FF65C4" w:rsidRDefault="00FF65C4" w:rsidP="00FF65C4">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4A989ECD" w14:textId="77777777" w:rsidR="00FF65C4" w:rsidRDefault="00FF65C4" w:rsidP="00FF65C4">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итоговым протоколом. </w:t>
      </w:r>
    </w:p>
    <w:p w14:paraId="5C110CC4" w14:textId="77777777" w:rsidR="00FF65C4" w:rsidRDefault="00FF65C4" w:rsidP="00FF65C4">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1523AEE5" w14:textId="77777777" w:rsidR="00FF65C4" w:rsidRPr="00DC63F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7"/>
      <w:bookmarkStart w:id="151" w:name="_Toc65148092"/>
      <w:bookmarkEnd w:id="136"/>
      <w:bookmarkEnd w:id="137"/>
      <w:r w:rsidRPr="00DC63F1">
        <w:rPr>
          <w:b/>
        </w:rPr>
        <w:t>Преддоговорные переговоры</w:t>
      </w:r>
      <w:bookmarkEnd w:id="150"/>
      <w:bookmarkEnd w:id="151"/>
    </w:p>
    <w:p w14:paraId="14F94C0E" w14:textId="77777777" w:rsidR="00FF65C4" w:rsidRPr="00B20675" w:rsidRDefault="00FF65C4" w:rsidP="00FF65C4">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3AE765CA" w14:textId="77777777" w:rsidR="00FF65C4" w:rsidRPr="00B20675" w:rsidRDefault="00FF65C4" w:rsidP="00FF65C4">
      <w:pPr>
        <w:numPr>
          <w:ilvl w:val="2"/>
          <w:numId w:val="4"/>
        </w:numPr>
        <w:overflowPunct w:val="0"/>
        <w:autoSpaceDE w:val="0"/>
        <w:autoSpaceDN w:val="0"/>
        <w:adjustRightInd w:val="0"/>
        <w:ind w:left="0" w:firstLine="709"/>
        <w:jc w:val="both"/>
      </w:pPr>
      <w:bookmarkStart w:id="152" w:name="_Ref55321214"/>
      <w:r w:rsidRPr="00B20675">
        <w:t xml:space="preserve">Преддоговорные переговоры </w:t>
      </w:r>
      <w:r>
        <w:t>могут проводиться</w:t>
      </w:r>
      <w:r w:rsidRPr="00B20675">
        <w:t>:</w:t>
      </w:r>
      <w:bookmarkEnd w:id="152"/>
    </w:p>
    <w:p w14:paraId="5A38D2C5" w14:textId="77777777" w:rsidR="00FF65C4" w:rsidRPr="00DC63F1" w:rsidRDefault="00FF65C4" w:rsidP="00FF65C4">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0FAA7FB" w14:textId="77777777" w:rsidR="00FF65C4" w:rsidRPr="00DC63F1" w:rsidRDefault="00FF65C4" w:rsidP="00FF65C4">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B0B2EE9" w14:textId="77777777" w:rsidR="00FF65C4" w:rsidRPr="00DC63F1" w:rsidRDefault="00FF65C4" w:rsidP="00FF65C4">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7137B9C" w14:textId="77777777" w:rsidR="00FF65C4" w:rsidRPr="00DC63F1" w:rsidRDefault="00FF65C4" w:rsidP="00FF65C4">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0179D6C8" w14:textId="77777777" w:rsidR="00FF65C4" w:rsidRPr="00DC63F1" w:rsidRDefault="00FF65C4" w:rsidP="00FF65C4">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A317898" w14:textId="77777777" w:rsidR="00FF65C4" w:rsidRPr="00DC63F1" w:rsidRDefault="00FF65C4" w:rsidP="00FF65C4">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16EC3311" w14:textId="138FF41D" w:rsidR="00FF65C4" w:rsidRDefault="00FF65C4" w:rsidP="00FF65C4">
      <w:pPr>
        <w:numPr>
          <w:ilvl w:val="2"/>
          <w:numId w:val="4"/>
        </w:numPr>
        <w:overflowPunct w:val="0"/>
        <w:autoSpaceDE w:val="0"/>
        <w:autoSpaceDN w:val="0"/>
        <w:adjustRightInd w:val="0"/>
        <w:ind w:left="0" w:firstLine="709"/>
        <w:jc w:val="both"/>
      </w:pPr>
      <w:r w:rsidRPr="00143E28">
        <w:lastRenderedPageBreak/>
        <w:t xml:space="preserve"> </w:t>
      </w:r>
      <w:bookmarkStart w:id="153" w:name="_Toc428265384"/>
      <w:bookmarkStart w:id="154"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810D93">
        <w:t>7.3.2</w:t>
      </w:r>
      <w:r>
        <w:fldChar w:fldCharType="end"/>
      </w:r>
      <w:r>
        <w:t xml:space="preserve"> </w:t>
      </w:r>
      <w:r w:rsidRPr="00143E28">
        <w:t>настоящего раздела, в пользу лица, с которым заключается договор.</w:t>
      </w:r>
      <w:bookmarkStart w:id="155" w:name="_Toc428265385"/>
      <w:bookmarkStart w:id="156" w:name="_Toc437524362"/>
      <w:bookmarkEnd w:id="153"/>
      <w:bookmarkEnd w:id="154"/>
    </w:p>
    <w:p w14:paraId="7E6FDBED" w14:textId="77777777" w:rsidR="00FF65C4" w:rsidRPr="00143E28" w:rsidRDefault="00FF65C4" w:rsidP="00FF65C4">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5"/>
      <w:bookmarkEnd w:id="156"/>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2455219D" w14:textId="77777777" w:rsidR="00FF65C4" w:rsidRPr="00872B5C"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7" w:name="_Toc54336118"/>
      <w:bookmarkStart w:id="158" w:name="_Toc65148093"/>
      <w:bookmarkEnd w:id="134"/>
      <w:r w:rsidRPr="00872B5C">
        <w:rPr>
          <w:b/>
          <w:sz w:val="28"/>
        </w:rPr>
        <w:t>ЗАКЛЮЧЕНИ</w:t>
      </w:r>
      <w:r>
        <w:rPr>
          <w:b/>
          <w:sz w:val="28"/>
        </w:rPr>
        <w:t>Е</w:t>
      </w:r>
      <w:r w:rsidRPr="00872B5C">
        <w:rPr>
          <w:b/>
          <w:sz w:val="28"/>
        </w:rPr>
        <w:t xml:space="preserve"> ДОГОВОРА</w:t>
      </w:r>
      <w:bookmarkEnd w:id="157"/>
      <w:bookmarkEnd w:id="158"/>
    </w:p>
    <w:p w14:paraId="70F74A17" w14:textId="77777777" w:rsidR="00FF65C4" w:rsidRPr="00DC63F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59" w:name="_Toc54336119"/>
      <w:bookmarkStart w:id="160" w:name="_Toc65148094"/>
      <w:r>
        <w:rPr>
          <w:b/>
        </w:rPr>
        <w:t>Порядок заключения договора</w:t>
      </w:r>
      <w:bookmarkEnd w:id="159"/>
      <w:bookmarkEnd w:id="160"/>
    </w:p>
    <w:p w14:paraId="59E24E30" w14:textId="786B5145" w:rsidR="00FF65C4" w:rsidRDefault="00FF65C4" w:rsidP="00FF65C4">
      <w:pPr>
        <w:numPr>
          <w:ilvl w:val="2"/>
          <w:numId w:val="4"/>
        </w:numPr>
        <w:tabs>
          <w:tab w:val="num" w:pos="1134"/>
        </w:tabs>
        <w:overflowPunct w:val="0"/>
        <w:autoSpaceDE w:val="0"/>
        <w:autoSpaceDN w:val="0"/>
        <w:adjustRightInd w:val="0"/>
        <w:ind w:left="0" w:firstLine="709"/>
        <w:jc w:val="both"/>
      </w:pPr>
      <w:r w:rsidRPr="00F92DFB">
        <w:t xml:space="preserve">Договор заключается на ЭТП в электронной форме. </w:t>
      </w:r>
    </w:p>
    <w:p w14:paraId="59DE6EC3" w14:textId="4819C252" w:rsidR="00FF65C4" w:rsidRDefault="00FF65C4" w:rsidP="00FF65C4">
      <w:pPr>
        <w:numPr>
          <w:ilvl w:val="2"/>
          <w:numId w:val="4"/>
        </w:numPr>
        <w:tabs>
          <w:tab w:val="num" w:pos="1134"/>
        </w:tabs>
        <w:overflowPunct w:val="0"/>
        <w:autoSpaceDE w:val="0"/>
        <w:autoSpaceDN w:val="0"/>
        <w:adjustRightInd w:val="0"/>
        <w:ind w:left="0" w:firstLine="709"/>
        <w:jc w:val="both"/>
      </w:pPr>
      <w:bookmarkStart w:id="161" w:name="_Hlk61456789"/>
      <w:bookmarkStart w:id="162" w:name="_Ref57118105"/>
      <w:r w:rsidRPr="00F92DFB">
        <w:t xml:space="preserve">Порядок заключения договора определяется </w:t>
      </w:r>
      <w:r>
        <w:t>р</w:t>
      </w:r>
      <w:r w:rsidRPr="00F92DFB">
        <w:t>егламентом работы ЭТП.</w:t>
      </w:r>
    </w:p>
    <w:p w14:paraId="454C1B30" w14:textId="77777777" w:rsidR="00FF65C4" w:rsidRDefault="00FF65C4" w:rsidP="00FF65C4">
      <w:pPr>
        <w:numPr>
          <w:ilvl w:val="2"/>
          <w:numId w:val="4"/>
        </w:numPr>
        <w:tabs>
          <w:tab w:val="num" w:pos="1134"/>
        </w:tabs>
        <w:overflowPunct w:val="0"/>
        <w:autoSpaceDE w:val="0"/>
        <w:autoSpaceDN w:val="0"/>
        <w:adjustRightInd w:val="0"/>
        <w:ind w:left="0" w:firstLine="709"/>
        <w:jc w:val="both"/>
      </w:pPr>
      <w:bookmarkStart w:id="163" w:name="_Ref57117768"/>
      <w:bookmarkEnd w:id="161"/>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3"/>
    </w:p>
    <w:p w14:paraId="13BBCCF1" w14:textId="29507C52" w:rsidR="00FF65C4" w:rsidRDefault="00FF65C4" w:rsidP="00FF65C4">
      <w:pPr>
        <w:numPr>
          <w:ilvl w:val="2"/>
          <w:numId w:val="4"/>
        </w:numPr>
        <w:tabs>
          <w:tab w:val="num" w:pos="1134"/>
        </w:tabs>
        <w:overflowPunct w:val="0"/>
        <w:autoSpaceDE w:val="0"/>
        <w:autoSpaceDN w:val="0"/>
        <w:adjustRightInd w:val="0"/>
        <w:ind w:left="0" w:firstLine="709"/>
        <w:jc w:val="both"/>
      </w:pPr>
      <w:bookmarkStart w:id="164" w:name="_Ref55321316"/>
      <w:r>
        <w:t xml:space="preserve">Сроки, указанные в п. </w:t>
      </w:r>
      <w:r>
        <w:fldChar w:fldCharType="begin"/>
      </w:r>
      <w:r>
        <w:instrText xml:space="preserve"> REF _Ref57117768 \r \h </w:instrText>
      </w:r>
      <w:r>
        <w:fldChar w:fldCharType="separate"/>
      </w:r>
      <w:r w:rsidR="00810D93">
        <w:t>8.1.3</w:t>
      </w:r>
      <w:r>
        <w:fldChar w:fldCharType="end"/>
      </w:r>
      <w:r>
        <w:t xml:space="preserve"> настоящего раздела, могут быть увеличены в следующих случаях:</w:t>
      </w:r>
      <w:bookmarkEnd w:id="164"/>
    </w:p>
    <w:p w14:paraId="26B1FE7D"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157CB916"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CD532E4" w14:textId="0C6739FC" w:rsidR="00FF65C4" w:rsidRDefault="00FF65C4" w:rsidP="00FF65C4">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810D93">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4A0E53FB" w14:textId="77777777" w:rsidR="00FF65C4" w:rsidRPr="004470FC" w:rsidRDefault="00FF65C4" w:rsidP="00FF65C4">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22B8A777" w14:textId="77777777" w:rsidR="00FF65C4" w:rsidRDefault="00FF65C4" w:rsidP="00FF65C4">
      <w:pPr>
        <w:numPr>
          <w:ilvl w:val="2"/>
          <w:numId w:val="4"/>
        </w:numPr>
        <w:tabs>
          <w:tab w:val="num" w:pos="1134"/>
        </w:tabs>
        <w:overflowPunct w:val="0"/>
        <w:autoSpaceDE w:val="0"/>
        <w:autoSpaceDN w:val="0"/>
        <w:adjustRightInd w:val="0"/>
        <w:ind w:left="0" w:firstLine="709"/>
        <w:jc w:val="both"/>
      </w:pPr>
      <w:bookmarkStart w:id="165" w:name="_Ref55322314"/>
      <w:r>
        <w:t>По результатам проведенной процедуры закупки Заказчик размещает на ЭТП проект договора, не подписанный со стороны Заказчика.</w:t>
      </w:r>
      <w:bookmarkEnd w:id="165"/>
      <w:r>
        <w:t xml:space="preserve"> </w:t>
      </w:r>
    </w:p>
    <w:p w14:paraId="20FD4D8F" w14:textId="77777777" w:rsidR="00FF65C4" w:rsidRDefault="00FF65C4" w:rsidP="00FF65C4">
      <w:pPr>
        <w:numPr>
          <w:ilvl w:val="2"/>
          <w:numId w:val="4"/>
        </w:numPr>
        <w:overflowPunct w:val="0"/>
        <w:autoSpaceDE w:val="0"/>
        <w:autoSpaceDN w:val="0"/>
        <w:adjustRightInd w:val="0"/>
        <w:ind w:left="0" w:firstLine="709"/>
        <w:jc w:val="both"/>
      </w:pPr>
      <w:r>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30952BCF" w14:textId="053EA3E5" w:rsidR="00FF65C4" w:rsidRDefault="00FF65C4" w:rsidP="00FF65C4">
      <w:pPr>
        <w:numPr>
          <w:ilvl w:val="2"/>
          <w:numId w:val="4"/>
        </w:numPr>
        <w:overflowPunct w:val="0"/>
        <w:autoSpaceDE w:val="0"/>
        <w:autoSpaceDN w:val="0"/>
        <w:adjustRightInd w:val="0"/>
        <w:ind w:left="0" w:firstLine="709"/>
        <w:jc w:val="both"/>
      </w:pPr>
      <w:bookmarkStart w:id="166" w:name="_Ref55290554"/>
      <w:r>
        <w:t>Участник, с которым заключается договор, обязан разместить на ЭТП вместе договором следующие документы:</w:t>
      </w:r>
      <w:bookmarkEnd w:id="166"/>
    </w:p>
    <w:p w14:paraId="65BE7B44" w14:textId="77777777" w:rsidR="00FF65C4" w:rsidRDefault="00FF65C4" w:rsidP="00FF65C4">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7" w:name="_Ref55291404"/>
    </w:p>
    <w:p w14:paraId="578BBC17" w14:textId="5EB1437E" w:rsidR="00FF65C4" w:rsidRDefault="00FF65C4" w:rsidP="00FF65C4">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810D93">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 в случае если</w:t>
      </w:r>
      <w:r w:rsidRPr="00DE4197">
        <w:t xml:space="preserve"> </w:t>
      </w:r>
      <w:r w:rsidRPr="00040E60">
        <w:t xml:space="preserve">п. </w:t>
      </w:r>
      <w:r>
        <w:fldChar w:fldCharType="begin"/>
      </w:r>
      <w:r>
        <w:instrText xml:space="preserve"> REF _Ref55321385 \r \h </w:instrText>
      </w:r>
      <w:r>
        <w:fldChar w:fldCharType="separate"/>
      </w:r>
      <w:r w:rsidR="00810D93">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810D93">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7"/>
    </w:p>
    <w:p w14:paraId="26BB96C6" w14:textId="77777777" w:rsidR="00FF65C4" w:rsidRDefault="00FF65C4" w:rsidP="00FF65C4">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w:t>
      </w:r>
      <w:r>
        <w:lastRenderedPageBreak/>
        <w:t>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0593EA4C" w14:textId="77777777" w:rsidR="00FF65C4" w:rsidRDefault="00FF65C4" w:rsidP="00FF65C4">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6901A36" w14:textId="643C52BA" w:rsidR="00FF65C4" w:rsidRDefault="00FF65C4" w:rsidP="00FF65C4">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810D93">
        <w:t>8.1.9</w:t>
      </w:r>
      <w:r>
        <w:fldChar w:fldCharType="end"/>
      </w:r>
      <w:r>
        <w:t xml:space="preserve"> настоящего раздела.</w:t>
      </w:r>
    </w:p>
    <w:p w14:paraId="314A50BA" w14:textId="6F0A7BE4" w:rsidR="00FF65C4" w:rsidRDefault="00FF65C4" w:rsidP="00FF65C4">
      <w:pPr>
        <w:numPr>
          <w:ilvl w:val="2"/>
          <w:numId w:val="4"/>
        </w:numPr>
        <w:tabs>
          <w:tab w:val="num" w:pos="851"/>
        </w:tabs>
        <w:overflowPunct w:val="0"/>
        <w:autoSpaceDE w:val="0"/>
        <w:autoSpaceDN w:val="0"/>
        <w:adjustRightInd w:val="0"/>
        <w:ind w:left="0" w:firstLine="709"/>
        <w:jc w:val="both"/>
      </w:pPr>
      <w:bookmarkStart w:id="168" w:name="_Ref57125214"/>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810D93">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8"/>
      <w:r>
        <w:t xml:space="preserve">  </w:t>
      </w:r>
    </w:p>
    <w:p w14:paraId="0B07B183" w14:textId="77777777" w:rsidR="00FF65C4" w:rsidRPr="00475B1F"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69" w:name="_Toc54336121"/>
      <w:bookmarkStart w:id="170" w:name="_Toc65148095"/>
      <w:bookmarkEnd w:id="162"/>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9"/>
      <w:bookmarkEnd w:id="170"/>
    </w:p>
    <w:p w14:paraId="41319C12" w14:textId="77777777" w:rsidR="00FF65C4" w:rsidRPr="00584F2A"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bCs/>
            <w:lang w:val="en-US"/>
          </w:rPr>
          <w:t>V</w:t>
        </w:r>
        <w:r w:rsidRPr="00A712D4">
          <w:rPr>
            <w:rStyle w:val="a4"/>
            <w:bCs/>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73D4232" w14:textId="743D8A3C" w:rsidR="00FF65C4"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810D93">
        <w:rPr>
          <w:spacing w:val="-6"/>
        </w:rPr>
        <w:t>8.1.7</w:t>
      </w:r>
      <w:r>
        <w:rPr>
          <w:spacing w:val="-6"/>
        </w:rPr>
        <w:fldChar w:fldCharType="end"/>
      </w:r>
      <w:r>
        <w:rPr>
          <w:spacing w:val="-6"/>
        </w:rPr>
        <w:t xml:space="preserve"> – п. </w:t>
      </w:r>
      <w:r>
        <w:rPr>
          <w:spacing w:val="-6"/>
        </w:rPr>
        <w:fldChar w:fldCharType="begin"/>
      </w:r>
      <w:r>
        <w:rPr>
          <w:spacing w:val="-6"/>
        </w:rPr>
        <w:instrText xml:space="preserve"> REF _Ref57125214 \r \h </w:instrText>
      </w:r>
      <w:r>
        <w:rPr>
          <w:spacing w:val="-6"/>
        </w:rPr>
      </w:r>
      <w:r>
        <w:rPr>
          <w:spacing w:val="-6"/>
        </w:rPr>
        <w:fldChar w:fldCharType="separate"/>
      </w:r>
      <w:r w:rsidR="00810D93">
        <w:rPr>
          <w:spacing w:val="-6"/>
        </w:rPr>
        <w:t>8.1.13</w:t>
      </w:r>
      <w:r>
        <w:rPr>
          <w:spacing w:val="-6"/>
        </w:rPr>
        <w:fldChar w:fldCharType="end"/>
      </w:r>
      <w:r>
        <w:rPr>
          <w:spacing w:val="-6"/>
        </w:rPr>
        <w:t xml:space="preserve"> настоящего </w:t>
      </w:r>
      <w:r>
        <w:rPr>
          <w:bCs/>
        </w:rPr>
        <w:t>извещения</w:t>
      </w:r>
      <w:r>
        <w:rPr>
          <w:spacing w:val="-6"/>
        </w:rPr>
        <w:t>.</w:t>
      </w:r>
    </w:p>
    <w:p w14:paraId="742141F7" w14:textId="5B315CF1" w:rsidR="00FF65C4" w:rsidRPr="00584F2A"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810D93">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3AEC9DB6" w14:textId="77777777" w:rsidR="00FF65C4" w:rsidRPr="0074565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21347994"/>
      <w:bookmarkStart w:id="172" w:name="_Toc8834934"/>
      <w:bookmarkStart w:id="173" w:name="_Toc54336122"/>
      <w:bookmarkStart w:id="174" w:name="_Toc65148096"/>
      <w:r w:rsidRPr="00745655">
        <w:rPr>
          <w:b/>
        </w:rPr>
        <w:t>Антидемпинговые меры</w:t>
      </w:r>
      <w:bookmarkEnd w:id="171"/>
      <w:bookmarkEnd w:id="172"/>
      <w:bookmarkEnd w:id="173"/>
      <w:bookmarkEnd w:id="174"/>
      <w:r w:rsidRPr="00745655">
        <w:rPr>
          <w:b/>
        </w:rPr>
        <w:t xml:space="preserve"> </w:t>
      </w:r>
    </w:p>
    <w:p w14:paraId="226B280F" w14:textId="77777777" w:rsidR="00FF65C4" w:rsidRPr="00745655" w:rsidRDefault="00FF65C4" w:rsidP="00FF65C4">
      <w:pPr>
        <w:numPr>
          <w:ilvl w:val="2"/>
          <w:numId w:val="4"/>
        </w:numPr>
        <w:tabs>
          <w:tab w:val="num" w:pos="960"/>
        </w:tabs>
        <w:overflowPunct w:val="0"/>
        <w:autoSpaceDE w:val="0"/>
        <w:autoSpaceDN w:val="0"/>
        <w:adjustRightInd w:val="0"/>
        <w:ind w:left="0" w:firstLine="709"/>
        <w:jc w:val="both"/>
      </w:pPr>
      <w:bookmarkStart w:id="175" w:name="_Ref57125749"/>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/НМЦед. более чем на 25% (далее – демпинговая цена)</w:t>
      </w:r>
      <w:r w:rsidRPr="00D42E21">
        <w:rPr>
          <w:color w:val="000000"/>
        </w:rPr>
        <w:t xml:space="preserve">, то </w:t>
      </w:r>
      <w:r>
        <w:rPr>
          <w:color w:val="000000"/>
        </w:rPr>
        <w:t>участник должен:</w:t>
      </w:r>
      <w:bookmarkEnd w:id="175"/>
    </w:p>
    <w:p w14:paraId="03EC923B" w14:textId="6F8781A3"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t>предоставить обеспечение исполнения договора (в случае если настоящ</w:t>
      </w:r>
      <w:r>
        <w:rPr>
          <w:color w:val="000000"/>
        </w:rPr>
        <w:t>им</w:t>
      </w:r>
      <w:r w:rsidRPr="0078337A">
        <w:rPr>
          <w:color w:val="000000"/>
        </w:rPr>
        <w:t xml:space="preserve"> </w:t>
      </w:r>
      <w:r>
        <w:rPr>
          <w:bCs/>
        </w:rPr>
        <w:t>извещением</w:t>
      </w:r>
      <w:r w:rsidRPr="0078337A">
        <w:rPr>
          <w:color w:val="000000"/>
        </w:rPr>
        <w:t xml:space="preserve">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810D93">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bCs/>
            <w:lang w:val="en-US"/>
          </w:rPr>
          <w:t>II</w:t>
        </w:r>
        <w:r w:rsidRPr="00DE47C1">
          <w:rPr>
            <w:rStyle w:val="a4"/>
            <w:bCs/>
          </w:rPr>
          <w:t xml:space="preserve"> «ИНФОРМАЦИОННАЯ КАРТА»</w:t>
        </w:r>
      </w:hyperlink>
      <w:r w:rsidRPr="00D65A01">
        <w:rPr>
          <w:bCs/>
        </w:rPr>
        <w:t xml:space="preserve"> </w:t>
      </w:r>
      <w:r>
        <w:rPr>
          <w:bCs/>
        </w:rPr>
        <w:t>извещения</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25B29F8D" w14:textId="77777777"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509FADF4" w14:textId="77777777" w:rsidR="00FF65C4"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76" w:name="_Toc54336123"/>
      <w:bookmarkStart w:id="177" w:name="_Ref57125715"/>
      <w:bookmarkStart w:id="178" w:name="_Toc65148097"/>
      <w:r>
        <w:rPr>
          <w:b/>
        </w:rPr>
        <w:t>Обеспечение исполнения договора</w:t>
      </w:r>
      <w:bookmarkEnd w:id="176"/>
      <w:bookmarkEnd w:id="177"/>
      <w:bookmarkEnd w:id="178"/>
    </w:p>
    <w:p w14:paraId="18E1394B" w14:textId="20919E0B" w:rsidR="00FF65C4" w:rsidRDefault="00FF65C4" w:rsidP="00FF65C4">
      <w:pPr>
        <w:numPr>
          <w:ilvl w:val="2"/>
          <w:numId w:val="4"/>
        </w:numPr>
        <w:tabs>
          <w:tab w:val="clear" w:pos="1004"/>
          <w:tab w:val="num" w:pos="284"/>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810D93">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w:t>
      </w:r>
      <w:r w:rsidRPr="002909C0">
        <w:rPr>
          <w:bCs/>
        </w:rPr>
        <w:lastRenderedPageBreak/>
        <w:t>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810D93">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135FA8F2" w14:textId="092F97FB" w:rsidR="00FF65C4" w:rsidRPr="00F41A83"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79"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810D93">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79"/>
      <w:r w:rsidRPr="00872B5C">
        <w:t xml:space="preserve"> </w:t>
      </w:r>
    </w:p>
    <w:p w14:paraId="57E11651" w14:textId="7930C104" w:rsidR="00FF65C4"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0"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810D93">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0"/>
    </w:p>
    <w:p w14:paraId="7122096C" w14:textId="17DC1BEE" w:rsidR="00FF65C4" w:rsidRDefault="00FF65C4" w:rsidP="00FF65C4">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810D93">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1D078EF" w14:textId="1361F2CF" w:rsidR="00FF65C4" w:rsidRPr="002B5BB2" w:rsidRDefault="00FF65C4" w:rsidP="00FF65C4">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810D93">
        <w:t>8.4.2</w:t>
      </w:r>
      <w:r>
        <w:fldChar w:fldCharType="end"/>
      </w:r>
      <w:r>
        <w:t xml:space="preserve"> – п. </w:t>
      </w:r>
      <w:r>
        <w:fldChar w:fldCharType="begin"/>
      </w:r>
      <w:r>
        <w:instrText xml:space="preserve"> REF _Ref55322706 \r \h </w:instrText>
      </w:r>
      <w:r>
        <w:fldChar w:fldCharType="separate"/>
      </w:r>
      <w:r w:rsidR="00810D93">
        <w:t>8.4.3</w:t>
      </w:r>
      <w:r>
        <w:fldChar w:fldCharType="end"/>
      </w:r>
      <w:r>
        <w:t xml:space="preserve"> настоящего раздела извещения,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810D93">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3FC40C71" w14:textId="72B4A669" w:rsidR="009507BC" w:rsidRPr="00053DE2" w:rsidRDefault="00FF65C4" w:rsidP="009507BC">
      <w:pPr>
        <w:pStyle w:val="a5"/>
        <w:numPr>
          <w:ilvl w:val="2"/>
          <w:numId w:val="4"/>
        </w:numPr>
        <w:tabs>
          <w:tab w:val="clear" w:pos="1004"/>
          <w:tab w:val="num" w:pos="284"/>
        </w:tabs>
        <w:ind w:left="0" w:firstLine="709"/>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w:t>
      </w:r>
      <w:r w:rsidR="009507BC" w:rsidRPr="00053DE2">
        <w:t>в списке</w:t>
      </w:r>
      <w:r w:rsidR="009507BC">
        <w:t xml:space="preserve">, указанном </w:t>
      </w:r>
      <w:r w:rsidR="009507BC" w:rsidRPr="00053DE2">
        <w:t xml:space="preserve">в </w:t>
      </w:r>
      <w:hyperlink w:anchor="пункт8" w:history="1">
        <w:r w:rsidR="009507BC" w:rsidRPr="007E0E01">
          <w:rPr>
            <w:rStyle w:val="a4"/>
          </w:rPr>
          <w:t>п. 8 раздела II «ИНФОРМАЦИОННАЯ КАРТА».</w:t>
        </w:r>
      </w:hyperlink>
    </w:p>
    <w:p w14:paraId="508A5A1F" w14:textId="2626F64F" w:rsidR="00FF65C4" w:rsidRPr="005A554C" w:rsidRDefault="00FF65C4" w:rsidP="00FF65C4">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66B037FE" w14:textId="77777777" w:rsidR="00FF65C4" w:rsidRPr="005A554C" w:rsidRDefault="00FF65C4" w:rsidP="00FF65C4">
      <w:pPr>
        <w:spacing w:line="23" w:lineRule="atLeast"/>
        <w:ind w:firstLine="709"/>
        <w:jc w:val="both"/>
      </w:pPr>
      <w:r w:rsidRPr="005A554C">
        <w:t>Гарант - лицо, выдающее, предоставляющее гарантию;</w:t>
      </w:r>
    </w:p>
    <w:p w14:paraId="1160F839" w14:textId="77777777" w:rsidR="00FF65C4" w:rsidRPr="005A554C" w:rsidRDefault="00FF65C4" w:rsidP="00FF65C4">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501F5A3A" w14:textId="77777777" w:rsidR="00FF65C4" w:rsidRPr="005A554C" w:rsidRDefault="00FF65C4" w:rsidP="00FF65C4">
      <w:pPr>
        <w:spacing w:line="23" w:lineRule="atLeast"/>
        <w:ind w:firstLine="709"/>
        <w:jc w:val="both"/>
        <w:rPr>
          <w:sz w:val="10"/>
          <w:szCs w:val="10"/>
        </w:rPr>
      </w:pPr>
      <w:r w:rsidRPr="005A554C">
        <w:t>Бенефициар – Заказчик.</w:t>
      </w:r>
    </w:p>
    <w:p w14:paraId="5DD553C3" w14:textId="77777777" w:rsidR="00FF65C4" w:rsidRPr="005A554C" w:rsidRDefault="00FF65C4" w:rsidP="00FF65C4">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5BFB40DF" w14:textId="77777777" w:rsidR="00FF65C4" w:rsidRPr="005A554C" w:rsidRDefault="00FF65C4" w:rsidP="00FF65C4">
      <w:pPr>
        <w:spacing w:line="23" w:lineRule="atLeast"/>
        <w:ind w:firstLine="709"/>
        <w:jc w:val="both"/>
      </w:pPr>
      <w:r>
        <w:t>1) У</w:t>
      </w:r>
      <w:r w:rsidRPr="005A554C">
        <w:t>казание наименования Принципала и Бенефициара по такой банковской гарантии;</w:t>
      </w:r>
    </w:p>
    <w:p w14:paraId="50F48D77" w14:textId="77777777" w:rsidR="00FF65C4" w:rsidRPr="005A554C" w:rsidRDefault="00FF65C4" w:rsidP="00FF65C4">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50E401FE" w14:textId="77777777" w:rsidR="00FF65C4" w:rsidRPr="005A554C" w:rsidRDefault="00FF65C4" w:rsidP="00FF65C4">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562D5F77" w14:textId="77777777" w:rsidR="00FF65C4" w:rsidRPr="005A554C" w:rsidRDefault="00FF65C4" w:rsidP="00FF65C4">
      <w:pPr>
        <w:spacing w:line="23" w:lineRule="atLeast"/>
        <w:ind w:firstLine="709"/>
        <w:jc w:val="both"/>
      </w:pPr>
      <w:r w:rsidRPr="005A554C">
        <w:t xml:space="preserve">4) </w:t>
      </w:r>
      <w:r>
        <w:t>Б</w:t>
      </w:r>
      <w:r w:rsidRPr="005A554C">
        <w:t>анковская гарантия должна быть безотзывной;</w:t>
      </w:r>
    </w:p>
    <w:p w14:paraId="25B42B2E" w14:textId="77777777" w:rsidR="00FF65C4" w:rsidRPr="005A554C" w:rsidRDefault="00FF65C4" w:rsidP="00FF65C4">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0BE93A1D" w14:textId="77777777" w:rsidR="00FF65C4" w:rsidRPr="005A554C" w:rsidRDefault="00FF65C4" w:rsidP="00FF65C4">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D671912" w14:textId="77777777" w:rsidR="00FF65C4" w:rsidRPr="005A554C" w:rsidRDefault="00FF65C4" w:rsidP="00FF65C4">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739734C" w14:textId="77777777" w:rsidR="00FF65C4" w:rsidRPr="005A554C" w:rsidRDefault="00FF65C4" w:rsidP="00FF65C4">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02090773" w14:textId="77777777" w:rsidR="00FF65C4" w:rsidRDefault="00FF65C4" w:rsidP="00FF65C4">
      <w:pPr>
        <w:numPr>
          <w:ilvl w:val="2"/>
          <w:numId w:val="4"/>
        </w:numPr>
        <w:tabs>
          <w:tab w:val="num" w:pos="960"/>
        </w:tabs>
        <w:overflowPunct w:val="0"/>
        <w:autoSpaceDE w:val="0"/>
        <w:autoSpaceDN w:val="0"/>
        <w:adjustRightInd w:val="0"/>
        <w:ind w:left="0" w:firstLine="709"/>
        <w:jc w:val="both"/>
      </w:pPr>
      <w:bookmarkStart w:id="181" w:name="_Hlk61461396"/>
      <w:r w:rsidRPr="005A554C">
        <w:lastRenderedPageBreak/>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bCs/>
          </w:rPr>
          <w:t>Приложением № 2</w:t>
        </w:r>
      </w:hyperlink>
      <w:r w:rsidRPr="006D28F1">
        <w:rPr>
          <w:rStyle w:val="a4"/>
          <w:bCs/>
        </w:rPr>
        <w:t xml:space="preserve"> </w:t>
      </w:r>
      <w:r w:rsidRPr="00F41A83">
        <w:t xml:space="preserve">к </w:t>
      </w:r>
      <w:r>
        <w:t>извещению</w:t>
      </w:r>
      <w:r w:rsidRPr="00F41A83">
        <w:t>.</w:t>
      </w:r>
      <w:r>
        <w:t xml:space="preserve"> Предоставление банковской гарантии в иной форме не допускается. </w:t>
      </w:r>
    </w:p>
    <w:bookmarkEnd w:id="181"/>
    <w:p w14:paraId="2F6F7C47"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2FF7DCB" w14:textId="77777777" w:rsidR="00FF65C4" w:rsidRDefault="00FF65C4" w:rsidP="00FF65C4">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7E89C8F5" w14:textId="77777777" w:rsidR="00FF65C4" w:rsidRPr="00475B1F"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82" w:name="_Toc54336120"/>
      <w:bookmarkStart w:id="183" w:name="_Ref55322343"/>
      <w:bookmarkStart w:id="184" w:name="_Toc65148098"/>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2"/>
      <w:bookmarkEnd w:id="183"/>
      <w:bookmarkEnd w:id="184"/>
    </w:p>
    <w:p w14:paraId="06EF54A5" w14:textId="77777777" w:rsidR="00FF65C4" w:rsidRPr="00475B1F" w:rsidRDefault="00FF65C4" w:rsidP="00FF65C4">
      <w:pPr>
        <w:numPr>
          <w:ilvl w:val="2"/>
          <w:numId w:val="4"/>
        </w:numPr>
        <w:tabs>
          <w:tab w:val="num" w:pos="851"/>
        </w:tabs>
        <w:overflowPunct w:val="0"/>
        <w:autoSpaceDE w:val="0"/>
        <w:autoSpaceDN w:val="0"/>
        <w:adjustRightInd w:val="0"/>
        <w:ind w:left="0" w:firstLine="709"/>
        <w:jc w:val="both"/>
        <w:rPr>
          <w:spacing w:val="-6"/>
        </w:rPr>
      </w:pPr>
      <w:bookmarkStart w:id="185" w:name="_Ref57125444"/>
      <w:r w:rsidRPr="00475B1F">
        <w:rPr>
          <w:spacing w:val="-6"/>
        </w:rPr>
        <w:t>Под уклонением от заключения договора понимаются действия лица, с которым заключается договор:</w:t>
      </w:r>
      <w:bookmarkEnd w:id="185"/>
    </w:p>
    <w:p w14:paraId="268EF850" w14:textId="77777777" w:rsidR="00FF65C4" w:rsidRDefault="00FF65C4" w:rsidP="00FF65C4">
      <w:pPr>
        <w:ind w:firstLine="709"/>
        <w:jc w:val="both"/>
      </w:pPr>
      <w:r>
        <w:t>1)</w:t>
      </w:r>
      <w:r>
        <w:tab/>
        <w:t>прямой письменный отказ от подписания договора;</w:t>
      </w:r>
    </w:p>
    <w:p w14:paraId="55D8DBA5" w14:textId="77777777" w:rsidR="00FF65C4" w:rsidRDefault="00FF65C4" w:rsidP="00FF65C4">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7B6F26D3" w14:textId="77777777" w:rsidR="00FF65C4" w:rsidRDefault="00FF65C4" w:rsidP="00FF65C4">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72315D57" w14:textId="77777777" w:rsidR="00FF65C4" w:rsidRDefault="00FF65C4" w:rsidP="00FF65C4">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6AD6DA00" w14:textId="77777777" w:rsidR="00FF65C4" w:rsidRPr="00475B1F" w:rsidRDefault="00FF65C4" w:rsidP="00FF65C4">
      <w:pPr>
        <w:numPr>
          <w:ilvl w:val="2"/>
          <w:numId w:val="4"/>
        </w:numPr>
        <w:tabs>
          <w:tab w:val="num" w:pos="851"/>
        </w:tabs>
        <w:overflowPunct w:val="0"/>
        <w:autoSpaceDE w:val="0"/>
        <w:autoSpaceDN w:val="0"/>
        <w:adjustRightInd w:val="0"/>
        <w:ind w:left="0" w:firstLine="709"/>
        <w:jc w:val="both"/>
        <w:rPr>
          <w:spacing w:val="-6"/>
        </w:rPr>
      </w:pPr>
      <w:bookmarkStart w:id="186" w:name="_Ref55322259"/>
      <w:r w:rsidRPr="00475B1F">
        <w:rPr>
          <w:spacing w:val="-6"/>
        </w:rPr>
        <w:t>При уклонении лица, с которым заключается договор, от подписания такого договора, Заказчик:</w:t>
      </w:r>
      <w:bookmarkEnd w:id="186"/>
    </w:p>
    <w:p w14:paraId="4F761488" w14:textId="77777777" w:rsidR="00FF65C4" w:rsidRDefault="00FF65C4" w:rsidP="00FF65C4">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7FFE79D9" w14:textId="77777777" w:rsidR="00FF65C4" w:rsidRDefault="00FF65C4" w:rsidP="00FF65C4">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0956EDE" w14:textId="107BAF66" w:rsidR="00FF65C4" w:rsidRPr="00C26399" w:rsidRDefault="00FF65C4" w:rsidP="00FF65C4">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810D93">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5FCB305C" w14:textId="77777777" w:rsidR="00FF65C4" w:rsidRDefault="00FF65C4" w:rsidP="00FF65C4">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7" w:name="_Toc65148099"/>
      <w:r w:rsidRPr="00B33F08">
        <w:rPr>
          <w:b/>
        </w:rPr>
        <w:t>Каналы связи, по которым можно сообщить о фактах злоупотребления при проведении закупки</w:t>
      </w:r>
      <w:bookmarkEnd w:id="187"/>
    </w:p>
    <w:p w14:paraId="110B20FA" w14:textId="77777777" w:rsidR="00FF65C4" w:rsidRPr="00B33F08" w:rsidRDefault="00FF65C4" w:rsidP="00FF65C4">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6" w:history="1">
        <w:r w:rsidRPr="00B33F08">
          <w:t>ethics@rostelecom.ru</w:t>
        </w:r>
      </w:hyperlink>
      <w:r w:rsidRPr="00B33F08">
        <w:t>.</w:t>
      </w:r>
      <w:r>
        <w:t xml:space="preserve"> </w:t>
      </w:r>
    </w:p>
    <w:p w14:paraId="32374904" w14:textId="77777777" w:rsidR="00FF65C4" w:rsidRDefault="00FF65C4" w:rsidP="00FF65C4">
      <w:pPr>
        <w:ind w:firstLine="709"/>
        <w:jc w:val="both"/>
        <w:rPr>
          <w:color w:val="000000"/>
        </w:rPr>
      </w:pPr>
    </w:p>
    <w:p w14:paraId="0DF8F1ED" w14:textId="77777777" w:rsidR="00FF65C4" w:rsidRDefault="00FF65C4" w:rsidP="00FF65C4">
      <w:pPr>
        <w:ind w:firstLine="709"/>
        <w:jc w:val="both"/>
        <w:rPr>
          <w:color w:val="000000"/>
        </w:rPr>
      </w:pPr>
    </w:p>
    <w:p w14:paraId="2265D1EA" w14:textId="77777777" w:rsidR="00FF65C4" w:rsidRDefault="00FF65C4" w:rsidP="00FF65C4">
      <w:pPr>
        <w:ind w:firstLine="709"/>
        <w:jc w:val="both"/>
        <w:rPr>
          <w:color w:val="000000"/>
        </w:rPr>
      </w:pPr>
    </w:p>
    <w:p w14:paraId="3732B60E" w14:textId="77777777" w:rsidR="00FF65C4" w:rsidRDefault="00FF65C4" w:rsidP="00FF65C4">
      <w:pPr>
        <w:ind w:firstLine="709"/>
        <w:jc w:val="both"/>
        <w:rPr>
          <w:color w:val="000000"/>
        </w:rPr>
      </w:pPr>
    </w:p>
    <w:p w14:paraId="2F7F0BD5" w14:textId="77777777" w:rsidR="00FF65C4" w:rsidRDefault="00FF65C4" w:rsidP="00FF65C4">
      <w:pPr>
        <w:ind w:firstLine="709"/>
        <w:jc w:val="both"/>
        <w:rPr>
          <w:color w:val="000000"/>
        </w:rPr>
      </w:pPr>
    </w:p>
    <w:p w14:paraId="37F5AE91" w14:textId="77777777" w:rsidR="00FF65C4" w:rsidRPr="00733E33"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8" w:name="_РАЗДЕЛ_II._ИНФОРМАЦИОННАЯ_1"/>
      <w:bookmarkStart w:id="189" w:name="_Toc54336124"/>
      <w:bookmarkStart w:id="190" w:name="_Toc65148100"/>
      <w:bookmarkEnd w:id="129"/>
      <w:bookmarkEnd w:id="130"/>
      <w:bookmarkEnd w:id="188"/>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8"/>
      <w:bookmarkEnd w:id="189"/>
      <w:bookmarkEnd w:id="190"/>
    </w:p>
    <w:tbl>
      <w:tblPr>
        <w:tblW w:w="11057" w:type="dxa"/>
        <w:tblInd w:w="-572" w:type="dxa"/>
        <w:tblLook w:val="0000" w:firstRow="0" w:lastRow="0" w:firstColumn="0" w:lastColumn="0" w:noHBand="0" w:noVBand="0"/>
      </w:tblPr>
      <w:tblGrid>
        <w:gridCol w:w="531"/>
        <w:gridCol w:w="2060"/>
        <w:gridCol w:w="1520"/>
        <w:gridCol w:w="6946"/>
      </w:tblGrid>
      <w:tr w:rsidR="00FF65C4" w:rsidRPr="00327CC8" w14:paraId="70EBC513" w14:textId="77777777" w:rsidTr="00E0714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6736AF64" w14:textId="77777777" w:rsidR="00FF65C4" w:rsidRPr="00327CC8" w:rsidRDefault="00FF65C4" w:rsidP="00E07143">
            <w:pPr>
              <w:jc w:val="center"/>
              <w:rPr>
                <w:b/>
                <w:sz w:val="22"/>
                <w:szCs w:val="22"/>
              </w:rPr>
            </w:pPr>
            <w:bookmarkStart w:id="191" w:name="_2.1._Общие_сведения"/>
            <w:bookmarkEnd w:id="191"/>
            <w:r w:rsidRPr="00327CC8">
              <w:rPr>
                <w:b/>
                <w:sz w:val="22"/>
                <w:szCs w:val="22"/>
              </w:rPr>
              <w:t>№</w:t>
            </w:r>
          </w:p>
          <w:p w14:paraId="37F36A71" w14:textId="77777777" w:rsidR="00FF65C4" w:rsidRPr="00327CC8" w:rsidRDefault="00FF65C4" w:rsidP="00E07143">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10474619" w14:textId="77777777" w:rsidR="00FF65C4" w:rsidRPr="00327CC8" w:rsidRDefault="00FF65C4" w:rsidP="00E07143">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1958E6C8" w14:textId="77777777" w:rsidR="00FF65C4" w:rsidRPr="00327CC8" w:rsidRDefault="00FF65C4" w:rsidP="00E07143">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029A34E4" w14:textId="77777777" w:rsidR="00FF65C4" w:rsidRPr="00327CC8" w:rsidRDefault="00FF65C4" w:rsidP="00E07143">
            <w:pPr>
              <w:jc w:val="center"/>
              <w:rPr>
                <w:b/>
                <w:sz w:val="22"/>
                <w:szCs w:val="22"/>
              </w:rPr>
            </w:pPr>
            <w:r w:rsidRPr="00327CC8">
              <w:rPr>
                <w:b/>
                <w:sz w:val="22"/>
                <w:szCs w:val="22"/>
              </w:rPr>
              <w:t>Содержание п/п</w:t>
            </w:r>
          </w:p>
        </w:tc>
      </w:tr>
      <w:tr w:rsidR="00FF65C4" w:rsidRPr="00340FD3" w14:paraId="206595AE" w14:textId="77777777" w:rsidTr="00E07143">
        <w:tc>
          <w:tcPr>
            <w:tcW w:w="531" w:type="dxa"/>
            <w:tcBorders>
              <w:top w:val="single" w:sz="4" w:space="0" w:color="auto"/>
              <w:left w:val="single" w:sz="4" w:space="0" w:color="auto"/>
              <w:bottom w:val="single" w:sz="4" w:space="0" w:color="auto"/>
              <w:right w:val="single" w:sz="4" w:space="0" w:color="auto"/>
            </w:tcBorders>
          </w:tcPr>
          <w:p w14:paraId="1FF4573A" w14:textId="77777777" w:rsidR="00FF65C4" w:rsidRPr="00327CC8" w:rsidRDefault="00FF65C4" w:rsidP="00E07143">
            <w:pPr>
              <w:pStyle w:val="rvps1"/>
              <w:numPr>
                <w:ilvl w:val="0"/>
                <w:numId w:val="1"/>
              </w:numPr>
              <w:tabs>
                <w:tab w:val="left" w:pos="0"/>
              </w:tabs>
              <w:ind w:left="0" w:firstLine="0"/>
              <w:jc w:val="left"/>
              <w:rPr>
                <w:b/>
                <w:sz w:val="22"/>
                <w:szCs w:val="22"/>
              </w:rPr>
            </w:pPr>
            <w:bookmarkStart w:id="192"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BC31712" w14:textId="77777777" w:rsidR="00FF65C4" w:rsidRPr="00327CC8" w:rsidRDefault="00FF65C4" w:rsidP="00E07143">
            <w:pPr>
              <w:pStyle w:val="rvps1"/>
              <w:jc w:val="left"/>
              <w:rPr>
                <w:b/>
                <w:sz w:val="22"/>
                <w:szCs w:val="22"/>
              </w:rPr>
            </w:pPr>
            <w:bookmarkStart w:id="193" w:name="_Ref55316328"/>
            <w:bookmarkEnd w:id="192"/>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3"/>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065906ED" w14:textId="77777777" w:rsidR="00FF65C4" w:rsidRPr="00327CC8" w:rsidRDefault="00FF65C4" w:rsidP="00E07143">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206B6F77" w14:textId="77777777" w:rsidR="00FF65C4" w:rsidRPr="00B35D79" w:rsidRDefault="00FF65C4" w:rsidP="00E07143">
            <w:pPr>
              <w:autoSpaceDE w:val="0"/>
              <w:autoSpaceDN w:val="0"/>
              <w:adjustRightInd w:val="0"/>
              <w:jc w:val="both"/>
              <w:rPr>
                <w:rFonts w:eastAsia="Calibri"/>
                <w:bCs/>
                <w:color w:val="000000"/>
                <w:sz w:val="10"/>
                <w:szCs w:val="10"/>
              </w:rPr>
            </w:pPr>
            <w:r w:rsidRPr="00B35D79">
              <w:rPr>
                <w:rFonts w:eastAsia="Calibri"/>
                <w:bCs/>
                <w:color w:val="000000"/>
              </w:rPr>
              <w:t xml:space="preserve"> Публичное</w:t>
            </w:r>
            <w:r>
              <w:rPr>
                <w:rFonts w:eastAsia="Calibri"/>
                <w:bCs/>
                <w:color w:val="000000"/>
              </w:rPr>
              <w:t xml:space="preserve"> </w:t>
            </w:r>
            <w:r w:rsidRPr="00B35D79">
              <w:rPr>
                <w:rFonts w:eastAsia="Calibri"/>
                <w:bCs/>
                <w:color w:val="000000"/>
              </w:rPr>
              <w:t xml:space="preserve">акционерное общество «Башинформсвязь» (ПАО «Башинформсвязь»), </w:t>
            </w:r>
          </w:p>
          <w:p w14:paraId="549FF901"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18206DDD"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2F236A3D" w14:textId="77777777" w:rsidR="00FF65C4" w:rsidRPr="00327CC8" w:rsidRDefault="00FF65C4" w:rsidP="00E07143">
            <w:pPr>
              <w:pStyle w:val="Default"/>
              <w:jc w:val="both"/>
              <w:rPr>
                <w:bCs/>
                <w:sz w:val="22"/>
                <w:szCs w:val="22"/>
              </w:rPr>
            </w:pPr>
          </w:p>
          <w:p w14:paraId="7CAF6D6A"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56E29193" w14:textId="77777777" w:rsidR="00340FD3" w:rsidRPr="00340FD3" w:rsidRDefault="00340FD3" w:rsidP="00340FD3">
            <w:pPr>
              <w:autoSpaceDE w:val="0"/>
              <w:autoSpaceDN w:val="0"/>
              <w:adjustRightInd w:val="0"/>
              <w:rPr>
                <w:rFonts w:eastAsia="Calibri"/>
                <w:bCs/>
                <w:color w:val="000000"/>
                <w:lang w:eastAsia="en-US"/>
              </w:rPr>
            </w:pPr>
            <w:r w:rsidRPr="00340FD3">
              <w:rPr>
                <w:rFonts w:eastAsia="Calibri"/>
                <w:bCs/>
                <w:color w:val="000000"/>
                <w:lang w:eastAsia="en-US"/>
              </w:rPr>
              <w:t>Кутьина Ригина Галимовна</w:t>
            </w:r>
          </w:p>
          <w:p w14:paraId="2FB2C922" w14:textId="53AAC912" w:rsidR="00FF65C4" w:rsidRDefault="00340FD3" w:rsidP="00340FD3">
            <w:pPr>
              <w:pStyle w:val="Default"/>
              <w:rPr>
                <w:bCs/>
              </w:rPr>
            </w:pPr>
            <w:r w:rsidRPr="00340FD3">
              <w:rPr>
                <w:bCs/>
              </w:rPr>
              <w:t xml:space="preserve">тел. + 7 (347) 2215395, e-mail: </w:t>
            </w:r>
            <w:r w:rsidRPr="00340FD3">
              <w:rPr>
                <w:bCs/>
                <w:color w:val="0000FF"/>
                <w:u w:val="single"/>
                <w:lang w:val="en-US"/>
              </w:rPr>
              <w:t>ri</w:t>
            </w:r>
            <w:r w:rsidRPr="00EE7C74">
              <w:rPr>
                <w:bCs/>
                <w:color w:val="0000FF"/>
                <w:u w:val="single"/>
              </w:rPr>
              <w:t>.</w:t>
            </w:r>
            <w:r w:rsidRPr="00340FD3">
              <w:rPr>
                <w:bCs/>
                <w:color w:val="0000FF"/>
                <w:u w:val="single"/>
                <w:lang w:val="en-US"/>
              </w:rPr>
              <w:t>kutina</w:t>
            </w:r>
            <w:r w:rsidRPr="00EE7C74">
              <w:rPr>
                <w:bCs/>
                <w:color w:val="0000FF"/>
                <w:u w:val="single"/>
              </w:rPr>
              <w:t>@</w:t>
            </w:r>
            <w:r w:rsidRPr="00340FD3">
              <w:rPr>
                <w:bCs/>
                <w:color w:val="0000FF"/>
                <w:u w:val="single"/>
                <w:lang w:val="en-US"/>
              </w:rPr>
              <w:t>bashtel</w:t>
            </w:r>
            <w:r w:rsidRPr="00EE7C74">
              <w:rPr>
                <w:bCs/>
                <w:color w:val="0000FF"/>
                <w:u w:val="single"/>
              </w:rPr>
              <w:t>.</w:t>
            </w:r>
            <w:r w:rsidRPr="00340FD3">
              <w:rPr>
                <w:bCs/>
                <w:color w:val="0000FF"/>
                <w:u w:val="single"/>
                <w:lang w:val="en-US"/>
              </w:rPr>
              <w:t>ru</w:t>
            </w:r>
            <w:r w:rsidRPr="00340FD3">
              <w:rPr>
                <w:bCs/>
              </w:rPr>
              <w:t xml:space="preserve"> </w:t>
            </w:r>
          </w:p>
          <w:p w14:paraId="59F08AC8" w14:textId="77777777" w:rsidR="00340FD3" w:rsidRPr="00C76848" w:rsidRDefault="00340FD3" w:rsidP="00340FD3">
            <w:pPr>
              <w:pStyle w:val="Default"/>
              <w:rPr>
                <w:bCs/>
                <w:sz w:val="22"/>
                <w:szCs w:val="22"/>
              </w:rPr>
            </w:pPr>
          </w:p>
          <w:p w14:paraId="78DADEE9"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33CF08C0" w14:textId="02BC3551" w:rsidR="00A84987" w:rsidRPr="00A84987" w:rsidRDefault="00340FD3" w:rsidP="00A84987">
            <w:pPr>
              <w:autoSpaceDE w:val="0"/>
              <w:autoSpaceDN w:val="0"/>
              <w:adjustRightInd w:val="0"/>
              <w:jc w:val="both"/>
              <w:rPr>
                <w:rFonts w:eastAsia="Calibri"/>
                <w:bCs/>
                <w:color w:val="000000"/>
                <w:lang w:eastAsia="en-US"/>
              </w:rPr>
            </w:pPr>
            <w:r>
              <w:rPr>
                <w:rFonts w:eastAsia="Calibri"/>
                <w:bCs/>
                <w:color w:val="000000"/>
                <w:lang w:eastAsia="en-US"/>
              </w:rPr>
              <w:t>Дунюшкин Сергей Владимирович</w:t>
            </w:r>
            <w:r w:rsidR="00A84987" w:rsidRPr="00A84987">
              <w:rPr>
                <w:rFonts w:eastAsia="Calibri"/>
                <w:bCs/>
                <w:color w:val="000000"/>
                <w:lang w:eastAsia="en-US"/>
              </w:rPr>
              <w:t>,</w:t>
            </w:r>
          </w:p>
          <w:p w14:paraId="288F79A7" w14:textId="69F8CD51" w:rsidR="00A84987" w:rsidRPr="00EE7C74" w:rsidRDefault="00A84987" w:rsidP="00A84987">
            <w:pPr>
              <w:autoSpaceDE w:val="0"/>
              <w:autoSpaceDN w:val="0"/>
              <w:adjustRightInd w:val="0"/>
              <w:rPr>
                <w:rFonts w:eastAsia="Calibri"/>
                <w:bCs/>
                <w:color w:val="000000"/>
                <w:lang w:eastAsia="en-US"/>
              </w:rPr>
            </w:pPr>
            <w:r w:rsidRPr="00A84987">
              <w:rPr>
                <w:rFonts w:eastAsia="Calibri"/>
                <w:bCs/>
                <w:color w:val="000000"/>
                <w:lang w:eastAsia="en-US"/>
              </w:rPr>
              <w:t>тел</w:t>
            </w:r>
            <w:r w:rsidRPr="00EE7C74">
              <w:rPr>
                <w:rFonts w:eastAsia="Calibri"/>
                <w:bCs/>
                <w:color w:val="000000"/>
                <w:lang w:eastAsia="en-US"/>
              </w:rPr>
              <w:t>. + 7 (347) 221-</w:t>
            </w:r>
            <w:r w:rsidR="00340FD3" w:rsidRPr="00EE7C74">
              <w:rPr>
                <w:rFonts w:eastAsia="Calibri"/>
                <w:bCs/>
                <w:color w:val="000000"/>
                <w:lang w:eastAsia="en-US"/>
              </w:rPr>
              <w:t>58-74</w:t>
            </w:r>
            <w:r w:rsidRPr="00EE7C74">
              <w:rPr>
                <w:rFonts w:eastAsia="Calibri"/>
                <w:bCs/>
                <w:color w:val="000000"/>
                <w:lang w:eastAsia="en-US"/>
              </w:rPr>
              <w:t xml:space="preserve">, </w:t>
            </w:r>
            <w:r w:rsidRPr="00A84987">
              <w:rPr>
                <w:rFonts w:eastAsia="Calibri"/>
                <w:bCs/>
                <w:color w:val="000000"/>
                <w:lang w:val="en-US" w:eastAsia="en-US"/>
              </w:rPr>
              <w:t>e</w:t>
            </w:r>
            <w:r w:rsidRPr="00EE7C74">
              <w:rPr>
                <w:rFonts w:eastAsia="Calibri"/>
                <w:bCs/>
                <w:color w:val="000000"/>
                <w:lang w:eastAsia="en-US"/>
              </w:rPr>
              <w:t>-</w:t>
            </w:r>
            <w:r w:rsidRPr="00A84987">
              <w:rPr>
                <w:rFonts w:eastAsia="Calibri"/>
                <w:bCs/>
                <w:color w:val="000000"/>
                <w:lang w:val="en-US" w:eastAsia="en-US"/>
              </w:rPr>
              <w:t>mail</w:t>
            </w:r>
            <w:r w:rsidRPr="00EE7C74">
              <w:rPr>
                <w:rFonts w:eastAsia="Calibri"/>
                <w:bCs/>
                <w:color w:val="000000"/>
                <w:lang w:eastAsia="en-US"/>
              </w:rPr>
              <w:t xml:space="preserve">: </w:t>
            </w:r>
            <w:r w:rsidR="00340FD3" w:rsidRPr="00340FD3">
              <w:rPr>
                <w:rFonts w:eastAsia="Calibri"/>
                <w:bCs/>
                <w:color w:val="0000FF"/>
                <w:u w:val="single"/>
                <w:lang w:val="en-US" w:eastAsia="en-US"/>
              </w:rPr>
              <w:t>s</w:t>
            </w:r>
            <w:r w:rsidR="00340FD3" w:rsidRPr="00EE7C74">
              <w:rPr>
                <w:rFonts w:eastAsia="Calibri"/>
                <w:bCs/>
                <w:color w:val="0000FF"/>
                <w:u w:val="single"/>
                <w:lang w:eastAsia="en-US"/>
              </w:rPr>
              <w:t>.</w:t>
            </w:r>
            <w:r w:rsidR="00340FD3" w:rsidRPr="00340FD3">
              <w:rPr>
                <w:rFonts w:eastAsia="Calibri"/>
                <w:bCs/>
                <w:color w:val="0000FF"/>
                <w:u w:val="single"/>
                <w:lang w:val="en-US" w:eastAsia="en-US"/>
              </w:rPr>
              <w:t>dunyushkin</w:t>
            </w:r>
            <w:r w:rsidR="00340FD3" w:rsidRPr="00EE7C74">
              <w:rPr>
                <w:rFonts w:eastAsia="Calibri"/>
                <w:bCs/>
                <w:color w:val="0000FF"/>
                <w:u w:val="single"/>
                <w:lang w:eastAsia="en-US"/>
              </w:rPr>
              <w:t>@</w:t>
            </w:r>
            <w:r w:rsidR="00340FD3" w:rsidRPr="00340FD3">
              <w:rPr>
                <w:rFonts w:eastAsia="Calibri"/>
                <w:bCs/>
                <w:color w:val="0000FF"/>
                <w:u w:val="single"/>
                <w:lang w:val="en-US" w:eastAsia="en-US"/>
              </w:rPr>
              <w:t>bashtel</w:t>
            </w:r>
            <w:r w:rsidR="00340FD3" w:rsidRPr="00EE7C74">
              <w:rPr>
                <w:rFonts w:eastAsia="Calibri"/>
                <w:bCs/>
                <w:color w:val="0000FF"/>
                <w:u w:val="single"/>
                <w:lang w:eastAsia="en-US"/>
              </w:rPr>
              <w:t>.</w:t>
            </w:r>
            <w:r w:rsidR="00340FD3" w:rsidRPr="00340FD3">
              <w:rPr>
                <w:rFonts w:eastAsia="Calibri"/>
                <w:bCs/>
                <w:color w:val="0000FF"/>
                <w:u w:val="single"/>
                <w:lang w:val="en-US" w:eastAsia="en-US"/>
              </w:rPr>
              <w:t>ru</w:t>
            </w:r>
          </w:p>
          <w:p w14:paraId="33B0CAEC" w14:textId="0681921D" w:rsidR="00FF65C4" w:rsidRPr="00EE7C74" w:rsidRDefault="00FF65C4" w:rsidP="00E07143">
            <w:pPr>
              <w:autoSpaceDE w:val="0"/>
              <w:autoSpaceDN w:val="0"/>
              <w:adjustRightInd w:val="0"/>
              <w:rPr>
                <w:szCs w:val="26"/>
              </w:rPr>
            </w:pPr>
          </w:p>
        </w:tc>
      </w:tr>
      <w:tr w:rsidR="00FF65C4" w:rsidRPr="00327CC8" w14:paraId="669DE8D9" w14:textId="77777777" w:rsidTr="00E07143">
        <w:trPr>
          <w:trHeight w:val="852"/>
        </w:trPr>
        <w:tc>
          <w:tcPr>
            <w:tcW w:w="531" w:type="dxa"/>
            <w:tcBorders>
              <w:top w:val="single" w:sz="4" w:space="0" w:color="auto"/>
              <w:left w:val="single" w:sz="4" w:space="0" w:color="auto"/>
              <w:right w:val="single" w:sz="4" w:space="0" w:color="auto"/>
            </w:tcBorders>
          </w:tcPr>
          <w:p w14:paraId="742BF4CC" w14:textId="77777777" w:rsidR="00FF65C4" w:rsidRPr="00EE7C74" w:rsidRDefault="00FF65C4" w:rsidP="00E07143">
            <w:pPr>
              <w:pStyle w:val="a7"/>
              <w:numPr>
                <w:ilvl w:val="0"/>
                <w:numId w:val="1"/>
              </w:numPr>
              <w:tabs>
                <w:tab w:val="clear" w:pos="4677"/>
                <w:tab w:val="clear" w:pos="9355"/>
                <w:tab w:val="left" w:pos="0"/>
              </w:tabs>
              <w:ind w:left="0" w:firstLine="0"/>
              <w:rPr>
                <w:b/>
                <w:sz w:val="22"/>
                <w:szCs w:val="22"/>
              </w:rPr>
            </w:pPr>
            <w:bookmarkStart w:id="194" w:name="_Ref378108959"/>
          </w:p>
        </w:tc>
        <w:bookmarkEnd w:id="194"/>
        <w:tc>
          <w:tcPr>
            <w:tcW w:w="2060" w:type="dxa"/>
            <w:tcBorders>
              <w:top w:val="single" w:sz="4" w:space="0" w:color="auto"/>
              <w:left w:val="single" w:sz="4" w:space="0" w:color="auto"/>
              <w:right w:val="single" w:sz="4" w:space="0" w:color="auto"/>
            </w:tcBorders>
            <w:shd w:val="clear" w:color="auto" w:fill="auto"/>
          </w:tcPr>
          <w:p w14:paraId="555B25FA" w14:textId="77777777" w:rsidR="00FF65C4" w:rsidRPr="00327CC8" w:rsidRDefault="00FF65C4" w:rsidP="00E07143">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24CCC901" w14:textId="77777777" w:rsidR="00FF65C4" w:rsidRPr="00327CC8" w:rsidRDefault="00FF65C4" w:rsidP="00E07143">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F47F564" w14:textId="77777777" w:rsidR="00FF65C4" w:rsidRPr="00327CC8" w:rsidRDefault="00FF65C4" w:rsidP="00E07143">
            <w:pPr>
              <w:jc w:val="both"/>
              <w:rPr>
                <w:sz w:val="22"/>
                <w:szCs w:val="22"/>
              </w:rPr>
            </w:pPr>
            <w:r w:rsidRPr="00B35D79">
              <w:t xml:space="preserve">Открытый запрос котировок проводится в соответствии с правилами и с использованием функционала ЭТП </w:t>
            </w:r>
            <w:r w:rsidRPr="009C7A0A">
              <w:t xml:space="preserve">АО «ЕЭТП», находящейся по адресу: </w:t>
            </w:r>
            <w:hyperlink r:id="rId27" w:history="1">
              <w:r w:rsidRPr="00764007">
                <w:rPr>
                  <w:rStyle w:val="a4"/>
                </w:rPr>
                <w:t>https://www.roseltorg.ru/</w:t>
              </w:r>
            </w:hyperlink>
            <w:r w:rsidRPr="00E55897">
              <w:rPr>
                <w:rFonts w:eastAsia="Calibri"/>
                <w:color w:val="000000"/>
              </w:rPr>
              <w:t>.</w:t>
            </w:r>
          </w:p>
        </w:tc>
      </w:tr>
      <w:tr w:rsidR="00FF65C4" w:rsidRPr="00327CC8" w14:paraId="74881FE5" w14:textId="77777777" w:rsidTr="00E07143">
        <w:tc>
          <w:tcPr>
            <w:tcW w:w="531" w:type="dxa"/>
            <w:tcBorders>
              <w:top w:val="single" w:sz="4" w:space="0" w:color="auto"/>
              <w:left w:val="single" w:sz="4" w:space="0" w:color="auto"/>
              <w:bottom w:val="single" w:sz="4" w:space="0" w:color="auto"/>
              <w:right w:val="single" w:sz="4" w:space="0" w:color="auto"/>
            </w:tcBorders>
          </w:tcPr>
          <w:p w14:paraId="52FABFC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5" w:name="_Ref55316542"/>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789BDAD4" w14:textId="77777777" w:rsidR="00FF65C4" w:rsidRPr="00327CC8" w:rsidRDefault="00FF65C4" w:rsidP="00E07143">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0E26F74C" w14:textId="6D063175"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_Ref57125467 \r \h </w:instrText>
            </w:r>
            <w:r>
              <w:rPr>
                <w:b/>
                <w:color w:val="000000" w:themeColor="text1"/>
                <w:sz w:val="22"/>
                <w:szCs w:val="22"/>
              </w:rPr>
            </w:r>
            <w:r>
              <w:rPr>
                <w:b/>
                <w:color w:val="000000" w:themeColor="text1"/>
                <w:sz w:val="22"/>
                <w:szCs w:val="22"/>
              </w:rPr>
              <w:fldChar w:fldCharType="separate"/>
            </w:r>
            <w:r w:rsidR="00810D93">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7E9D0E4" w14:textId="77777777" w:rsidR="00FF65C4" w:rsidRPr="00327CC8" w:rsidRDefault="00FF65C4" w:rsidP="00E07143">
            <w:pPr>
              <w:jc w:val="both"/>
              <w:rPr>
                <w:sz w:val="22"/>
                <w:szCs w:val="22"/>
              </w:rPr>
            </w:pPr>
            <w:r>
              <w:rPr>
                <w:sz w:val="22"/>
                <w:szCs w:val="22"/>
              </w:rPr>
              <w:t xml:space="preserve"> 1 (один</w:t>
            </w:r>
            <w:r w:rsidRPr="00327CC8">
              <w:rPr>
                <w:sz w:val="22"/>
                <w:szCs w:val="22"/>
              </w:rPr>
              <w:t>) лот</w:t>
            </w:r>
          </w:p>
          <w:p w14:paraId="2FFF69BC" w14:textId="77777777" w:rsidR="00FF65C4" w:rsidRPr="00327CC8" w:rsidRDefault="00FF65C4" w:rsidP="00E07143">
            <w:pPr>
              <w:jc w:val="both"/>
              <w:rPr>
                <w:sz w:val="22"/>
                <w:szCs w:val="22"/>
              </w:rPr>
            </w:pPr>
          </w:p>
        </w:tc>
      </w:tr>
      <w:tr w:rsidR="00FF65C4" w:rsidRPr="00327CC8" w14:paraId="762D52E4" w14:textId="77777777" w:rsidTr="00E07143">
        <w:tc>
          <w:tcPr>
            <w:tcW w:w="531" w:type="dxa"/>
            <w:tcBorders>
              <w:top w:val="single" w:sz="4" w:space="0" w:color="auto"/>
              <w:left w:val="single" w:sz="4" w:space="0" w:color="auto"/>
              <w:bottom w:val="single" w:sz="4" w:space="0" w:color="auto"/>
              <w:right w:val="single" w:sz="4" w:space="0" w:color="auto"/>
            </w:tcBorders>
          </w:tcPr>
          <w:p w14:paraId="253C82C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6" w:name="_Ref55316833"/>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1D7236C2" w14:textId="77777777" w:rsidR="00FF65C4" w:rsidRPr="00327CC8" w:rsidRDefault="00FF65C4" w:rsidP="00E07143">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41AB6CDE" w14:textId="3548773B"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_Ref57125473 \r \h </w:instrText>
            </w:r>
            <w:r>
              <w:rPr>
                <w:b/>
                <w:iCs/>
                <w:color w:val="000000" w:themeColor="text1"/>
                <w:sz w:val="22"/>
                <w:szCs w:val="22"/>
              </w:rPr>
            </w:r>
            <w:r>
              <w:rPr>
                <w:b/>
                <w:iCs/>
                <w:color w:val="000000" w:themeColor="text1"/>
                <w:sz w:val="22"/>
                <w:szCs w:val="22"/>
              </w:rPr>
              <w:fldChar w:fldCharType="separate"/>
            </w:r>
            <w:r w:rsidR="00810D93">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87C69EC" w14:textId="77777777" w:rsidR="00FF65C4" w:rsidRPr="00327CC8" w:rsidRDefault="00FF65C4" w:rsidP="00E07143">
            <w:pPr>
              <w:pStyle w:val="Default"/>
              <w:jc w:val="both"/>
              <w:rPr>
                <w:b/>
                <w:iCs/>
                <w:sz w:val="22"/>
                <w:szCs w:val="22"/>
              </w:rPr>
            </w:pPr>
            <w:r w:rsidRPr="00327CC8">
              <w:rPr>
                <w:b/>
                <w:iCs/>
                <w:sz w:val="22"/>
                <w:szCs w:val="22"/>
              </w:rPr>
              <w:t>Лот № 1</w:t>
            </w:r>
          </w:p>
          <w:p w14:paraId="07F86472" w14:textId="1D5EDEEA" w:rsidR="00FF65C4" w:rsidRDefault="00FF65C4" w:rsidP="00E07143">
            <w:pPr>
              <w:jc w:val="both"/>
              <w:rPr>
                <w:sz w:val="22"/>
                <w:szCs w:val="22"/>
              </w:rPr>
            </w:pPr>
            <w:r w:rsidRPr="00327CC8">
              <w:rPr>
                <w:sz w:val="22"/>
                <w:szCs w:val="22"/>
              </w:rPr>
              <w:t xml:space="preserve">1 (один) победитель </w:t>
            </w:r>
          </w:p>
          <w:p w14:paraId="5B9A68AF" w14:textId="77777777" w:rsidR="00FF65C4" w:rsidRPr="00327CC8" w:rsidRDefault="00FF65C4" w:rsidP="00E07143">
            <w:pPr>
              <w:jc w:val="both"/>
              <w:rPr>
                <w:i/>
                <w:color w:val="FF0000"/>
                <w:sz w:val="22"/>
                <w:szCs w:val="22"/>
              </w:rPr>
            </w:pPr>
          </w:p>
          <w:p w14:paraId="13210E46" w14:textId="77777777" w:rsidR="00FF65C4" w:rsidRPr="00327CC8" w:rsidRDefault="00FF65C4" w:rsidP="00FF65C4">
            <w:pPr>
              <w:jc w:val="both"/>
              <w:rPr>
                <w:sz w:val="22"/>
                <w:szCs w:val="22"/>
              </w:rPr>
            </w:pPr>
          </w:p>
        </w:tc>
      </w:tr>
      <w:tr w:rsidR="00FF65C4" w:rsidRPr="00327CC8" w14:paraId="25CAD9DF" w14:textId="77777777" w:rsidTr="00E07143">
        <w:tc>
          <w:tcPr>
            <w:tcW w:w="531" w:type="dxa"/>
            <w:tcBorders>
              <w:top w:val="single" w:sz="4" w:space="0" w:color="auto"/>
              <w:left w:val="single" w:sz="4" w:space="0" w:color="auto"/>
              <w:bottom w:val="single" w:sz="4" w:space="0" w:color="auto"/>
              <w:right w:val="single" w:sz="4" w:space="0" w:color="auto"/>
            </w:tcBorders>
          </w:tcPr>
          <w:p w14:paraId="43D1EF4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7" w:name="_Ref55316657"/>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67D4AFAF" w14:textId="77777777" w:rsidR="00FF65C4" w:rsidRPr="00327CC8" w:rsidRDefault="00FF65C4" w:rsidP="00E07143">
            <w:pPr>
              <w:rPr>
                <w:b/>
                <w:sz w:val="22"/>
                <w:szCs w:val="22"/>
              </w:rPr>
            </w:pPr>
            <w:r w:rsidRPr="00327CC8">
              <w:rPr>
                <w:b/>
                <w:sz w:val="22"/>
                <w:szCs w:val="22"/>
              </w:rPr>
              <w:t>Наименование предмета закупки</w:t>
            </w:r>
          </w:p>
          <w:p w14:paraId="6564BE50" w14:textId="77777777" w:rsidR="00FF65C4" w:rsidRPr="00327CC8" w:rsidRDefault="00FF65C4" w:rsidP="00E07143">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64E5F8EC" w14:textId="4724C071"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_Ref57125467 \r \h </w:instrText>
            </w:r>
            <w:r>
              <w:rPr>
                <w:b/>
                <w:iCs/>
                <w:color w:val="000000" w:themeColor="text1"/>
                <w:sz w:val="22"/>
                <w:szCs w:val="22"/>
              </w:rPr>
            </w:r>
            <w:r>
              <w:rPr>
                <w:b/>
                <w:iCs/>
                <w:color w:val="000000" w:themeColor="text1"/>
                <w:sz w:val="22"/>
                <w:szCs w:val="22"/>
              </w:rPr>
              <w:fldChar w:fldCharType="separate"/>
            </w:r>
            <w:r w:rsidR="00810D93">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58B6B38" w14:textId="77777777" w:rsidR="00FF65C4" w:rsidRPr="00327CC8" w:rsidRDefault="00FF65C4" w:rsidP="00E07143">
            <w:pPr>
              <w:pStyle w:val="Default"/>
              <w:jc w:val="both"/>
              <w:rPr>
                <w:b/>
                <w:iCs/>
                <w:sz w:val="22"/>
                <w:szCs w:val="22"/>
              </w:rPr>
            </w:pPr>
            <w:r w:rsidRPr="00327CC8">
              <w:rPr>
                <w:b/>
                <w:iCs/>
                <w:sz w:val="22"/>
                <w:szCs w:val="22"/>
              </w:rPr>
              <w:t>Лот № 1</w:t>
            </w:r>
          </w:p>
          <w:p w14:paraId="63393C4A" w14:textId="1258F6A4" w:rsidR="00FF65C4" w:rsidRPr="00327CC8" w:rsidRDefault="00340FD3" w:rsidP="00E07143">
            <w:pPr>
              <w:pStyle w:val="Default"/>
              <w:jc w:val="both"/>
              <w:rPr>
                <w:sz w:val="22"/>
                <w:szCs w:val="22"/>
              </w:rPr>
            </w:pPr>
            <w:r>
              <w:rPr>
                <w:rFonts w:eastAsia="Times New Roman"/>
                <w:iCs/>
                <w:lang w:eastAsia="ru-RU"/>
              </w:rPr>
              <w:t>П</w:t>
            </w:r>
            <w:r w:rsidRPr="00340FD3">
              <w:rPr>
                <w:rFonts w:eastAsia="Times New Roman"/>
                <w:iCs/>
                <w:lang w:eastAsia="ru-RU"/>
              </w:rPr>
              <w:t>оставк</w:t>
            </w:r>
            <w:r>
              <w:rPr>
                <w:rFonts w:eastAsia="Times New Roman"/>
                <w:iCs/>
                <w:lang w:eastAsia="ru-RU"/>
              </w:rPr>
              <w:t>а</w:t>
            </w:r>
            <w:r w:rsidRPr="00340FD3">
              <w:rPr>
                <w:rFonts w:eastAsia="Times New Roman"/>
                <w:iCs/>
                <w:lang w:eastAsia="ru-RU"/>
              </w:rPr>
              <w:t xml:space="preserve"> и монтаж прецизионного кондиционера.</w:t>
            </w:r>
          </w:p>
        </w:tc>
      </w:tr>
      <w:tr w:rsidR="00FF65C4" w:rsidRPr="00327CC8" w14:paraId="5A6E2402" w14:textId="77777777" w:rsidTr="00E07143">
        <w:tc>
          <w:tcPr>
            <w:tcW w:w="531" w:type="dxa"/>
            <w:tcBorders>
              <w:top w:val="single" w:sz="4" w:space="0" w:color="auto"/>
              <w:left w:val="single" w:sz="4" w:space="0" w:color="auto"/>
              <w:bottom w:val="single" w:sz="4" w:space="0" w:color="auto"/>
              <w:right w:val="single" w:sz="4" w:space="0" w:color="auto"/>
            </w:tcBorders>
          </w:tcPr>
          <w:p w14:paraId="72150492"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8" w:name="_Ref55316445"/>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7C8F1854" w14:textId="77777777" w:rsidR="00FF65C4" w:rsidRDefault="00FF65C4" w:rsidP="00E07143">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2B5D3699" w14:textId="2BAF3B9F" w:rsidR="002278C4" w:rsidRPr="00327CC8" w:rsidRDefault="002278C4" w:rsidP="00E07143">
            <w:pPr>
              <w:keepNext/>
              <w:keepLines/>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3204523E" w14:textId="02FC4669"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_Ref57125499 \r \h </w:instrText>
            </w:r>
            <w:r>
              <w:rPr>
                <w:b/>
                <w:iCs/>
                <w:color w:val="000000" w:themeColor="text1"/>
                <w:sz w:val="22"/>
                <w:szCs w:val="22"/>
              </w:rPr>
            </w:r>
            <w:r>
              <w:rPr>
                <w:b/>
                <w:iCs/>
                <w:color w:val="000000" w:themeColor="text1"/>
                <w:sz w:val="22"/>
                <w:szCs w:val="22"/>
              </w:rPr>
              <w:fldChar w:fldCharType="separate"/>
            </w:r>
            <w:r w:rsidR="00810D93">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AD3D303" w14:textId="77777777" w:rsidR="00FF65C4" w:rsidRPr="00327CC8" w:rsidRDefault="00FF65C4" w:rsidP="00E07143">
            <w:pPr>
              <w:pStyle w:val="Default"/>
              <w:jc w:val="both"/>
              <w:rPr>
                <w:b/>
                <w:iCs/>
                <w:sz w:val="22"/>
                <w:szCs w:val="22"/>
              </w:rPr>
            </w:pPr>
            <w:r w:rsidRPr="00327CC8">
              <w:rPr>
                <w:b/>
                <w:iCs/>
                <w:sz w:val="22"/>
                <w:szCs w:val="22"/>
              </w:rPr>
              <w:t>Лот № 1</w:t>
            </w:r>
          </w:p>
          <w:p w14:paraId="5B5306A9" w14:textId="77777777" w:rsidR="00FF65C4" w:rsidRDefault="00FF65C4" w:rsidP="00E07143">
            <w:pPr>
              <w:keepNext/>
              <w:keepLines/>
              <w:jc w:val="both"/>
              <w:rPr>
                <w:b/>
                <w:sz w:val="22"/>
                <w:szCs w:val="22"/>
              </w:rPr>
            </w:pPr>
          </w:p>
          <w:p w14:paraId="46D8C578" w14:textId="104B62BA" w:rsidR="006A4757" w:rsidRDefault="00FF65C4" w:rsidP="00FF65C4">
            <w:pPr>
              <w:autoSpaceDE w:val="0"/>
              <w:autoSpaceDN w:val="0"/>
              <w:adjustRightInd w:val="0"/>
              <w:jc w:val="both"/>
              <w:rPr>
                <w:b/>
                <w:sz w:val="22"/>
                <w:szCs w:val="22"/>
              </w:rPr>
            </w:pPr>
            <w:r w:rsidRPr="00327CC8">
              <w:rPr>
                <w:b/>
                <w:sz w:val="22"/>
                <w:szCs w:val="22"/>
              </w:rPr>
              <w:t>Начальная (максимальная) цена</w:t>
            </w:r>
            <w:r w:rsidR="006A4757">
              <w:rPr>
                <w:b/>
                <w:sz w:val="22"/>
                <w:szCs w:val="22"/>
              </w:rPr>
              <w:t xml:space="preserve"> </w:t>
            </w:r>
            <w:r w:rsidR="006A4757" w:rsidRPr="00E55897">
              <w:rPr>
                <w:rFonts w:eastAsia="Calibri"/>
                <w:iCs/>
              </w:rPr>
              <w:t>является предельной общей ценой договора, на которую возможно заказать товары (работы, услуги) в течение срока его действия и составляет</w:t>
            </w:r>
            <w:r w:rsidRPr="00327CC8">
              <w:rPr>
                <w:b/>
                <w:sz w:val="22"/>
                <w:szCs w:val="22"/>
              </w:rPr>
              <w:t>:</w:t>
            </w:r>
            <w:r>
              <w:rPr>
                <w:b/>
                <w:sz w:val="22"/>
                <w:szCs w:val="22"/>
              </w:rPr>
              <w:t xml:space="preserve"> </w:t>
            </w:r>
          </w:p>
          <w:p w14:paraId="37173284" w14:textId="77777777" w:rsidR="00D52017" w:rsidRDefault="00D52017" w:rsidP="00FF65C4">
            <w:pPr>
              <w:autoSpaceDE w:val="0"/>
              <w:autoSpaceDN w:val="0"/>
              <w:adjustRightInd w:val="0"/>
              <w:jc w:val="both"/>
              <w:rPr>
                <w:b/>
                <w:sz w:val="22"/>
                <w:szCs w:val="22"/>
              </w:rPr>
            </w:pPr>
          </w:p>
          <w:p w14:paraId="7C1B4A55" w14:textId="37B03A07" w:rsidR="00FF65C4" w:rsidRDefault="00A84987" w:rsidP="00FF65C4">
            <w:pPr>
              <w:autoSpaceDE w:val="0"/>
              <w:autoSpaceDN w:val="0"/>
              <w:adjustRightInd w:val="0"/>
              <w:jc w:val="both"/>
              <w:rPr>
                <w:rFonts w:eastAsia="Calibri"/>
                <w:iCs/>
              </w:rPr>
            </w:pPr>
            <w:r w:rsidRPr="00A84987">
              <w:rPr>
                <w:rFonts w:eastAsia="Calibri"/>
                <w:iCs/>
              </w:rPr>
              <w:t>1</w:t>
            </w:r>
            <w:r>
              <w:rPr>
                <w:rFonts w:eastAsia="Calibri"/>
                <w:iCs/>
              </w:rPr>
              <w:t xml:space="preserve"> </w:t>
            </w:r>
            <w:r w:rsidR="00340FD3">
              <w:rPr>
                <w:rFonts w:eastAsia="Calibri"/>
                <w:iCs/>
              </w:rPr>
              <w:t>20</w:t>
            </w:r>
            <w:r w:rsidRPr="00A84987">
              <w:rPr>
                <w:rFonts w:eastAsia="Calibri"/>
                <w:iCs/>
              </w:rPr>
              <w:t>0</w:t>
            </w:r>
            <w:r>
              <w:rPr>
                <w:rFonts w:eastAsia="Calibri"/>
                <w:iCs/>
              </w:rPr>
              <w:t xml:space="preserve"> </w:t>
            </w:r>
            <w:r w:rsidRPr="00A84987">
              <w:rPr>
                <w:rFonts w:eastAsia="Calibri"/>
                <w:iCs/>
              </w:rPr>
              <w:t>000</w:t>
            </w:r>
            <w:r w:rsidR="00FF65C4">
              <w:rPr>
                <w:rFonts w:eastAsia="Calibri"/>
                <w:iCs/>
              </w:rPr>
              <w:t>,00</w:t>
            </w:r>
            <w:r w:rsidR="00FF65C4" w:rsidRPr="006D038A">
              <w:rPr>
                <w:rFonts w:eastAsia="Calibri"/>
                <w:iCs/>
              </w:rPr>
              <w:t xml:space="preserve"> </w:t>
            </w:r>
            <w:r w:rsidR="00FF65C4" w:rsidRPr="00E55897">
              <w:rPr>
                <w:rFonts w:eastAsia="Calibri"/>
                <w:iCs/>
              </w:rPr>
              <w:t>(</w:t>
            </w:r>
            <w:r>
              <w:rPr>
                <w:rFonts w:eastAsia="Calibri"/>
                <w:iCs/>
              </w:rPr>
              <w:t xml:space="preserve">Один </w:t>
            </w:r>
            <w:r w:rsidR="00FF65C4">
              <w:rPr>
                <w:rFonts w:eastAsia="Calibri"/>
                <w:iCs/>
              </w:rPr>
              <w:t>миллион</w:t>
            </w:r>
            <w:r>
              <w:rPr>
                <w:rFonts w:eastAsia="Calibri"/>
                <w:iCs/>
              </w:rPr>
              <w:t xml:space="preserve"> </w:t>
            </w:r>
            <w:r w:rsidR="00340FD3">
              <w:rPr>
                <w:rFonts w:eastAsia="Calibri"/>
                <w:iCs/>
              </w:rPr>
              <w:t>двести тысяч</w:t>
            </w:r>
            <w:r w:rsidR="00FF65C4" w:rsidRPr="00E55897">
              <w:rPr>
                <w:rFonts w:eastAsia="Calibri"/>
                <w:iCs/>
              </w:rPr>
              <w:t>)</w:t>
            </w:r>
            <w:r w:rsidR="00FF65C4" w:rsidRPr="001D568D">
              <w:rPr>
                <w:rFonts w:eastAsia="Calibri"/>
                <w:iCs/>
              </w:rPr>
              <w:t xml:space="preserve"> </w:t>
            </w:r>
            <w:r w:rsidR="00FF65C4" w:rsidRPr="007A4F5D">
              <w:rPr>
                <w:rFonts w:eastAsia="Calibri"/>
                <w:iCs/>
              </w:rPr>
              <w:t>рублей 00 копеек</w:t>
            </w:r>
            <w:r w:rsidR="00FF65C4" w:rsidRPr="00E55897">
              <w:rPr>
                <w:rFonts w:eastAsia="Calibri"/>
                <w:iCs/>
              </w:rPr>
              <w:t xml:space="preserve">, с учетом НДС </w:t>
            </w:r>
          </w:p>
          <w:p w14:paraId="2E3EFA3D" w14:textId="77777777" w:rsidR="006A4757" w:rsidRDefault="006A4757" w:rsidP="00FF65C4">
            <w:pPr>
              <w:autoSpaceDE w:val="0"/>
              <w:autoSpaceDN w:val="0"/>
              <w:adjustRightInd w:val="0"/>
              <w:jc w:val="both"/>
              <w:rPr>
                <w:rFonts w:eastAsia="Calibri"/>
                <w:iCs/>
              </w:rPr>
            </w:pPr>
          </w:p>
          <w:p w14:paraId="3DFF9C02" w14:textId="41272959" w:rsidR="00FF65C4" w:rsidRPr="00E55897" w:rsidRDefault="00FF65C4" w:rsidP="00FF65C4">
            <w:pPr>
              <w:autoSpaceDE w:val="0"/>
              <w:autoSpaceDN w:val="0"/>
              <w:adjustRightInd w:val="0"/>
              <w:jc w:val="both"/>
              <w:rPr>
                <w:rFonts w:eastAsia="Calibri"/>
                <w:iCs/>
              </w:rPr>
            </w:pPr>
            <w:r w:rsidRPr="00E55897">
              <w:rPr>
                <w:rFonts w:eastAsia="Calibri"/>
                <w:iCs/>
              </w:rPr>
              <w:t>В том числе НДС (20%)</w:t>
            </w:r>
            <w:r>
              <w:rPr>
                <w:rFonts w:eastAsia="Calibri"/>
                <w:iCs/>
              </w:rPr>
              <w:t xml:space="preserve"> </w:t>
            </w:r>
            <w:r w:rsidR="00A84987">
              <w:rPr>
                <w:rFonts w:eastAsia="Calibri"/>
                <w:iCs/>
              </w:rPr>
              <w:t>2</w:t>
            </w:r>
            <w:r w:rsidR="00340FD3">
              <w:rPr>
                <w:rFonts w:eastAsia="Calibri"/>
                <w:iCs/>
              </w:rPr>
              <w:t>00</w:t>
            </w:r>
            <w:r>
              <w:rPr>
                <w:rFonts w:eastAsia="Calibri"/>
                <w:iCs/>
              </w:rPr>
              <w:t xml:space="preserve"> </w:t>
            </w:r>
            <w:r w:rsidRPr="007A3147">
              <w:rPr>
                <w:rFonts w:eastAsia="Calibri"/>
                <w:iCs/>
              </w:rPr>
              <w:t>000</w:t>
            </w:r>
            <w:r>
              <w:rPr>
                <w:rFonts w:eastAsia="Calibri"/>
                <w:iCs/>
              </w:rPr>
              <w:t>,00</w:t>
            </w:r>
            <w:r w:rsidRPr="006D038A">
              <w:rPr>
                <w:rFonts w:eastAsia="Calibri"/>
                <w:iCs/>
              </w:rPr>
              <w:t xml:space="preserve"> </w:t>
            </w:r>
            <w:r w:rsidRPr="00E55897">
              <w:rPr>
                <w:rFonts w:eastAsia="Calibri"/>
                <w:iCs/>
              </w:rPr>
              <w:t>(</w:t>
            </w:r>
            <w:r w:rsidR="00A84987">
              <w:rPr>
                <w:rFonts w:eastAsia="Calibri"/>
                <w:iCs/>
              </w:rPr>
              <w:t>Двести</w:t>
            </w:r>
            <w:r w:rsidR="00340FD3">
              <w:rPr>
                <w:rFonts w:eastAsia="Calibri"/>
                <w:iCs/>
              </w:rPr>
              <w:t xml:space="preserve"> </w:t>
            </w:r>
            <w:r w:rsidR="00A84987">
              <w:rPr>
                <w:rFonts w:eastAsia="Calibri"/>
                <w:iCs/>
              </w:rPr>
              <w:t>тысяч</w:t>
            </w:r>
            <w:r w:rsidRPr="00E55897">
              <w:rPr>
                <w:rFonts w:eastAsia="Calibri"/>
                <w:iCs/>
              </w:rPr>
              <w:t xml:space="preserve">) рублей </w:t>
            </w:r>
            <w:r>
              <w:rPr>
                <w:rFonts w:eastAsia="Calibri"/>
                <w:iCs/>
              </w:rPr>
              <w:t>00</w:t>
            </w:r>
            <w:r w:rsidRPr="00E55897">
              <w:rPr>
                <w:rFonts w:eastAsia="Calibri"/>
                <w:iCs/>
              </w:rPr>
              <w:t xml:space="preserve"> копеек</w:t>
            </w:r>
          </w:p>
          <w:p w14:paraId="1210DFC2" w14:textId="77777777" w:rsidR="00FF65C4" w:rsidRPr="00E55897" w:rsidRDefault="00FF65C4" w:rsidP="00FF65C4">
            <w:pPr>
              <w:autoSpaceDE w:val="0"/>
              <w:autoSpaceDN w:val="0"/>
              <w:adjustRightInd w:val="0"/>
              <w:jc w:val="both"/>
              <w:rPr>
                <w:rFonts w:eastAsia="Calibri"/>
                <w:iCs/>
                <w:sz w:val="10"/>
                <w:szCs w:val="10"/>
              </w:rPr>
            </w:pPr>
          </w:p>
          <w:p w14:paraId="1F0D5CE6" w14:textId="45984117" w:rsidR="006A4757" w:rsidRDefault="00A84987" w:rsidP="00FF65C4">
            <w:pPr>
              <w:autoSpaceDE w:val="0"/>
              <w:autoSpaceDN w:val="0"/>
              <w:adjustRightInd w:val="0"/>
              <w:jc w:val="both"/>
              <w:rPr>
                <w:iCs/>
              </w:rPr>
            </w:pPr>
            <w:r>
              <w:rPr>
                <w:rFonts w:eastAsia="Calibri"/>
                <w:iCs/>
              </w:rPr>
              <w:t xml:space="preserve">1 </w:t>
            </w:r>
            <w:r w:rsidR="00340FD3">
              <w:rPr>
                <w:rFonts w:eastAsia="Calibri"/>
                <w:iCs/>
              </w:rPr>
              <w:t>0</w:t>
            </w:r>
            <w:r w:rsidR="00FF65C4" w:rsidRPr="00C0637E">
              <w:rPr>
                <w:rFonts w:eastAsia="Calibri"/>
                <w:iCs/>
              </w:rPr>
              <w:t>00</w:t>
            </w:r>
            <w:r w:rsidR="00FF65C4">
              <w:rPr>
                <w:rFonts w:eastAsia="Calibri"/>
                <w:iCs/>
              </w:rPr>
              <w:t xml:space="preserve"> </w:t>
            </w:r>
            <w:r w:rsidR="00FF65C4" w:rsidRPr="00C0637E">
              <w:rPr>
                <w:rFonts w:eastAsia="Calibri"/>
                <w:iCs/>
              </w:rPr>
              <w:t>000</w:t>
            </w:r>
            <w:r w:rsidR="00FF65C4">
              <w:rPr>
                <w:rFonts w:eastAsia="Calibri"/>
                <w:iCs/>
              </w:rPr>
              <w:t>,00</w:t>
            </w:r>
            <w:r w:rsidR="00FF65C4" w:rsidRPr="006D038A">
              <w:rPr>
                <w:rFonts w:eastAsia="Calibri"/>
                <w:iCs/>
              </w:rPr>
              <w:t xml:space="preserve"> </w:t>
            </w:r>
            <w:r w:rsidR="00FF65C4" w:rsidRPr="00E55897">
              <w:rPr>
                <w:rFonts w:eastAsia="Calibri"/>
                <w:iCs/>
              </w:rPr>
              <w:t>(</w:t>
            </w:r>
            <w:r>
              <w:rPr>
                <w:rFonts w:eastAsia="Calibri"/>
                <w:iCs/>
              </w:rPr>
              <w:t>Один миллион</w:t>
            </w:r>
            <w:r w:rsidR="00FF65C4" w:rsidRPr="00E55897">
              <w:rPr>
                <w:rFonts w:eastAsia="Calibri"/>
                <w:iCs/>
              </w:rPr>
              <w:t xml:space="preserve">) рублей </w:t>
            </w:r>
            <w:r w:rsidR="00FF65C4">
              <w:rPr>
                <w:rFonts w:eastAsia="Calibri"/>
                <w:iCs/>
              </w:rPr>
              <w:t>00</w:t>
            </w:r>
            <w:r w:rsidR="00FF65C4" w:rsidRPr="00E55897">
              <w:rPr>
                <w:rFonts w:eastAsia="Calibri"/>
                <w:iCs/>
              </w:rPr>
              <w:t xml:space="preserve"> копеек</w:t>
            </w:r>
            <w:r w:rsidR="00FF65C4" w:rsidRPr="00E55897">
              <w:rPr>
                <w:iCs/>
              </w:rPr>
              <w:t>, без учета НДС</w:t>
            </w:r>
          </w:p>
          <w:p w14:paraId="62572D66" w14:textId="77777777" w:rsidR="006A4757" w:rsidRDefault="006A4757" w:rsidP="00FF65C4">
            <w:pPr>
              <w:autoSpaceDE w:val="0"/>
              <w:autoSpaceDN w:val="0"/>
              <w:adjustRightInd w:val="0"/>
              <w:jc w:val="both"/>
              <w:rPr>
                <w:iCs/>
              </w:rPr>
            </w:pPr>
          </w:p>
          <w:p w14:paraId="457587BB" w14:textId="77777777" w:rsidR="006A4757" w:rsidRPr="00E55897" w:rsidRDefault="006A4757" w:rsidP="006A4757">
            <w:pPr>
              <w:autoSpaceDE w:val="0"/>
              <w:autoSpaceDN w:val="0"/>
              <w:adjustRightInd w:val="0"/>
              <w:ind w:firstLine="459"/>
              <w:jc w:val="both"/>
              <w:rPr>
                <w:rFonts w:eastAsia="Calibri"/>
                <w:iCs/>
              </w:rPr>
            </w:pPr>
            <w:r w:rsidRPr="00E55897">
              <w:rPr>
                <w:bCs/>
              </w:rPr>
              <w:t>При этом установление такой цены не налагает на                                   ПАО «</w:t>
            </w:r>
            <w:r>
              <w:rPr>
                <w:bCs/>
              </w:rPr>
              <w:t>Башинформсвязь</w:t>
            </w:r>
            <w:r w:rsidRPr="00E55897">
              <w:rPr>
                <w:bCs/>
              </w:rPr>
              <w:t xml:space="preserve">» обязательств </w:t>
            </w:r>
            <w:r w:rsidRPr="00E55897">
              <w:rPr>
                <w:rFonts w:eastAsia="Calibri"/>
                <w:iCs/>
              </w:rPr>
              <w:t xml:space="preserve">по заказу товаров, работ, услуг в объёме, соответствующем данной сумме. </w:t>
            </w:r>
          </w:p>
          <w:p w14:paraId="48E4FD6E" w14:textId="77777777" w:rsidR="006A4757" w:rsidRDefault="006A4757" w:rsidP="006A4757">
            <w:pPr>
              <w:autoSpaceDE w:val="0"/>
              <w:autoSpaceDN w:val="0"/>
              <w:adjustRightInd w:val="0"/>
              <w:jc w:val="both"/>
              <w:rPr>
                <w:rFonts w:eastAsia="Calibri"/>
                <w:iCs/>
                <w:color w:val="000000"/>
              </w:rPr>
            </w:pPr>
          </w:p>
          <w:p w14:paraId="792337C0" w14:textId="46C8E73B" w:rsidR="001F59A3" w:rsidRPr="00327CC8" w:rsidRDefault="001F59A3" w:rsidP="001F59A3">
            <w:pPr>
              <w:keepNext/>
              <w:keepLines/>
              <w:jc w:val="both"/>
              <w:rPr>
                <w:sz w:val="22"/>
                <w:szCs w:val="22"/>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оваров, работ, услуг указаны в</w:t>
            </w:r>
            <w:r w:rsidR="00143031">
              <w:rPr>
                <w:sz w:val="22"/>
                <w:szCs w:val="22"/>
              </w:rPr>
              <w:t xml:space="preserve"> разделе </w:t>
            </w:r>
            <w:r>
              <w:rPr>
                <w:sz w:val="22"/>
                <w:szCs w:val="22"/>
              </w:rPr>
              <w:t xml:space="preserve"> </w:t>
            </w:r>
            <w:hyperlink w:anchor="_РАЗДЕЛ_IV._ТЕХНИЧЕСКОЕ_1" w:history="1">
              <w:r w:rsidR="00143031" w:rsidRPr="0073425A">
                <w:rPr>
                  <w:rStyle w:val="a4"/>
                </w:rPr>
                <w:t>IV. «ТЕХНИЧЕСКОЕ ЗАДАНИЕ»</w:t>
              </w:r>
            </w:hyperlink>
            <w:r w:rsidRPr="00327CC8">
              <w:rPr>
                <w:sz w:val="22"/>
                <w:szCs w:val="22"/>
              </w:rPr>
              <w:t xml:space="preserve">.  </w:t>
            </w:r>
          </w:p>
          <w:p w14:paraId="64F3D445" w14:textId="77777777" w:rsidR="001F59A3" w:rsidRDefault="006A4757" w:rsidP="006A4757">
            <w:pPr>
              <w:autoSpaceDE w:val="0"/>
              <w:autoSpaceDN w:val="0"/>
              <w:adjustRightInd w:val="0"/>
              <w:jc w:val="both"/>
              <w:rPr>
                <w:rFonts w:eastAsia="Calibri"/>
                <w:iCs/>
              </w:rPr>
            </w:pPr>
            <w:r>
              <w:rPr>
                <w:rFonts w:eastAsia="Calibri"/>
                <w:iCs/>
              </w:rPr>
              <w:t xml:space="preserve">     </w:t>
            </w:r>
          </w:p>
          <w:p w14:paraId="488CBE52" w14:textId="77777777" w:rsidR="00FF65C4" w:rsidRPr="00327CC8" w:rsidRDefault="00FF65C4" w:rsidP="002278C4">
            <w:pPr>
              <w:autoSpaceDE w:val="0"/>
              <w:autoSpaceDN w:val="0"/>
              <w:adjustRightInd w:val="0"/>
              <w:jc w:val="both"/>
              <w:rPr>
                <w:sz w:val="22"/>
                <w:szCs w:val="22"/>
              </w:rPr>
            </w:pPr>
          </w:p>
        </w:tc>
      </w:tr>
      <w:tr w:rsidR="00FF65C4" w:rsidRPr="00327CC8" w14:paraId="5FF89D75" w14:textId="77777777" w:rsidTr="00E07143">
        <w:tc>
          <w:tcPr>
            <w:tcW w:w="531" w:type="dxa"/>
            <w:tcBorders>
              <w:top w:val="single" w:sz="4" w:space="0" w:color="auto"/>
              <w:left w:val="single" w:sz="4" w:space="0" w:color="auto"/>
              <w:bottom w:val="single" w:sz="4" w:space="0" w:color="auto"/>
              <w:right w:val="single" w:sz="4" w:space="0" w:color="auto"/>
            </w:tcBorders>
          </w:tcPr>
          <w:p w14:paraId="4E6840DC"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9" w:name="_Ref55319739"/>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108D137D" w14:textId="77777777" w:rsidR="00FF65C4" w:rsidRPr="00327CC8" w:rsidRDefault="00FF65C4" w:rsidP="00E07143">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0F31548A" w14:textId="58E0B452"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_Ref57125673 \r \h </w:instrText>
            </w:r>
            <w:r>
              <w:rPr>
                <w:b/>
                <w:iCs/>
                <w:color w:val="000000" w:themeColor="text1"/>
                <w:sz w:val="22"/>
                <w:szCs w:val="22"/>
              </w:rPr>
            </w:r>
            <w:r>
              <w:rPr>
                <w:b/>
                <w:iCs/>
                <w:color w:val="000000" w:themeColor="text1"/>
                <w:sz w:val="22"/>
                <w:szCs w:val="22"/>
              </w:rPr>
              <w:fldChar w:fldCharType="separate"/>
            </w:r>
            <w:r w:rsidR="00810D93">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284F976" w14:textId="77777777" w:rsidR="00FF65C4" w:rsidRPr="00327CC8" w:rsidRDefault="00FF65C4" w:rsidP="00E07143">
            <w:pPr>
              <w:pStyle w:val="Default"/>
              <w:jc w:val="both"/>
              <w:rPr>
                <w:b/>
                <w:iCs/>
                <w:sz w:val="22"/>
                <w:szCs w:val="22"/>
              </w:rPr>
            </w:pPr>
            <w:r w:rsidRPr="00327CC8">
              <w:rPr>
                <w:b/>
                <w:iCs/>
                <w:sz w:val="22"/>
                <w:szCs w:val="22"/>
              </w:rPr>
              <w:t>Л</w:t>
            </w:r>
            <w:bookmarkStart w:id="200" w:name="п7РАЗДЕЛАII"/>
            <w:bookmarkEnd w:id="200"/>
            <w:r w:rsidRPr="00327CC8">
              <w:rPr>
                <w:b/>
                <w:iCs/>
                <w:sz w:val="22"/>
                <w:szCs w:val="22"/>
              </w:rPr>
              <w:t>от № 1</w:t>
            </w:r>
          </w:p>
          <w:p w14:paraId="50D2A453" w14:textId="77777777" w:rsidR="00FF65C4" w:rsidRDefault="00FF65C4" w:rsidP="00E07143">
            <w:pPr>
              <w:keepNext/>
              <w:keepLines/>
              <w:jc w:val="both"/>
              <w:rPr>
                <w:sz w:val="22"/>
                <w:szCs w:val="22"/>
              </w:rPr>
            </w:pPr>
            <w:r w:rsidRPr="00327CC8">
              <w:rPr>
                <w:sz w:val="22"/>
                <w:szCs w:val="22"/>
              </w:rPr>
              <w:t>Не требуется</w:t>
            </w:r>
            <w:r>
              <w:rPr>
                <w:sz w:val="22"/>
                <w:szCs w:val="22"/>
              </w:rPr>
              <w:t>.</w:t>
            </w:r>
          </w:p>
          <w:p w14:paraId="72632112" w14:textId="1AEEA8E9" w:rsidR="002278C4" w:rsidRPr="00327CC8" w:rsidRDefault="002278C4" w:rsidP="00E07143">
            <w:pPr>
              <w:keepNext/>
              <w:keepLines/>
              <w:jc w:val="both"/>
              <w:rPr>
                <w:sz w:val="22"/>
                <w:szCs w:val="22"/>
              </w:rPr>
            </w:pPr>
          </w:p>
        </w:tc>
      </w:tr>
      <w:tr w:rsidR="00FF65C4" w:rsidRPr="00327CC8" w14:paraId="6F3D2FC3" w14:textId="77777777" w:rsidTr="00E07143">
        <w:tc>
          <w:tcPr>
            <w:tcW w:w="531" w:type="dxa"/>
            <w:tcBorders>
              <w:top w:val="single" w:sz="4" w:space="0" w:color="auto"/>
              <w:left w:val="single" w:sz="4" w:space="0" w:color="auto"/>
              <w:bottom w:val="single" w:sz="4" w:space="0" w:color="auto"/>
              <w:right w:val="single" w:sz="4" w:space="0" w:color="auto"/>
            </w:tcBorders>
          </w:tcPr>
          <w:p w14:paraId="5FBD7D5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1" w:name="_Ref55321385"/>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037DC19B" w14:textId="77777777" w:rsidR="00FF65C4" w:rsidRPr="00327CC8" w:rsidRDefault="00FF65C4" w:rsidP="00E07143">
            <w:pPr>
              <w:keepNext/>
              <w:keepLines/>
              <w:rPr>
                <w:b/>
                <w:sz w:val="22"/>
                <w:szCs w:val="22"/>
              </w:rPr>
            </w:pPr>
            <w:r w:rsidRPr="00327CC8">
              <w:rPr>
                <w:b/>
                <w:sz w:val="22"/>
                <w:szCs w:val="22"/>
              </w:rPr>
              <w:t>Обе</w:t>
            </w:r>
            <w:bookmarkStart w:id="202" w:name="пункт8"/>
            <w:bookmarkEnd w:id="202"/>
            <w:r w:rsidRPr="00327CC8">
              <w:rPr>
                <w:b/>
                <w:sz w:val="22"/>
                <w:szCs w:val="22"/>
              </w:rPr>
              <w:t>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0A7912BB" w14:textId="74CE8119" w:rsidR="00FF65C4" w:rsidRPr="00327CC8" w:rsidRDefault="00FF65C4" w:rsidP="00E07143">
            <w:pPr>
              <w:pStyle w:val="Default"/>
              <w:jc w:val="center"/>
              <w:rPr>
                <w:b/>
                <w:iCs/>
                <w:color w:val="000000" w:themeColor="text1"/>
                <w:sz w:val="22"/>
                <w:szCs w:val="22"/>
              </w:rPr>
            </w:pPr>
            <w:r w:rsidRPr="00327CC8">
              <w:rPr>
                <w:b/>
                <w:iCs/>
                <w:color w:val="000000" w:themeColor="text1"/>
                <w:sz w:val="22"/>
                <w:szCs w:val="22"/>
              </w:rPr>
              <w:fldChar w:fldCharType="begin"/>
            </w:r>
            <w:r w:rsidRPr="00327CC8">
              <w:rPr>
                <w:b/>
                <w:iCs/>
                <w:color w:val="000000" w:themeColor="text1"/>
                <w:sz w:val="22"/>
                <w:szCs w:val="22"/>
              </w:rPr>
              <w:instrText xml:space="preserve"> REF _Ref55290554 \r \h  \* MERGEFORMAT </w:instrText>
            </w:r>
            <w:r w:rsidRPr="00327CC8">
              <w:rPr>
                <w:b/>
                <w:iCs/>
                <w:color w:val="000000" w:themeColor="text1"/>
                <w:sz w:val="22"/>
                <w:szCs w:val="22"/>
              </w:rPr>
            </w:r>
            <w:r w:rsidRPr="00327CC8">
              <w:rPr>
                <w:b/>
                <w:iCs/>
                <w:color w:val="000000" w:themeColor="text1"/>
                <w:sz w:val="22"/>
                <w:szCs w:val="22"/>
              </w:rPr>
              <w:fldChar w:fldCharType="separate"/>
            </w:r>
            <w:r w:rsidR="00810D93">
              <w:rPr>
                <w:b/>
                <w:iCs/>
                <w:color w:val="000000" w:themeColor="text1"/>
                <w:sz w:val="22"/>
                <w:szCs w:val="22"/>
              </w:rPr>
              <w:t>8.1.9</w:t>
            </w:r>
            <w:r w:rsidRPr="00327CC8">
              <w:rPr>
                <w:b/>
                <w:iCs/>
                <w:color w:val="000000" w:themeColor="text1"/>
                <w:sz w:val="22"/>
                <w:szCs w:val="22"/>
              </w:rPr>
              <w:fldChar w:fldCharType="end"/>
            </w:r>
          </w:p>
          <w:p w14:paraId="61D044FB" w14:textId="53891510"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_Ref57125749 \r \h </w:instrText>
            </w:r>
            <w:r>
              <w:rPr>
                <w:b/>
                <w:iCs/>
                <w:color w:val="000000" w:themeColor="text1"/>
                <w:sz w:val="22"/>
                <w:szCs w:val="22"/>
              </w:rPr>
            </w:r>
            <w:r>
              <w:rPr>
                <w:b/>
                <w:iCs/>
                <w:color w:val="000000" w:themeColor="text1"/>
                <w:sz w:val="22"/>
                <w:szCs w:val="22"/>
              </w:rPr>
              <w:fldChar w:fldCharType="separate"/>
            </w:r>
            <w:r w:rsidR="00810D93">
              <w:rPr>
                <w:b/>
                <w:iCs/>
                <w:color w:val="000000" w:themeColor="text1"/>
                <w:sz w:val="22"/>
                <w:szCs w:val="22"/>
              </w:rPr>
              <w:t>8.3.1</w:t>
            </w:r>
            <w:r>
              <w:rPr>
                <w:b/>
                <w:iCs/>
                <w:color w:val="000000" w:themeColor="text1"/>
                <w:sz w:val="22"/>
                <w:szCs w:val="22"/>
              </w:rPr>
              <w:fldChar w:fldCharType="end"/>
            </w:r>
          </w:p>
          <w:p w14:paraId="0DF3421B" w14:textId="2B73BE17"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_Ref57125715 \r \h </w:instrText>
            </w:r>
            <w:r>
              <w:rPr>
                <w:b/>
                <w:iCs/>
                <w:color w:val="000000" w:themeColor="text1"/>
                <w:sz w:val="22"/>
                <w:szCs w:val="22"/>
              </w:rPr>
            </w:r>
            <w:r>
              <w:rPr>
                <w:b/>
                <w:iCs/>
                <w:color w:val="000000" w:themeColor="text1"/>
                <w:sz w:val="22"/>
                <w:szCs w:val="22"/>
              </w:rPr>
              <w:fldChar w:fldCharType="separate"/>
            </w:r>
            <w:r w:rsidR="00810D93">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3BAF05" w14:textId="77777777" w:rsidR="00FF65C4" w:rsidRPr="00327CC8" w:rsidRDefault="00FF65C4" w:rsidP="00E07143">
            <w:pPr>
              <w:pStyle w:val="Default"/>
              <w:jc w:val="both"/>
              <w:rPr>
                <w:b/>
                <w:iCs/>
                <w:sz w:val="22"/>
                <w:szCs w:val="22"/>
              </w:rPr>
            </w:pPr>
            <w:r w:rsidRPr="00327CC8">
              <w:rPr>
                <w:b/>
                <w:iCs/>
                <w:sz w:val="22"/>
                <w:szCs w:val="22"/>
              </w:rPr>
              <w:t>Лот № 1</w:t>
            </w:r>
          </w:p>
          <w:p w14:paraId="34B628E9" w14:textId="7EF8E7FC" w:rsidR="00FF65C4" w:rsidRPr="00327CC8" w:rsidRDefault="00FF65C4" w:rsidP="00E07143">
            <w:pPr>
              <w:jc w:val="both"/>
              <w:rPr>
                <w:i/>
                <w:sz w:val="22"/>
                <w:szCs w:val="22"/>
              </w:rPr>
            </w:pPr>
            <w:r w:rsidRPr="00327CC8">
              <w:rPr>
                <w:sz w:val="22"/>
                <w:szCs w:val="22"/>
              </w:rPr>
              <w:t>Не требуется</w:t>
            </w:r>
          </w:p>
          <w:p w14:paraId="4B4C412B" w14:textId="77777777" w:rsidR="00FF65C4" w:rsidRPr="00327CC8" w:rsidRDefault="00FF65C4" w:rsidP="00E07143">
            <w:pPr>
              <w:jc w:val="both"/>
              <w:rPr>
                <w:i/>
                <w:color w:val="FF0000"/>
                <w:sz w:val="22"/>
                <w:szCs w:val="22"/>
              </w:rPr>
            </w:pPr>
          </w:p>
          <w:p w14:paraId="7DAE6416" w14:textId="77777777" w:rsidR="00FF65C4" w:rsidRPr="00327CC8" w:rsidRDefault="00FF65C4" w:rsidP="00E07143">
            <w:pPr>
              <w:rPr>
                <w:sz w:val="22"/>
                <w:szCs w:val="22"/>
              </w:rPr>
            </w:pPr>
          </w:p>
          <w:p w14:paraId="5E409912" w14:textId="77777777" w:rsidR="00FF65C4" w:rsidRPr="00327CC8" w:rsidRDefault="00FF65C4" w:rsidP="006A4757">
            <w:pPr>
              <w:pStyle w:val="Default"/>
              <w:jc w:val="both"/>
              <w:rPr>
                <w:sz w:val="22"/>
                <w:szCs w:val="22"/>
              </w:rPr>
            </w:pPr>
          </w:p>
        </w:tc>
      </w:tr>
      <w:tr w:rsidR="00FF65C4" w:rsidRPr="00327CC8" w14:paraId="61AFE63F" w14:textId="77777777" w:rsidTr="00E07143">
        <w:tc>
          <w:tcPr>
            <w:tcW w:w="531" w:type="dxa"/>
            <w:tcBorders>
              <w:top w:val="single" w:sz="4" w:space="0" w:color="auto"/>
              <w:left w:val="single" w:sz="4" w:space="0" w:color="auto"/>
              <w:bottom w:val="single" w:sz="4" w:space="0" w:color="auto"/>
              <w:right w:val="single" w:sz="4" w:space="0" w:color="auto"/>
            </w:tcBorders>
          </w:tcPr>
          <w:p w14:paraId="195E3F1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3" w:name="_Ref55317941"/>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4FA6CA31" w14:textId="77777777" w:rsidR="00FF65C4" w:rsidRPr="00327CC8" w:rsidRDefault="00FF65C4" w:rsidP="00E07143">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4CA7912B" w14:textId="7EB565E7"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_Ref57125797 \r \h </w:instrText>
            </w:r>
            <w:r>
              <w:rPr>
                <w:b/>
                <w:color w:val="000000" w:themeColor="text1"/>
                <w:sz w:val="22"/>
                <w:szCs w:val="22"/>
              </w:rPr>
            </w:r>
            <w:r>
              <w:rPr>
                <w:b/>
                <w:color w:val="000000" w:themeColor="text1"/>
                <w:sz w:val="22"/>
                <w:szCs w:val="22"/>
              </w:rPr>
              <w:fldChar w:fldCharType="separate"/>
            </w:r>
            <w:r w:rsidR="00810D93">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71E2CF4" w14:textId="77777777" w:rsidR="00FF65C4" w:rsidRDefault="00FF65C4" w:rsidP="00E07143">
            <w:pPr>
              <w:jc w:val="both"/>
              <w:rPr>
                <w:sz w:val="22"/>
                <w:szCs w:val="22"/>
              </w:rPr>
            </w:pPr>
            <w:r w:rsidRPr="00327CC8">
              <w:rPr>
                <w:sz w:val="22"/>
                <w:szCs w:val="22"/>
              </w:rPr>
              <w:t xml:space="preserve">Российский рубль </w:t>
            </w:r>
            <w:r>
              <w:rPr>
                <w:sz w:val="22"/>
                <w:szCs w:val="22"/>
              </w:rPr>
              <w:t xml:space="preserve"> </w:t>
            </w:r>
          </w:p>
          <w:p w14:paraId="5378F084" w14:textId="3BF6D38A" w:rsidR="002278C4" w:rsidRPr="00327CC8" w:rsidRDefault="002278C4" w:rsidP="00E07143">
            <w:pPr>
              <w:jc w:val="both"/>
              <w:rPr>
                <w:sz w:val="22"/>
                <w:szCs w:val="22"/>
              </w:rPr>
            </w:pPr>
          </w:p>
        </w:tc>
      </w:tr>
      <w:tr w:rsidR="00FF65C4" w:rsidRPr="00327CC8" w14:paraId="14A788BA" w14:textId="77777777" w:rsidTr="00E07143">
        <w:trPr>
          <w:trHeight w:val="856"/>
        </w:trPr>
        <w:tc>
          <w:tcPr>
            <w:tcW w:w="531" w:type="dxa"/>
            <w:tcBorders>
              <w:top w:val="single" w:sz="4" w:space="0" w:color="auto"/>
              <w:left w:val="single" w:sz="4" w:space="0" w:color="auto"/>
              <w:bottom w:val="single" w:sz="4" w:space="0" w:color="auto"/>
              <w:right w:val="single" w:sz="4" w:space="0" w:color="auto"/>
            </w:tcBorders>
          </w:tcPr>
          <w:p w14:paraId="3420E71D"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4" w:name="_Ref55317066"/>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6D4F1069" w14:textId="77777777" w:rsidR="00FF65C4" w:rsidRPr="00327CC8" w:rsidRDefault="00FF65C4" w:rsidP="00E07143">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0D3573EC" w14:textId="143C6730"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_Ref57125808 \r \h </w:instrText>
            </w:r>
            <w:r>
              <w:rPr>
                <w:b/>
                <w:iCs/>
                <w:color w:val="000000" w:themeColor="text1"/>
                <w:sz w:val="22"/>
                <w:szCs w:val="22"/>
              </w:rPr>
            </w:r>
            <w:r>
              <w:rPr>
                <w:b/>
                <w:iCs/>
                <w:color w:val="000000" w:themeColor="text1"/>
                <w:sz w:val="22"/>
                <w:szCs w:val="22"/>
              </w:rPr>
              <w:fldChar w:fldCharType="separate"/>
            </w:r>
            <w:r w:rsidR="00810D93">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6ACEE3D" w14:textId="77777777" w:rsidR="00FF65C4" w:rsidRPr="00327CC8" w:rsidRDefault="00FF65C4" w:rsidP="00E07143">
            <w:pPr>
              <w:pStyle w:val="Default"/>
              <w:jc w:val="both"/>
              <w:rPr>
                <w:b/>
                <w:iCs/>
                <w:sz w:val="22"/>
                <w:szCs w:val="22"/>
              </w:rPr>
            </w:pPr>
            <w:r w:rsidRPr="00327CC8">
              <w:rPr>
                <w:b/>
                <w:iCs/>
                <w:sz w:val="22"/>
                <w:szCs w:val="22"/>
              </w:rPr>
              <w:t>Лот № 1</w:t>
            </w:r>
          </w:p>
          <w:p w14:paraId="433C7B44" w14:textId="77777777" w:rsidR="00FF65C4" w:rsidRPr="00327CC8" w:rsidRDefault="00FF65C4" w:rsidP="00E07143">
            <w:pPr>
              <w:pStyle w:val="Default"/>
              <w:jc w:val="both"/>
              <w:rPr>
                <w:b/>
                <w:iCs/>
                <w:sz w:val="22"/>
                <w:szCs w:val="22"/>
              </w:rPr>
            </w:pPr>
          </w:p>
          <w:p w14:paraId="0251C922" w14:textId="77777777" w:rsidR="00FF65C4" w:rsidRPr="00327CC8" w:rsidRDefault="00FF65C4" w:rsidP="00E07143">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FF65C4" w:rsidRPr="00327CC8" w14:paraId="5A4CB47E" w14:textId="77777777" w:rsidTr="00E07143">
              <w:tc>
                <w:tcPr>
                  <w:tcW w:w="0" w:type="auto"/>
                  <w:shd w:val="clear" w:color="auto" w:fill="auto"/>
                </w:tcPr>
                <w:p w14:paraId="169DC045"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CE5E345"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6B266532" w14:textId="77777777" w:rsidTr="00E07143">
              <w:tc>
                <w:tcPr>
                  <w:tcW w:w="0" w:type="auto"/>
                  <w:shd w:val="clear" w:color="auto" w:fill="auto"/>
                </w:tcPr>
                <w:p w14:paraId="15882019" w14:textId="77777777" w:rsidR="00FF65C4" w:rsidRDefault="00FF65C4" w:rsidP="00E07143">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7AD8517A" w14:textId="77777777" w:rsidR="002278C4" w:rsidRDefault="002278C4" w:rsidP="00E07143">
                  <w:pPr>
                    <w:jc w:val="both"/>
                    <w:rPr>
                      <w:color w:val="000000"/>
                      <w:sz w:val="22"/>
                      <w:szCs w:val="22"/>
                    </w:rPr>
                  </w:pPr>
                </w:p>
                <w:p w14:paraId="2F6877B9" w14:textId="77777777" w:rsidR="002278C4" w:rsidRDefault="002278C4" w:rsidP="00E07143">
                  <w:pPr>
                    <w:jc w:val="both"/>
                    <w:rPr>
                      <w:color w:val="000000"/>
                      <w:sz w:val="22"/>
                      <w:szCs w:val="22"/>
                    </w:rPr>
                  </w:pPr>
                </w:p>
                <w:p w14:paraId="1ECC6790" w14:textId="77777777" w:rsidR="002278C4" w:rsidRDefault="002278C4" w:rsidP="00E07143">
                  <w:pPr>
                    <w:jc w:val="both"/>
                    <w:rPr>
                      <w:color w:val="000000"/>
                      <w:sz w:val="22"/>
                      <w:szCs w:val="22"/>
                    </w:rPr>
                  </w:pPr>
                </w:p>
                <w:p w14:paraId="7DE45337" w14:textId="77777777" w:rsidR="002278C4" w:rsidRDefault="002278C4" w:rsidP="00E07143">
                  <w:pPr>
                    <w:jc w:val="both"/>
                    <w:rPr>
                      <w:color w:val="000000"/>
                      <w:sz w:val="22"/>
                      <w:szCs w:val="22"/>
                    </w:rPr>
                  </w:pPr>
                </w:p>
                <w:p w14:paraId="4BB52B3A" w14:textId="22ADBACF" w:rsidR="002278C4" w:rsidRPr="00327CC8" w:rsidRDefault="002278C4" w:rsidP="00E07143">
                  <w:pPr>
                    <w:jc w:val="both"/>
                    <w:rPr>
                      <w:color w:val="000000"/>
                      <w:sz w:val="22"/>
                      <w:szCs w:val="22"/>
                    </w:rPr>
                  </w:pPr>
                </w:p>
              </w:tc>
              <w:tc>
                <w:tcPr>
                  <w:tcW w:w="0" w:type="auto"/>
                  <w:shd w:val="clear" w:color="auto" w:fill="auto"/>
                </w:tcPr>
                <w:p w14:paraId="004827AA" w14:textId="77777777" w:rsidR="00FF65C4" w:rsidRPr="00327CC8" w:rsidRDefault="00FF65C4" w:rsidP="00E07143">
                  <w:pPr>
                    <w:jc w:val="both"/>
                    <w:rPr>
                      <w:b/>
                      <w:color w:val="000000"/>
                      <w:sz w:val="22"/>
                      <w:szCs w:val="22"/>
                    </w:rPr>
                  </w:pPr>
                  <w:r w:rsidRPr="00D7657F">
                    <w:rPr>
                      <w:rFonts w:cs="Arial"/>
                      <w:color w:val="000000"/>
                    </w:rPr>
                    <w:t>Специальных документов не требуется</w:t>
                  </w:r>
                  <w:r w:rsidRPr="00327CC8">
                    <w:rPr>
                      <w:b/>
                      <w:i/>
                      <w:color w:val="FF0000"/>
                      <w:sz w:val="22"/>
                      <w:szCs w:val="22"/>
                      <w:lang w:eastAsia="en-US"/>
                    </w:rPr>
                    <w:t>.</w:t>
                  </w:r>
                </w:p>
              </w:tc>
            </w:tr>
            <w:tr w:rsidR="00FF65C4" w:rsidRPr="00327CC8" w14:paraId="6B69DB6A" w14:textId="77777777" w:rsidTr="00E07143">
              <w:tc>
                <w:tcPr>
                  <w:tcW w:w="0" w:type="auto"/>
                  <w:vMerge w:val="restart"/>
                  <w:shd w:val="clear" w:color="auto" w:fill="auto"/>
                </w:tcPr>
                <w:p w14:paraId="3B051119" w14:textId="77777777" w:rsidR="00FF65C4" w:rsidRPr="00327CC8" w:rsidRDefault="00FF65C4" w:rsidP="00E07143">
                  <w:pPr>
                    <w:jc w:val="both"/>
                    <w:rPr>
                      <w:sz w:val="22"/>
                      <w:szCs w:val="22"/>
                    </w:rPr>
                  </w:pPr>
                  <w:r w:rsidRPr="00327CC8">
                    <w:rPr>
                      <w:color w:val="000000"/>
                      <w:sz w:val="22"/>
                      <w:szCs w:val="22"/>
                    </w:rPr>
                    <w:lastRenderedPageBreak/>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4C6DBD87" w14:textId="77777777" w:rsidR="00FF65C4" w:rsidRPr="00327CC8" w:rsidRDefault="00FF65C4" w:rsidP="00E07143">
                  <w:pPr>
                    <w:ind w:right="153"/>
                    <w:jc w:val="both"/>
                    <w:rPr>
                      <w:sz w:val="22"/>
                      <w:szCs w:val="22"/>
                    </w:rPr>
                  </w:pPr>
                </w:p>
              </w:tc>
              <w:tc>
                <w:tcPr>
                  <w:tcW w:w="0" w:type="auto"/>
                  <w:shd w:val="clear" w:color="auto" w:fill="auto"/>
                </w:tcPr>
                <w:p w14:paraId="290CCEE4" w14:textId="77777777" w:rsidR="00FF65C4" w:rsidRPr="00327CC8" w:rsidRDefault="00FF65C4" w:rsidP="00E07143">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FF65C4" w:rsidRPr="00327CC8" w14:paraId="02003AF9" w14:textId="77777777" w:rsidTr="00E07143">
              <w:tc>
                <w:tcPr>
                  <w:tcW w:w="0" w:type="auto"/>
                  <w:vMerge/>
                  <w:shd w:val="clear" w:color="auto" w:fill="auto"/>
                </w:tcPr>
                <w:p w14:paraId="57136280" w14:textId="77777777" w:rsidR="00FF65C4" w:rsidRPr="00327CC8" w:rsidRDefault="00FF65C4" w:rsidP="00E07143">
                  <w:pPr>
                    <w:jc w:val="both"/>
                    <w:rPr>
                      <w:color w:val="000000"/>
                      <w:sz w:val="22"/>
                      <w:szCs w:val="22"/>
                    </w:rPr>
                  </w:pPr>
                </w:p>
              </w:tc>
              <w:tc>
                <w:tcPr>
                  <w:tcW w:w="0" w:type="auto"/>
                  <w:shd w:val="clear" w:color="auto" w:fill="auto"/>
                </w:tcPr>
                <w:p w14:paraId="1DB69F0B"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F65C4" w:rsidRPr="00327CC8" w14:paraId="587AEB7E" w14:textId="77777777" w:rsidTr="00E07143">
              <w:tc>
                <w:tcPr>
                  <w:tcW w:w="0" w:type="auto"/>
                  <w:vMerge/>
                  <w:shd w:val="clear" w:color="auto" w:fill="auto"/>
                </w:tcPr>
                <w:p w14:paraId="5DE30AFE" w14:textId="77777777" w:rsidR="00FF65C4" w:rsidRPr="00327CC8" w:rsidRDefault="00FF65C4" w:rsidP="00E07143">
                  <w:pPr>
                    <w:jc w:val="both"/>
                    <w:rPr>
                      <w:color w:val="000000"/>
                      <w:sz w:val="22"/>
                      <w:szCs w:val="22"/>
                    </w:rPr>
                  </w:pPr>
                </w:p>
              </w:tc>
              <w:tc>
                <w:tcPr>
                  <w:tcW w:w="0" w:type="auto"/>
                  <w:shd w:val="clear" w:color="auto" w:fill="auto"/>
                </w:tcPr>
                <w:p w14:paraId="6A299661"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FF65C4" w:rsidRPr="00327CC8" w14:paraId="4E56CD2D" w14:textId="77777777" w:rsidTr="00E07143">
              <w:tc>
                <w:tcPr>
                  <w:tcW w:w="0" w:type="auto"/>
                  <w:shd w:val="clear" w:color="auto" w:fill="auto"/>
                </w:tcPr>
                <w:p w14:paraId="7EA91BF5" w14:textId="77777777" w:rsidR="00FF65C4" w:rsidRPr="00327CC8" w:rsidRDefault="00FF65C4" w:rsidP="00E07143">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38A28861"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FF65C4" w:rsidRPr="00327CC8" w14:paraId="5A5B98BE" w14:textId="77777777" w:rsidTr="00E07143">
              <w:tc>
                <w:tcPr>
                  <w:tcW w:w="0" w:type="auto"/>
                  <w:shd w:val="clear" w:color="auto" w:fill="auto"/>
                </w:tcPr>
                <w:p w14:paraId="730A0C50" w14:textId="77777777" w:rsidR="00FF65C4" w:rsidRPr="00327CC8" w:rsidRDefault="00FF65C4" w:rsidP="00E07143">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6387588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424271BA" w14:textId="77777777" w:rsidTr="00E07143">
              <w:tc>
                <w:tcPr>
                  <w:tcW w:w="0" w:type="auto"/>
                  <w:shd w:val="clear" w:color="auto" w:fill="auto"/>
                </w:tcPr>
                <w:p w14:paraId="06FF943B" w14:textId="77777777" w:rsidR="00FF65C4" w:rsidRPr="00327CC8" w:rsidRDefault="00FF65C4" w:rsidP="00E07143">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 xml:space="preserve">за прошедший календарный год, </w:t>
                  </w:r>
                  <w:r w:rsidRPr="00327CC8">
                    <w:rPr>
                      <w:sz w:val="22"/>
                      <w:szCs w:val="22"/>
                    </w:rPr>
                    <w:lastRenderedPageBreak/>
                    <w:t>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15E661CB"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58DFB22" w14:textId="77777777" w:rsidTr="00E07143">
              <w:tc>
                <w:tcPr>
                  <w:tcW w:w="0" w:type="auto"/>
                  <w:shd w:val="clear" w:color="auto" w:fill="auto"/>
                </w:tcPr>
                <w:p w14:paraId="0A11C344" w14:textId="77777777" w:rsidR="00FF65C4" w:rsidRPr="00327CC8" w:rsidRDefault="00FF65C4" w:rsidP="00E07143">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667CC13F"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5B0E7AE8"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28"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FF65C4" w:rsidRPr="00327CC8" w14:paraId="5E8D7C3F" w14:textId="77777777" w:rsidTr="00E07143">
              <w:tc>
                <w:tcPr>
                  <w:tcW w:w="0" w:type="auto"/>
                  <w:shd w:val="clear" w:color="auto" w:fill="auto"/>
                </w:tcPr>
                <w:p w14:paraId="42E833EC"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w:t>
                  </w:r>
                  <w:r>
                    <w:rPr>
                      <w:rFonts w:eastAsia="Calibri"/>
                      <w:color w:val="000000"/>
                      <w:sz w:val="22"/>
                      <w:szCs w:val="22"/>
                    </w:rPr>
                    <w:t xml:space="preserve">мотренном Федеральным законом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611CC62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7EA3204"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29"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FF65C4" w:rsidRPr="00327CC8" w14:paraId="4C2EBCA5" w14:textId="77777777" w:rsidTr="00E07143">
              <w:tc>
                <w:tcPr>
                  <w:tcW w:w="0" w:type="auto"/>
                  <w:shd w:val="clear" w:color="auto" w:fill="auto"/>
                </w:tcPr>
                <w:p w14:paraId="74E470F3"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7ACE01FA"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AF2BA58" w14:textId="77777777" w:rsidTr="00E07143">
              <w:tc>
                <w:tcPr>
                  <w:tcW w:w="0" w:type="auto"/>
                  <w:shd w:val="clear" w:color="auto" w:fill="auto"/>
                </w:tcPr>
                <w:p w14:paraId="3807E447"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w:t>
                  </w:r>
                  <w:r w:rsidRPr="00327CC8">
                    <w:rPr>
                      <w:color w:val="000000"/>
                      <w:sz w:val="22"/>
                      <w:szCs w:val="22"/>
                    </w:rPr>
                    <w:lastRenderedPageBreak/>
                    <w:t>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1CD4592"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6450C832" w14:textId="77777777" w:rsidTr="00E07143">
              <w:tc>
                <w:tcPr>
                  <w:tcW w:w="0" w:type="auto"/>
                  <w:shd w:val="clear" w:color="auto" w:fill="auto"/>
                </w:tcPr>
                <w:p w14:paraId="2CE3A6AD" w14:textId="77777777" w:rsidR="00FF65C4" w:rsidRPr="008F7BFC" w:rsidRDefault="00FF65C4" w:rsidP="00E07143">
                  <w:pPr>
                    <w:jc w:val="both"/>
                    <w:rPr>
                      <w:rFonts w:cs="Arial"/>
                      <w:color w:val="000000"/>
                      <w:sz w:val="22"/>
                      <w:szCs w:val="22"/>
                    </w:rPr>
                  </w:pPr>
                  <w:r w:rsidRPr="008F7BFC">
                    <w:rPr>
                      <w:rFonts w:cs="Arial"/>
                      <w:color w:val="000000"/>
                      <w:sz w:val="22"/>
                      <w:szCs w:val="22"/>
                    </w:rPr>
                    <w:t>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347DF31F" w14:textId="77777777" w:rsidR="00FF65C4" w:rsidRPr="008F7BFC" w:rsidRDefault="00FF65C4" w:rsidP="00E07143">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5EE4AF8C" w14:textId="77777777" w:rsidR="00FF65C4" w:rsidRPr="008F7BFC" w:rsidRDefault="00FF65C4" w:rsidP="00E07143">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62F6C0C" w14:textId="77777777" w:rsidR="00FF65C4" w:rsidRPr="008F7BFC" w:rsidRDefault="00FF65C4" w:rsidP="00E07143">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0A1D1D14" w14:textId="77777777" w:rsidR="00FF65C4" w:rsidRPr="00327CC8" w:rsidRDefault="00FF65C4" w:rsidP="00E07143">
            <w:pPr>
              <w:jc w:val="both"/>
              <w:rPr>
                <w:b/>
                <w:sz w:val="22"/>
                <w:szCs w:val="22"/>
              </w:rPr>
            </w:pPr>
          </w:p>
          <w:p w14:paraId="19F145DC" w14:textId="77777777" w:rsidR="00FF65C4" w:rsidRPr="00327CC8" w:rsidRDefault="00FF65C4" w:rsidP="00E07143">
            <w:pPr>
              <w:jc w:val="both"/>
              <w:rPr>
                <w:b/>
                <w:sz w:val="22"/>
                <w:szCs w:val="22"/>
              </w:rPr>
            </w:pPr>
            <w:r w:rsidRPr="00327CC8">
              <w:rPr>
                <w:b/>
                <w:sz w:val="22"/>
                <w:szCs w:val="22"/>
              </w:rPr>
              <w:lastRenderedPageBreak/>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FF65C4" w:rsidRPr="00327CC8" w14:paraId="316821B0" w14:textId="77777777" w:rsidTr="00E07143">
              <w:tc>
                <w:tcPr>
                  <w:tcW w:w="3299" w:type="dxa"/>
                  <w:shd w:val="clear" w:color="auto" w:fill="auto"/>
                </w:tcPr>
                <w:p w14:paraId="5811C83C"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3D3B924B"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E9392A8" w14:textId="77777777" w:rsidTr="00E07143">
              <w:tc>
                <w:tcPr>
                  <w:tcW w:w="3299" w:type="dxa"/>
                  <w:shd w:val="clear" w:color="auto" w:fill="auto"/>
                </w:tcPr>
                <w:p w14:paraId="02E119A2"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421" w:type="dxa"/>
                  <w:shd w:val="clear" w:color="auto" w:fill="auto"/>
                </w:tcPr>
                <w:p w14:paraId="10A11447"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4E6DFD9D" w14:textId="77777777" w:rsidR="00FF65C4" w:rsidRPr="00327CC8" w:rsidRDefault="00FF65C4" w:rsidP="00E07143">
            <w:pPr>
              <w:jc w:val="both"/>
              <w:rPr>
                <w:b/>
                <w:sz w:val="22"/>
                <w:szCs w:val="22"/>
              </w:rPr>
            </w:pPr>
          </w:p>
          <w:p w14:paraId="6CA74DEB" w14:textId="77777777" w:rsidR="00FF65C4" w:rsidRPr="00327CC8" w:rsidRDefault="00FF65C4" w:rsidP="00E07143">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FF65C4" w:rsidRPr="00327CC8" w14:paraId="3CE197ED" w14:textId="77777777" w:rsidTr="00E07143">
              <w:tc>
                <w:tcPr>
                  <w:tcW w:w="3331" w:type="dxa"/>
                  <w:shd w:val="clear" w:color="auto" w:fill="auto"/>
                </w:tcPr>
                <w:p w14:paraId="69652110"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67B243D8"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BEFC777" w14:textId="77777777" w:rsidTr="00E07143">
              <w:tc>
                <w:tcPr>
                  <w:tcW w:w="3331" w:type="dxa"/>
                  <w:shd w:val="clear" w:color="auto" w:fill="auto"/>
                </w:tcPr>
                <w:p w14:paraId="358E2C80"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389" w:type="dxa"/>
                  <w:shd w:val="clear" w:color="auto" w:fill="auto"/>
                </w:tcPr>
                <w:p w14:paraId="2A4DF654"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08C3D6A2" w14:textId="77777777" w:rsidR="00FF65C4" w:rsidRPr="00327CC8" w:rsidRDefault="00FF65C4" w:rsidP="00E07143">
            <w:pPr>
              <w:pStyle w:val="Default"/>
              <w:jc w:val="both"/>
              <w:rPr>
                <w:b/>
                <w:iCs/>
                <w:sz w:val="22"/>
                <w:szCs w:val="22"/>
              </w:rPr>
            </w:pPr>
          </w:p>
          <w:p w14:paraId="5C0DB361" w14:textId="77777777" w:rsidR="00FF65C4" w:rsidRPr="00327CC8" w:rsidRDefault="00FF65C4" w:rsidP="00E07143">
            <w:pPr>
              <w:pStyle w:val="Default"/>
              <w:jc w:val="both"/>
              <w:rPr>
                <w:b/>
                <w:i/>
                <w:color w:val="FF0000"/>
                <w:sz w:val="22"/>
                <w:szCs w:val="22"/>
              </w:rPr>
            </w:pPr>
          </w:p>
        </w:tc>
      </w:tr>
      <w:tr w:rsidR="00FF65C4" w:rsidRPr="00327CC8" w14:paraId="3B91AD72" w14:textId="77777777" w:rsidTr="00E07143">
        <w:tc>
          <w:tcPr>
            <w:tcW w:w="531" w:type="dxa"/>
            <w:tcBorders>
              <w:top w:val="single" w:sz="4" w:space="0" w:color="auto"/>
              <w:left w:val="single" w:sz="4" w:space="0" w:color="auto"/>
              <w:bottom w:val="single" w:sz="4" w:space="0" w:color="auto"/>
              <w:right w:val="single" w:sz="4" w:space="0" w:color="auto"/>
            </w:tcBorders>
          </w:tcPr>
          <w:p w14:paraId="7A34FE0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5" w:name="_Ref55317127"/>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5E02C7DB" w14:textId="77777777" w:rsidR="00FF65C4" w:rsidRPr="00327CC8" w:rsidRDefault="00FF65C4" w:rsidP="00E07143">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2BBA1113" w14:textId="66AA0E10"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_Ref57125843 \r \h  \* MERGEFORMAT </w:instrText>
            </w:r>
            <w:r>
              <w:rPr>
                <w:b/>
                <w:iCs/>
                <w:color w:val="000000" w:themeColor="text1"/>
                <w:sz w:val="22"/>
                <w:szCs w:val="22"/>
              </w:rPr>
            </w:r>
            <w:r>
              <w:rPr>
                <w:b/>
                <w:iCs/>
                <w:color w:val="000000" w:themeColor="text1"/>
                <w:sz w:val="22"/>
                <w:szCs w:val="22"/>
              </w:rPr>
              <w:fldChar w:fldCharType="separate"/>
            </w:r>
            <w:r w:rsidR="00810D93">
              <w:rPr>
                <w:b/>
                <w:iCs/>
                <w:color w:val="000000" w:themeColor="text1"/>
                <w:sz w:val="22"/>
                <w:szCs w:val="22"/>
              </w:rPr>
              <w:t>3.2.2</w:t>
            </w:r>
            <w:r>
              <w:rPr>
                <w:b/>
                <w:iCs/>
                <w:color w:val="000000" w:themeColor="text1"/>
                <w:sz w:val="22"/>
                <w:szCs w:val="22"/>
              </w:rPr>
              <w:fldChar w:fldCharType="end"/>
            </w:r>
          </w:p>
          <w:p w14:paraId="1C2DCAB0" w14:textId="6D6B1C7F"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 MERGEFORMAT </w:instrText>
            </w:r>
            <w:r>
              <w:rPr>
                <w:b/>
                <w:iCs/>
                <w:color w:val="000000" w:themeColor="text1"/>
                <w:sz w:val="22"/>
                <w:szCs w:val="22"/>
              </w:rPr>
            </w:r>
            <w:r>
              <w:rPr>
                <w:b/>
                <w:iCs/>
                <w:color w:val="000000" w:themeColor="text1"/>
                <w:sz w:val="22"/>
                <w:szCs w:val="22"/>
              </w:rPr>
              <w:fldChar w:fldCharType="separate"/>
            </w:r>
            <w:r w:rsidR="00810D93">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3C5920A" w14:textId="77777777" w:rsidR="00FF65C4" w:rsidRPr="00327CC8" w:rsidRDefault="00FF65C4" w:rsidP="00E07143">
            <w:pPr>
              <w:pStyle w:val="Default"/>
              <w:jc w:val="both"/>
              <w:rPr>
                <w:b/>
                <w:iCs/>
                <w:sz w:val="22"/>
                <w:szCs w:val="22"/>
              </w:rPr>
            </w:pPr>
            <w:r w:rsidRPr="00327CC8">
              <w:rPr>
                <w:b/>
                <w:iCs/>
                <w:sz w:val="22"/>
                <w:szCs w:val="22"/>
              </w:rPr>
              <w:t>Лот № 1</w:t>
            </w:r>
          </w:p>
          <w:p w14:paraId="6D8043C6" w14:textId="77777777" w:rsidR="00FF65C4" w:rsidRDefault="00FF65C4" w:rsidP="00E07143">
            <w:pPr>
              <w:pStyle w:val="Default"/>
              <w:jc w:val="both"/>
              <w:rPr>
                <w:b/>
                <w:iCs/>
                <w:sz w:val="22"/>
                <w:szCs w:val="22"/>
              </w:rPr>
            </w:pPr>
          </w:p>
          <w:p w14:paraId="6CB50155" w14:textId="77777777" w:rsidR="00FF65C4" w:rsidRDefault="00FF65C4" w:rsidP="00E07143">
            <w:pPr>
              <w:pStyle w:val="Default"/>
              <w:numPr>
                <w:ilvl w:val="1"/>
                <w:numId w:val="32"/>
              </w:numPr>
              <w:tabs>
                <w:tab w:val="left" w:pos="598"/>
              </w:tabs>
              <w:ind w:left="173" w:firstLine="0"/>
              <w:jc w:val="both"/>
              <w:rPr>
                <w:b/>
                <w:iCs/>
                <w:sz w:val="22"/>
                <w:szCs w:val="22"/>
              </w:rPr>
            </w:pPr>
            <w:r>
              <w:rPr>
                <w:b/>
                <w:iCs/>
                <w:sz w:val="22"/>
                <w:szCs w:val="22"/>
                <w:lang w:val="en-US"/>
              </w:rPr>
              <w:t xml:space="preserve"> </w:t>
            </w:r>
            <w:bookmarkStart w:id="206" w:name="_Ref57127035"/>
            <w:r>
              <w:rPr>
                <w:b/>
                <w:iCs/>
                <w:sz w:val="22"/>
                <w:szCs w:val="22"/>
              </w:rPr>
              <w:t>Первая часть заявки:</w:t>
            </w:r>
            <w:bookmarkEnd w:id="206"/>
          </w:p>
          <w:p w14:paraId="77010433" w14:textId="77777777" w:rsidR="00FF65C4" w:rsidRDefault="00FF65C4" w:rsidP="00E07143">
            <w:pPr>
              <w:pStyle w:val="Default"/>
              <w:jc w:val="both"/>
              <w:rPr>
                <w:b/>
                <w:iCs/>
                <w:sz w:val="22"/>
                <w:szCs w:val="22"/>
              </w:rPr>
            </w:pPr>
          </w:p>
          <w:p w14:paraId="7D0B0F23"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2C50A03C"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2C1FF4A4" w14:textId="77777777" w:rsidR="00FF65C4"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671A3">
              <w:rPr>
                <w:sz w:val="22"/>
                <w:szCs w:val="22"/>
              </w:rPr>
              <w:t>Техническое предложение</w:t>
            </w:r>
            <w:r>
              <w:rPr>
                <w:sz w:val="22"/>
                <w:szCs w:val="22"/>
              </w:rPr>
              <w:t xml:space="preserve"> по</w:t>
            </w:r>
            <w:r w:rsidRPr="003671A3">
              <w:rPr>
                <w:sz w:val="22"/>
                <w:szCs w:val="22"/>
              </w:rPr>
              <w:t xml:space="preserve"> </w:t>
            </w:r>
            <w:hyperlink w:anchor="_Форма_3_ТЕХНИКО-КОММЕРЧЕСКОЕ" w:history="1">
              <w:r>
                <w:rPr>
                  <w:rStyle w:val="a4"/>
                  <w:sz w:val="22"/>
                  <w:szCs w:val="22"/>
                </w:rPr>
                <w:t>Форме</w:t>
              </w:r>
              <w:r w:rsidRPr="003671A3">
                <w:rPr>
                  <w:rStyle w:val="a4"/>
                  <w:sz w:val="22"/>
                  <w:szCs w:val="22"/>
                </w:rPr>
                <w:t xml:space="preserve"> 3 раздела III «ФОРМЫ ДЛЯ ЗАПОЛНЕНИЯ УЧАСТНИКАМИ ЗАКУПКИ»</w:t>
              </w:r>
            </w:hyperlink>
            <w:r w:rsidRPr="003671A3">
              <w:rPr>
                <w:rStyle w:val="a4"/>
                <w:sz w:val="22"/>
                <w:szCs w:val="22"/>
              </w:rPr>
              <w:t>;</w:t>
            </w:r>
            <w:r w:rsidRPr="003671A3">
              <w:rPr>
                <w:sz w:val="22"/>
                <w:szCs w:val="22"/>
              </w:rPr>
              <w:t xml:space="preserve"> </w:t>
            </w:r>
          </w:p>
          <w:p w14:paraId="60F8FF0F" w14:textId="3B3224BD" w:rsidR="00FF65C4" w:rsidRPr="00327CC8"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810D93">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67B0E1AC" w14:textId="7016859A" w:rsidR="00FF65C4" w:rsidRPr="00DC055C"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810D93">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149F76A7" w14:textId="77777777" w:rsidR="00FF65C4" w:rsidRDefault="00FF65C4" w:rsidP="00E07143">
            <w:pPr>
              <w:tabs>
                <w:tab w:val="left" w:pos="0"/>
                <w:tab w:val="left" w:pos="400"/>
                <w:tab w:val="left" w:pos="1140"/>
              </w:tabs>
              <w:overflowPunct w:val="0"/>
              <w:autoSpaceDE w:val="0"/>
              <w:autoSpaceDN w:val="0"/>
              <w:adjustRightInd w:val="0"/>
              <w:jc w:val="both"/>
              <w:rPr>
                <w:i/>
                <w:color w:val="FF0000"/>
                <w:sz w:val="22"/>
                <w:szCs w:val="22"/>
              </w:rPr>
            </w:pPr>
          </w:p>
          <w:p w14:paraId="4497A0FC" w14:textId="77777777" w:rsidR="00FF65C4" w:rsidRPr="006C4F07" w:rsidRDefault="00FF65C4" w:rsidP="00E07143">
            <w:pPr>
              <w:pStyle w:val="Default"/>
              <w:numPr>
                <w:ilvl w:val="1"/>
                <w:numId w:val="32"/>
              </w:numPr>
              <w:tabs>
                <w:tab w:val="left" w:pos="598"/>
              </w:tabs>
              <w:ind w:left="314" w:firstLine="0"/>
              <w:jc w:val="both"/>
              <w:rPr>
                <w:b/>
                <w:iCs/>
                <w:sz w:val="22"/>
                <w:szCs w:val="22"/>
              </w:rPr>
            </w:pPr>
            <w:r>
              <w:rPr>
                <w:b/>
                <w:iCs/>
                <w:sz w:val="22"/>
                <w:szCs w:val="22"/>
              </w:rPr>
              <w:t xml:space="preserve"> Ценовое предложение</w:t>
            </w:r>
            <w:r w:rsidRPr="006C4F07">
              <w:rPr>
                <w:b/>
                <w:iCs/>
                <w:sz w:val="22"/>
                <w:szCs w:val="22"/>
              </w:rPr>
              <w:t>:</w:t>
            </w:r>
          </w:p>
          <w:p w14:paraId="0807C5DB" w14:textId="77777777" w:rsidR="00FF65C4" w:rsidRPr="00327CC8" w:rsidRDefault="00FF65C4" w:rsidP="00E07143">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Pr>
                <w:sz w:val="22"/>
                <w:szCs w:val="22"/>
              </w:rPr>
              <w:t>Ценовое</w:t>
            </w:r>
            <w:r w:rsidRPr="00327CC8">
              <w:rPr>
                <w:sz w:val="22"/>
                <w:szCs w:val="22"/>
              </w:rPr>
              <w:t xml:space="preserve"> предложение по </w:t>
            </w:r>
            <w:hyperlink w:anchor="_Форма_7_План_1" w:history="1">
              <w:r w:rsidRPr="00327CC8">
                <w:rPr>
                  <w:rStyle w:val="a4"/>
                  <w:sz w:val="22"/>
                  <w:szCs w:val="22"/>
                </w:rPr>
                <w:t xml:space="preserve">Форме </w:t>
              </w:r>
              <w:r>
                <w:rPr>
                  <w:rStyle w:val="a4"/>
                  <w:sz w:val="22"/>
                  <w:szCs w:val="22"/>
                </w:rPr>
                <w:t>5</w:t>
              </w:r>
              <w:r w:rsidRPr="00327CC8">
                <w:rPr>
                  <w:rStyle w:val="a4"/>
                  <w:sz w:val="22"/>
                  <w:szCs w:val="22"/>
                </w:rPr>
                <w:t xml:space="preserve"> раздела III «ФОРМЫ ДЛЯ ЗАПОЛНЕНИЯ УЧАСТНИКАМИ ЗАКУПКИ»</w:t>
              </w:r>
            </w:hyperlink>
            <w:r>
              <w:rPr>
                <w:sz w:val="22"/>
                <w:szCs w:val="22"/>
              </w:rPr>
              <w:t>.</w:t>
            </w:r>
          </w:p>
          <w:p w14:paraId="2D3E2206" w14:textId="77777777" w:rsidR="00FF65C4" w:rsidRDefault="00FF65C4" w:rsidP="00E07143">
            <w:pPr>
              <w:pStyle w:val="Default"/>
              <w:jc w:val="both"/>
              <w:rPr>
                <w:b/>
                <w:iCs/>
                <w:sz w:val="22"/>
                <w:szCs w:val="22"/>
              </w:rPr>
            </w:pPr>
          </w:p>
          <w:p w14:paraId="43AC1440" w14:textId="77777777" w:rsidR="00FF65C4" w:rsidRPr="00DC055C" w:rsidRDefault="00FF65C4" w:rsidP="00E07143">
            <w:pPr>
              <w:pStyle w:val="Default"/>
              <w:jc w:val="both"/>
              <w:rPr>
                <w:iCs/>
                <w:sz w:val="22"/>
                <w:szCs w:val="22"/>
              </w:rPr>
            </w:pPr>
            <w:r w:rsidRPr="00327CC8">
              <w:rPr>
                <w:iCs/>
                <w:sz w:val="22"/>
                <w:szCs w:val="22"/>
              </w:rPr>
              <w:t>________________.</w:t>
            </w:r>
          </w:p>
        </w:tc>
      </w:tr>
      <w:tr w:rsidR="00FF65C4" w:rsidRPr="00327CC8" w14:paraId="727DEFA4" w14:textId="77777777" w:rsidTr="00E07143">
        <w:tc>
          <w:tcPr>
            <w:tcW w:w="531" w:type="dxa"/>
            <w:tcBorders>
              <w:top w:val="single" w:sz="4" w:space="0" w:color="auto"/>
              <w:left w:val="single" w:sz="4" w:space="0" w:color="auto"/>
              <w:bottom w:val="single" w:sz="4" w:space="0" w:color="auto"/>
              <w:right w:val="single" w:sz="4" w:space="0" w:color="auto"/>
            </w:tcBorders>
          </w:tcPr>
          <w:p w14:paraId="5EB7D238" w14:textId="77777777" w:rsidR="00FF65C4" w:rsidRPr="00327CC8" w:rsidRDefault="00FF65C4" w:rsidP="00E07143">
            <w:pPr>
              <w:pStyle w:val="a5"/>
              <w:numPr>
                <w:ilvl w:val="0"/>
                <w:numId w:val="1"/>
              </w:numPr>
              <w:tabs>
                <w:tab w:val="left" w:pos="0"/>
              </w:tabs>
              <w:ind w:left="0" w:firstLine="0"/>
              <w:rPr>
                <w:b/>
                <w:sz w:val="22"/>
                <w:szCs w:val="22"/>
              </w:rPr>
            </w:pPr>
            <w:bookmarkStart w:id="207" w:name="_Ref368304315"/>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4D088616" w14:textId="77777777" w:rsidR="00FF65C4" w:rsidRPr="00327CC8" w:rsidRDefault="00FF65C4" w:rsidP="00E07143">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5B0CC85E" w14:textId="4C037081" w:rsidR="00FF65C4" w:rsidRPr="00327CC8" w:rsidRDefault="00FF65C4" w:rsidP="00E07143">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_Ref57126132 \r \h  \* MERGEFORMAT </w:instrText>
            </w:r>
            <w:r>
              <w:rPr>
                <w:b/>
                <w:color w:val="000000" w:themeColor="text1"/>
                <w:sz w:val="22"/>
                <w:szCs w:val="22"/>
              </w:rPr>
            </w:r>
            <w:r>
              <w:rPr>
                <w:b/>
                <w:color w:val="000000" w:themeColor="text1"/>
                <w:sz w:val="22"/>
                <w:szCs w:val="22"/>
              </w:rPr>
              <w:fldChar w:fldCharType="separate"/>
            </w:r>
            <w:r w:rsidR="00810D93">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6F97D7" w14:textId="77777777" w:rsidR="00FF65C4" w:rsidRPr="00327CC8" w:rsidRDefault="00FF65C4" w:rsidP="00E07143">
            <w:pPr>
              <w:pStyle w:val="rvps9"/>
              <w:suppressAutoHyphens/>
              <w:rPr>
                <w:sz w:val="22"/>
                <w:szCs w:val="22"/>
              </w:rPr>
            </w:pPr>
            <w:r w:rsidRPr="00327CC8">
              <w:rPr>
                <w:sz w:val="22"/>
                <w:szCs w:val="22"/>
              </w:rPr>
              <w:t xml:space="preserve">Заявки подаются посредством ЭТП по адресу: </w:t>
            </w:r>
            <w:hyperlink r:id="rId30" w:history="1">
              <w:r w:rsidRPr="00764007">
                <w:rPr>
                  <w:rStyle w:val="a4"/>
                </w:rPr>
                <w:t>https://www.roseltorg.ru/</w:t>
              </w:r>
            </w:hyperlink>
            <w:r w:rsidRPr="00327CC8">
              <w:rPr>
                <w:sz w:val="22"/>
                <w:szCs w:val="22"/>
              </w:rPr>
              <w:t>,  в соответствии с регламентом работы ЭТП.</w:t>
            </w:r>
          </w:p>
          <w:p w14:paraId="1820D6D8" w14:textId="77777777" w:rsidR="00FF65C4" w:rsidRPr="00327CC8" w:rsidRDefault="00FF65C4" w:rsidP="00E07143">
            <w:pPr>
              <w:suppressAutoHyphens/>
              <w:jc w:val="both"/>
              <w:rPr>
                <w:sz w:val="22"/>
                <w:szCs w:val="22"/>
              </w:rPr>
            </w:pPr>
          </w:p>
          <w:p w14:paraId="3EDED7BD" w14:textId="77777777" w:rsidR="00FF65C4" w:rsidRPr="00327CC8" w:rsidRDefault="00FF65C4" w:rsidP="00E07143">
            <w:pPr>
              <w:suppressAutoHyphens/>
              <w:jc w:val="both"/>
              <w:rPr>
                <w:sz w:val="22"/>
                <w:szCs w:val="22"/>
              </w:rPr>
            </w:pPr>
            <w:r w:rsidRPr="00327CC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06073B24" w14:textId="77777777" w:rsidR="00FF65C4" w:rsidRPr="00327CC8" w:rsidRDefault="00FF65C4" w:rsidP="00E07143">
            <w:pPr>
              <w:suppressAutoHyphens/>
              <w:jc w:val="both"/>
              <w:rPr>
                <w:sz w:val="22"/>
                <w:szCs w:val="22"/>
              </w:rPr>
            </w:pPr>
            <w:r w:rsidRPr="00327CC8">
              <w:rPr>
                <w:sz w:val="22"/>
                <w:szCs w:val="22"/>
              </w:rPr>
              <w:t xml:space="preserve">Дата и время окончания срока: </w:t>
            </w:r>
          </w:p>
          <w:p w14:paraId="5E748082" w14:textId="0DC5ABEC" w:rsidR="00FF65C4" w:rsidRPr="00327CC8" w:rsidRDefault="00141426" w:rsidP="00E07143">
            <w:pPr>
              <w:rPr>
                <w:sz w:val="22"/>
                <w:szCs w:val="22"/>
              </w:rPr>
            </w:pPr>
            <w:sdt>
              <w:sdtPr>
                <w:rPr>
                  <w:sz w:val="22"/>
                  <w:szCs w:val="22"/>
                </w:rPr>
                <w:id w:val="1168061555"/>
                <w:placeholder>
                  <w:docPart w:val="40C6A6542789458AB090E19D2CDC6F77"/>
                </w:placeholder>
                <w:date w:fullDate="2021-04-05T00:00:00Z">
                  <w:dateFormat w:val="«dd» MMMM yyyy 'года'"/>
                  <w:lid w:val="ru-RU"/>
                  <w:storeMappedDataAs w:val="dateTime"/>
                  <w:calendar w:val="gregorian"/>
                </w:date>
              </w:sdtPr>
              <w:sdtContent>
                <w:r w:rsidR="00C33302">
                  <w:rPr>
                    <w:sz w:val="22"/>
                    <w:szCs w:val="22"/>
                  </w:rPr>
                  <w:t>«05» апреля 2021 года</w:t>
                </w:r>
              </w:sdtContent>
            </w:sdt>
            <w:r w:rsidR="00FF65C4">
              <w:rPr>
                <w:sz w:val="22"/>
                <w:szCs w:val="22"/>
              </w:rPr>
              <w:t xml:space="preserve"> 12</w:t>
            </w:r>
            <w:r w:rsidR="00FF65C4" w:rsidRPr="00327CC8">
              <w:rPr>
                <w:sz w:val="22"/>
                <w:szCs w:val="22"/>
              </w:rPr>
              <w:t>:</w:t>
            </w:r>
            <w:r w:rsidR="00FF65C4">
              <w:rPr>
                <w:sz w:val="22"/>
                <w:szCs w:val="22"/>
              </w:rPr>
              <w:t>00</w:t>
            </w:r>
            <w:r w:rsidR="00FF65C4" w:rsidRPr="00327CC8">
              <w:rPr>
                <w:sz w:val="22"/>
                <w:szCs w:val="22"/>
              </w:rPr>
              <w:t xml:space="preserve"> (время московское)</w:t>
            </w:r>
          </w:p>
          <w:p w14:paraId="3672F06A" w14:textId="77777777" w:rsidR="00FF65C4" w:rsidRPr="00327CC8" w:rsidRDefault="00FF65C4" w:rsidP="00E07143">
            <w:pPr>
              <w:rPr>
                <w:sz w:val="22"/>
                <w:szCs w:val="22"/>
              </w:rPr>
            </w:pPr>
          </w:p>
        </w:tc>
      </w:tr>
      <w:tr w:rsidR="00FF65C4" w:rsidRPr="00327CC8" w14:paraId="6D78B006" w14:textId="77777777" w:rsidTr="00E07143">
        <w:tc>
          <w:tcPr>
            <w:tcW w:w="531" w:type="dxa"/>
            <w:tcBorders>
              <w:top w:val="single" w:sz="4" w:space="0" w:color="auto"/>
              <w:left w:val="single" w:sz="4" w:space="0" w:color="auto"/>
              <w:bottom w:val="single" w:sz="4" w:space="0" w:color="auto"/>
              <w:right w:val="single" w:sz="4" w:space="0" w:color="auto"/>
            </w:tcBorders>
          </w:tcPr>
          <w:p w14:paraId="645F5E50"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9B20718" w14:textId="77777777" w:rsidR="00FF65C4" w:rsidRPr="00327CC8" w:rsidRDefault="00FF65C4" w:rsidP="00E07143">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DC6E9FF" w14:textId="77777777" w:rsidR="00FF65C4" w:rsidRPr="00327CC8" w:rsidRDefault="00FF65C4" w:rsidP="00E07143">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530BEA60" w14:textId="573AEAC4" w:rsidR="00FF65C4" w:rsidRPr="00327CC8" w:rsidRDefault="00141426" w:rsidP="00E07143">
            <w:pPr>
              <w:rPr>
                <w:sz w:val="22"/>
                <w:szCs w:val="22"/>
              </w:rPr>
            </w:pPr>
            <w:sdt>
              <w:sdtPr>
                <w:rPr>
                  <w:sz w:val="22"/>
                  <w:szCs w:val="22"/>
                </w:rPr>
                <w:id w:val="1703359912"/>
                <w:placeholder>
                  <w:docPart w:val="40C6A6542789458AB090E19D2CDC6F77"/>
                </w:placeholder>
                <w:date w:fullDate="2021-04-05T00:00:00Z">
                  <w:dateFormat w:val="«dd» MMMM yyyy 'года'"/>
                  <w:lid w:val="ru-RU"/>
                  <w:storeMappedDataAs w:val="dateTime"/>
                  <w:calendar w:val="gregorian"/>
                </w:date>
              </w:sdtPr>
              <w:sdtContent>
                <w:r w:rsidR="00C33302">
                  <w:rPr>
                    <w:sz w:val="22"/>
                    <w:szCs w:val="22"/>
                  </w:rPr>
                  <w:t>«05» апреля 2021 года</w:t>
                </w:r>
              </w:sdtContent>
            </w:sdt>
            <w:r w:rsidR="00FF65C4" w:rsidRPr="00327CC8">
              <w:rPr>
                <w:sz w:val="22"/>
                <w:szCs w:val="22"/>
              </w:rPr>
              <w:t xml:space="preserve"> </w:t>
            </w:r>
            <w:r w:rsidR="00FF65C4">
              <w:rPr>
                <w:sz w:val="22"/>
                <w:szCs w:val="22"/>
              </w:rPr>
              <w:t>12</w:t>
            </w:r>
            <w:r w:rsidR="00FF65C4" w:rsidRPr="00327CC8">
              <w:rPr>
                <w:sz w:val="22"/>
                <w:szCs w:val="22"/>
              </w:rPr>
              <w:t>:</w:t>
            </w:r>
            <w:r w:rsidR="00FF65C4">
              <w:rPr>
                <w:sz w:val="22"/>
                <w:szCs w:val="22"/>
              </w:rPr>
              <w:t>00</w:t>
            </w:r>
            <w:r w:rsidR="00FF65C4" w:rsidRPr="00327CC8">
              <w:rPr>
                <w:sz w:val="22"/>
                <w:szCs w:val="22"/>
              </w:rPr>
              <w:t xml:space="preserve"> (время московское) </w:t>
            </w:r>
          </w:p>
          <w:p w14:paraId="0B2B3FC4" w14:textId="77777777" w:rsidR="00FF65C4" w:rsidRPr="00327CC8" w:rsidRDefault="00FF65C4" w:rsidP="00E07143">
            <w:pPr>
              <w:rPr>
                <w:sz w:val="22"/>
                <w:szCs w:val="22"/>
              </w:rPr>
            </w:pPr>
          </w:p>
          <w:p w14:paraId="153A0258" w14:textId="77777777" w:rsidR="00FF65C4" w:rsidRPr="00327CC8" w:rsidRDefault="00FF65C4" w:rsidP="00E07143">
            <w:pPr>
              <w:rPr>
                <w:sz w:val="22"/>
                <w:szCs w:val="22"/>
              </w:rPr>
            </w:pPr>
            <w:r w:rsidRPr="00327CC8">
              <w:rPr>
                <w:sz w:val="22"/>
                <w:szCs w:val="22"/>
              </w:rPr>
              <w:t>Место открытия доступа к поданным заявкам – ЭТП.</w:t>
            </w:r>
          </w:p>
        </w:tc>
      </w:tr>
      <w:tr w:rsidR="00FF65C4" w:rsidRPr="00327CC8" w14:paraId="4DF25516" w14:textId="77777777" w:rsidTr="00E07143">
        <w:tc>
          <w:tcPr>
            <w:tcW w:w="531" w:type="dxa"/>
            <w:tcBorders>
              <w:top w:val="single" w:sz="4" w:space="0" w:color="auto"/>
              <w:left w:val="single" w:sz="4" w:space="0" w:color="auto"/>
              <w:bottom w:val="single" w:sz="4" w:space="0" w:color="auto"/>
              <w:right w:val="single" w:sz="4" w:space="0" w:color="auto"/>
            </w:tcBorders>
          </w:tcPr>
          <w:p w14:paraId="4A05D003" w14:textId="77777777" w:rsidR="00FF65C4" w:rsidRPr="00327CC8" w:rsidRDefault="00FF65C4" w:rsidP="00E07143">
            <w:pPr>
              <w:pStyle w:val="a5"/>
              <w:numPr>
                <w:ilvl w:val="0"/>
                <w:numId w:val="1"/>
              </w:numPr>
              <w:tabs>
                <w:tab w:val="left" w:pos="0"/>
              </w:tabs>
              <w:ind w:left="0" w:firstLine="0"/>
              <w:rPr>
                <w:b/>
                <w:sz w:val="22"/>
                <w:szCs w:val="22"/>
              </w:rPr>
            </w:pPr>
            <w:bookmarkStart w:id="208" w:name="_Ref378107245"/>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5C09EA6A" w14:textId="77777777" w:rsidR="00FF65C4" w:rsidRPr="00327CC8" w:rsidRDefault="00FF65C4" w:rsidP="00E07143">
            <w:pPr>
              <w:rPr>
                <w:b/>
                <w:sz w:val="22"/>
                <w:szCs w:val="22"/>
              </w:rPr>
            </w:pPr>
            <w:r w:rsidRPr="00327CC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0372D0DC" w14:textId="1CA4D783"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_Ref57126151 \r \h  \* MERGEFORMAT </w:instrText>
            </w:r>
            <w:r>
              <w:rPr>
                <w:b/>
                <w:color w:val="000000" w:themeColor="text1"/>
                <w:sz w:val="22"/>
                <w:szCs w:val="22"/>
              </w:rPr>
            </w:r>
            <w:r>
              <w:rPr>
                <w:b/>
                <w:color w:val="000000" w:themeColor="text1"/>
                <w:sz w:val="22"/>
                <w:szCs w:val="22"/>
              </w:rPr>
              <w:fldChar w:fldCharType="separate"/>
            </w:r>
            <w:r w:rsidR="00810D93">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6C32E0F" w14:textId="40A74C2C" w:rsidR="00FF65C4" w:rsidRPr="00391369" w:rsidRDefault="00FF65C4" w:rsidP="00E07143">
            <w:pPr>
              <w:jc w:val="both"/>
              <w:rPr>
                <w:b/>
                <w:sz w:val="22"/>
                <w:szCs w:val="22"/>
              </w:rPr>
            </w:pPr>
            <w:r w:rsidRPr="00391369">
              <w:rPr>
                <w:b/>
                <w:sz w:val="22"/>
                <w:szCs w:val="22"/>
              </w:rPr>
              <w:t xml:space="preserve">Рассмотрение </w:t>
            </w:r>
            <w:r>
              <w:rPr>
                <w:b/>
                <w:sz w:val="22"/>
                <w:szCs w:val="22"/>
              </w:rPr>
              <w:t>з</w:t>
            </w:r>
            <w:r w:rsidRPr="00391369">
              <w:rPr>
                <w:b/>
                <w:sz w:val="22"/>
                <w:szCs w:val="22"/>
              </w:rPr>
              <w:t xml:space="preserve">аявок: </w:t>
            </w:r>
            <w:sdt>
              <w:sdtPr>
                <w:rPr>
                  <w:sz w:val="22"/>
                  <w:szCs w:val="22"/>
                </w:rPr>
                <w:id w:val="2113168414"/>
                <w:placeholder>
                  <w:docPart w:val="101ECA9B4D5F4413B4D3D07284373C7A"/>
                </w:placeholder>
                <w:date w:fullDate="2021-04-07T00:00:00Z">
                  <w:dateFormat w:val="«dd» MMMM yyyy 'года'"/>
                  <w:lid w:val="ru-RU"/>
                  <w:storeMappedDataAs w:val="dateTime"/>
                  <w:calendar w:val="gregorian"/>
                </w:date>
              </w:sdtPr>
              <w:sdtContent>
                <w:r w:rsidR="00C33302">
                  <w:rPr>
                    <w:sz w:val="22"/>
                    <w:szCs w:val="22"/>
                  </w:rPr>
                  <w:t>«07» апреля 2021 года</w:t>
                </w:r>
              </w:sdtContent>
            </w:sdt>
          </w:p>
          <w:p w14:paraId="68CAE0BF" w14:textId="77777777" w:rsidR="00FF65C4" w:rsidRPr="00391369" w:rsidRDefault="00FF65C4" w:rsidP="00E07143">
            <w:pPr>
              <w:jc w:val="both"/>
              <w:rPr>
                <w:b/>
                <w:sz w:val="22"/>
                <w:szCs w:val="22"/>
              </w:rPr>
            </w:pPr>
          </w:p>
          <w:p w14:paraId="213CD59F" w14:textId="77777777" w:rsidR="005A0D74" w:rsidRDefault="00FF65C4" w:rsidP="00E07143">
            <w:pPr>
              <w:jc w:val="both"/>
              <w:rPr>
                <w:b/>
                <w:sz w:val="22"/>
                <w:szCs w:val="22"/>
              </w:rPr>
            </w:pPr>
            <w:r>
              <w:rPr>
                <w:b/>
                <w:sz w:val="22"/>
                <w:szCs w:val="22"/>
              </w:rPr>
              <w:t>Оценка и сопоставление заявок, п</w:t>
            </w:r>
            <w:r w:rsidRPr="00391369">
              <w:rPr>
                <w:b/>
                <w:sz w:val="22"/>
                <w:szCs w:val="22"/>
              </w:rPr>
              <w:t xml:space="preserve">одведение итогов закупки: </w:t>
            </w:r>
          </w:p>
          <w:p w14:paraId="4013B2B3" w14:textId="51511262" w:rsidR="00357495" w:rsidRDefault="00141426" w:rsidP="00E07143">
            <w:pPr>
              <w:jc w:val="both"/>
              <w:rPr>
                <w:sz w:val="22"/>
                <w:szCs w:val="22"/>
              </w:rPr>
            </w:pPr>
            <w:sdt>
              <w:sdtPr>
                <w:rPr>
                  <w:sz w:val="22"/>
                  <w:szCs w:val="22"/>
                </w:rPr>
                <w:id w:val="-997416195"/>
                <w:placeholder>
                  <w:docPart w:val="7E4015C59CC24752BBF08E93D74E69AF"/>
                </w:placeholder>
                <w:date w:fullDate="2021-04-08T00:00:00Z">
                  <w:dateFormat w:val="«dd» MMMM yyyy 'года'"/>
                  <w:lid w:val="ru-RU"/>
                  <w:storeMappedDataAs w:val="dateTime"/>
                  <w:calendar w:val="gregorian"/>
                </w:date>
              </w:sdtPr>
              <w:sdtContent>
                <w:r w:rsidR="00C33302">
                  <w:rPr>
                    <w:sz w:val="22"/>
                    <w:szCs w:val="22"/>
                  </w:rPr>
                  <w:t>«08» апреля 2021 года</w:t>
                </w:r>
              </w:sdtContent>
            </w:sdt>
            <w:r w:rsidR="00357495">
              <w:rPr>
                <w:sz w:val="22"/>
                <w:szCs w:val="22"/>
              </w:rPr>
              <w:t xml:space="preserve"> </w:t>
            </w:r>
          </w:p>
          <w:p w14:paraId="6577877E" w14:textId="77777777" w:rsidR="00357495" w:rsidRDefault="00357495" w:rsidP="00E07143">
            <w:pPr>
              <w:jc w:val="both"/>
              <w:rPr>
                <w:sz w:val="22"/>
                <w:szCs w:val="22"/>
              </w:rPr>
            </w:pPr>
          </w:p>
          <w:p w14:paraId="07C22380" w14:textId="77777777" w:rsidR="00FF65C4" w:rsidRDefault="00FF65C4" w:rsidP="00E07143">
            <w:pPr>
              <w:jc w:val="both"/>
              <w:rPr>
                <w:sz w:val="22"/>
                <w:szCs w:val="22"/>
              </w:rPr>
            </w:pPr>
            <w:r w:rsidRPr="00327CC8">
              <w:rPr>
                <w:sz w:val="22"/>
                <w:szCs w:val="22"/>
              </w:rPr>
              <w:t xml:space="preserve">Заказчик вправе рассмотреть, оценить и сопоставить заявки, подвести </w:t>
            </w:r>
            <w:r>
              <w:rPr>
                <w:sz w:val="22"/>
                <w:szCs w:val="22"/>
              </w:rPr>
              <w:t>итоги з</w:t>
            </w:r>
            <w:r w:rsidRPr="00327CC8">
              <w:rPr>
                <w:sz w:val="22"/>
                <w:szCs w:val="22"/>
              </w:rPr>
              <w:t xml:space="preserve">акупки, ранее дат, указанных в настоящем пункте </w:t>
            </w:r>
            <w:r>
              <w:rPr>
                <w:sz w:val="22"/>
                <w:szCs w:val="22"/>
              </w:rPr>
              <w:t>извещения</w:t>
            </w:r>
            <w:r w:rsidRPr="00327CC8">
              <w:rPr>
                <w:sz w:val="22"/>
                <w:szCs w:val="22"/>
              </w:rPr>
              <w:t>.</w:t>
            </w:r>
          </w:p>
          <w:p w14:paraId="2688174B" w14:textId="2AAB46A6" w:rsidR="005A4AE8" w:rsidRPr="00327CC8" w:rsidRDefault="005A4AE8" w:rsidP="00E07143">
            <w:pPr>
              <w:jc w:val="both"/>
              <w:rPr>
                <w:i/>
                <w:color w:val="FF0000"/>
                <w:sz w:val="22"/>
                <w:szCs w:val="22"/>
              </w:rPr>
            </w:pPr>
          </w:p>
        </w:tc>
      </w:tr>
      <w:tr w:rsidR="00FF65C4" w:rsidRPr="00327CC8" w14:paraId="59691470" w14:textId="77777777" w:rsidTr="00E07143">
        <w:tc>
          <w:tcPr>
            <w:tcW w:w="531" w:type="dxa"/>
            <w:tcBorders>
              <w:top w:val="single" w:sz="4" w:space="0" w:color="auto"/>
              <w:left w:val="single" w:sz="4" w:space="0" w:color="auto"/>
              <w:bottom w:val="single" w:sz="4" w:space="0" w:color="auto"/>
              <w:right w:val="single" w:sz="4" w:space="0" w:color="auto"/>
            </w:tcBorders>
          </w:tcPr>
          <w:p w14:paraId="64B719B6" w14:textId="77777777" w:rsidR="00FF65C4" w:rsidRPr="00327CC8" w:rsidRDefault="00FF65C4" w:rsidP="00E07143">
            <w:pPr>
              <w:pStyle w:val="a5"/>
              <w:numPr>
                <w:ilvl w:val="0"/>
                <w:numId w:val="1"/>
              </w:numPr>
              <w:tabs>
                <w:tab w:val="left" w:pos="0"/>
              </w:tabs>
              <w:ind w:left="0" w:firstLine="0"/>
              <w:rPr>
                <w:b/>
                <w:sz w:val="22"/>
                <w:szCs w:val="22"/>
              </w:rPr>
            </w:pPr>
            <w:bookmarkStart w:id="209"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F624A76" w14:textId="52D57B22" w:rsidR="00FF65C4" w:rsidRPr="00327CC8" w:rsidRDefault="00FF65C4" w:rsidP="00E07143">
            <w:pPr>
              <w:rPr>
                <w:b/>
                <w:sz w:val="22"/>
                <w:szCs w:val="22"/>
              </w:rPr>
            </w:pPr>
            <w:bookmarkStart w:id="210" w:name="форма9"/>
            <w:bookmarkEnd w:id="209"/>
            <w:r w:rsidRPr="00327CC8">
              <w:rPr>
                <w:b/>
                <w:sz w:val="22"/>
                <w:szCs w:val="22"/>
              </w:rPr>
              <w:t xml:space="preserve">Форма, порядок, дата и время </w:t>
            </w:r>
            <w:r w:rsidRPr="00327CC8">
              <w:rPr>
                <w:b/>
                <w:sz w:val="22"/>
                <w:szCs w:val="22"/>
              </w:rPr>
              <w:lastRenderedPageBreak/>
              <w:t xml:space="preserve">окончания срока предоставления участникам закупки разъяснений положений </w:t>
            </w:r>
            <w:r w:rsidRPr="00073AE5">
              <w:rPr>
                <w:b/>
                <w:sz w:val="22"/>
                <w:szCs w:val="22"/>
              </w:rPr>
              <w:t xml:space="preserve">извещения </w:t>
            </w:r>
            <w:r w:rsidRPr="00327CC8">
              <w:rPr>
                <w:b/>
                <w:sz w:val="22"/>
                <w:szCs w:val="22"/>
              </w:rPr>
              <w:t>о закупке</w:t>
            </w:r>
            <w:bookmarkEnd w:id="210"/>
          </w:p>
        </w:tc>
        <w:tc>
          <w:tcPr>
            <w:tcW w:w="1520" w:type="dxa"/>
            <w:tcBorders>
              <w:top w:val="single" w:sz="4" w:space="0" w:color="auto"/>
              <w:left w:val="single" w:sz="4" w:space="0" w:color="auto"/>
              <w:bottom w:val="single" w:sz="4" w:space="0" w:color="auto"/>
              <w:right w:val="single" w:sz="4" w:space="0" w:color="auto"/>
            </w:tcBorders>
          </w:tcPr>
          <w:p w14:paraId="58CF678F" w14:textId="600EFA3F" w:rsidR="00FF65C4" w:rsidRPr="00327CC8" w:rsidRDefault="00FF65C4" w:rsidP="00E07143">
            <w:pPr>
              <w:suppressAutoHyphens/>
              <w:jc w:val="center"/>
              <w:rPr>
                <w:b/>
                <w:color w:val="000000" w:themeColor="text1"/>
                <w:sz w:val="22"/>
                <w:szCs w:val="22"/>
              </w:rPr>
            </w:pPr>
            <w:r>
              <w:rPr>
                <w:b/>
                <w:color w:val="000000" w:themeColor="text1"/>
                <w:sz w:val="22"/>
                <w:szCs w:val="22"/>
              </w:rPr>
              <w:lastRenderedPageBreak/>
              <w:fldChar w:fldCharType="begin"/>
            </w:r>
            <w:r>
              <w:rPr>
                <w:b/>
                <w:color w:val="000000" w:themeColor="text1"/>
                <w:sz w:val="22"/>
                <w:szCs w:val="22"/>
              </w:rPr>
              <w:instrText xml:space="preserve"> REF _Ref57126317 \r \h  \* MERGEFORMAT </w:instrText>
            </w:r>
            <w:r>
              <w:rPr>
                <w:b/>
                <w:color w:val="000000" w:themeColor="text1"/>
                <w:sz w:val="22"/>
                <w:szCs w:val="22"/>
              </w:rPr>
            </w:r>
            <w:r>
              <w:rPr>
                <w:b/>
                <w:color w:val="000000" w:themeColor="text1"/>
                <w:sz w:val="22"/>
                <w:szCs w:val="22"/>
              </w:rPr>
              <w:fldChar w:fldCharType="separate"/>
            </w:r>
            <w:r w:rsidR="00810D93">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7C4B8DC" w14:textId="1CE00036" w:rsidR="00FF65C4" w:rsidRPr="00327CC8" w:rsidRDefault="00FF65C4" w:rsidP="00E07143">
            <w:pPr>
              <w:suppressAutoHyphens/>
              <w:jc w:val="both"/>
              <w:rPr>
                <w:sz w:val="22"/>
                <w:szCs w:val="22"/>
              </w:rPr>
            </w:pPr>
            <w:r w:rsidRPr="00327CC8">
              <w:rPr>
                <w:b/>
                <w:sz w:val="22"/>
                <w:szCs w:val="22"/>
              </w:rPr>
              <w:t xml:space="preserve">Дата начала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w:t>
            </w:r>
            <w:r w:rsidRPr="00327CC8">
              <w:rPr>
                <w:sz w:val="22"/>
                <w:szCs w:val="22"/>
              </w:rPr>
              <w:t xml:space="preserve"> </w:t>
            </w:r>
            <w:sdt>
              <w:sdtPr>
                <w:rPr>
                  <w:b/>
                  <w:sz w:val="22"/>
                  <w:szCs w:val="22"/>
                </w:rPr>
                <w:id w:val="816390062"/>
                <w:placeholder>
                  <w:docPart w:val="40C6A6542789458AB090E19D2CDC6F77"/>
                </w:placeholder>
                <w:date w:fullDate="2021-03-19T00:00:00Z">
                  <w:dateFormat w:val="«dd» MMMM yyyy 'года'"/>
                  <w:lid w:val="ru-RU"/>
                  <w:storeMappedDataAs w:val="dateTime"/>
                  <w:calendar w:val="gregorian"/>
                </w:date>
              </w:sdtPr>
              <w:sdtContent>
                <w:r w:rsidR="004A29DE">
                  <w:rPr>
                    <w:b/>
                    <w:sz w:val="22"/>
                    <w:szCs w:val="22"/>
                  </w:rPr>
                  <w:t>«19» марта 2021 года</w:t>
                </w:r>
              </w:sdtContent>
            </w:sdt>
          </w:p>
          <w:p w14:paraId="024190A0" w14:textId="77777777" w:rsidR="00FF65C4" w:rsidRPr="00327CC8" w:rsidRDefault="00FF65C4" w:rsidP="00E07143">
            <w:pPr>
              <w:suppressAutoHyphens/>
              <w:jc w:val="both"/>
              <w:rPr>
                <w:b/>
                <w:sz w:val="22"/>
                <w:szCs w:val="22"/>
              </w:rPr>
            </w:pPr>
          </w:p>
          <w:p w14:paraId="7FA91640" w14:textId="77777777" w:rsidR="005A0D74" w:rsidRDefault="00FF65C4" w:rsidP="00E07143">
            <w:pPr>
              <w:suppressAutoHyphens/>
              <w:jc w:val="both"/>
              <w:rPr>
                <w:b/>
                <w:sz w:val="22"/>
                <w:szCs w:val="22"/>
              </w:rPr>
            </w:pPr>
            <w:r w:rsidRPr="00327CC8">
              <w:rPr>
                <w:b/>
                <w:sz w:val="22"/>
                <w:szCs w:val="22"/>
              </w:rPr>
              <w:t xml:space="preserve">Дата и время окончания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             </w:t>
            </w:r>
          </w:p>
          <w:p w14:paraId="2855E9F9" w14:textId="24E35EF3" w:rsidR="00FF65C4" w:rsidRPr="00327CC8" w:rsidRDefault="00141426" w:rsidP="00E07143">
            <w:pPr>
              <w:suppressAutoHyphens/>
              <w:jc w:val="both"/>
              <w:rPr>
                <w:i/>
                <w:color w:val="FF0000"/>
                <w:sz w:val="22"/>
                <w:szCs w:val="22"/>
              </w:rPr>
            </w:pPr>
            <w:sdt>
              <w:sdtPr>
                <w:rPr>
                  <w:b/>
                  <w:sz w:val="22"/>
                  <w:szCs w:val="22"/>
                </w:rPr>
                <w:id w:val="436331971"/>
                <w:placeholder>
                  <w:docPart w:val="40C6A6542789458AB090E19D2CDC6F77"/>
                </w:placeholder>
                <w:date w:fullDate="2021-03-31T00:00:00Z">
                  <w:dateFormat w:val="«dd» MMMM yyyy 'года'"/>
                  <w:lid w:val="ru-RU"/>
                  <w:storeMappedDataAs w:val="dateTime"/>
                  <w:calendar w:val="gregorian"/>
                </w:date>
              </w:sdtPr>
              <w:sdtContent>
                <w:r w:rsidR="00C33302">
                  <w:rPr>
                    <w:b/>
                    <w:sz w:val="22"/>
                    <w:szCs w:val="22"/>
                  </w:rPr>
                  <w:t>«31» марта 2021 года</w:t>
                </w:r>
              </w:sdtContent>
            </w:sdt>
            <w:r w:rsidR="00FF65C4" w:rsidRPr="00327CC8">
              <w:rPr>
                <w:b/>
                <w:sz w:val="22"/>
                <w:szCs w:val="22"/>
              </w:rPr>
              <w:t xml:space="preserve"> </w:t>
            </w:r>
            <w:r w:rsidR="005A4AE8">
              <w:rPr>
                <w:b/>
                <w:sz w:val="22"/>
                <w:szCs w:val="22"/>
              </w:rPr>
              <w:t>12</w:t>
            </w:r>
            <w:r w:rsidR="00FF65C4" w:rsidRPr="00327CC8">
              <w:rPr>
                <w:b/>
                <w:sz w:val="22"/>
                <w:szCs w:val="22"/>
              </w:rPr>
              <w:t>:</w:t>
            </w:r>
            <w:r w:rsidR="005A4AE8">
              <w:rPr>
                <w:b/>
                <w:sz w:val="22"/>
                <w:szCs w:val="22"/>
              </w:rPr>
              <w:t>00</w:t>
            </w:r>
            <w:r w:rsidR="00FF65C4" w:rsidRPr="00327CC8">
              <w:rPr>
                <w:b/>
                <w:sz w:val="22"/>
                <w:szCs w:val="22"/>
              </w:rPr>
              <w:t>:</w:t>
            </w:r>
            <w:r w:rsidR="005A4AE8">
              <w:rPr>
                <w:b/>
                <w:sz w:val="22"/>
                <w:szCs w:val="22"/>
              </w:rPr>
              <w:t>00</w:t>
            </w:r>
            <w:r w:rsidR="00FF65C4" w:rsidRPr="00327CC8">
              <w:rPr>
                <w:b/>
                <w:sz w:val="22"/>
                <w:szCs w:val="22"/>
              </w:rPr>
              <w:t xml:space="preserve"> (время московское)</w:t>
            </w:r>
          </w:p>
          <w:p w14:paraId="02FDB082" w14:textId="77777777" w:rsidR="00FF65C4" w:rsidRPr="00327CC8" w:rsidRDefault="00FF65C4" w:rsidP="00E07143">
            <w:pPr>
              <w:jc w:val="both"/>
              <w:rPr>
                <w:sz w:val="22"/>
                <w:szCs w:val="22"/>
              </w:rPr>
            </w:pPr>
            <w:r w:rsidRPr="00327CC8">
              <w:rPr>
                <w:sz w:val="22"/>
                <w:szCs w:val="22"/>
              </w:rPr>
              <w:t xml:space="preserve"> </w:t>
            </w:r>
          </w:p>
        </w:tc>
      </w:tr>
      <w:tr w:rsidR="00FF65C4" w:rsidRPr="00327CC8" w14:paraId="102C70B4" w14:textId="77777777" w:rsidTr="00E07143">
        <w:tc>
          <w:tcPr>
            <w:tcW w:w="531" w:type="dxa"/>
            <w:tcBorders>
              <w:top w:val="single" w:sz="4" w:space="0" w:color="auto"/>
              <w:left w:val="single" w:sz="4" w:space="0" w:color="auto"/>
              <w:bottom w:val="single" w:sz="4" w:space="0" w:color="auto"/>
              <w:right w:val="single" w:sz="4" w:space="0" w:color="auto"/>
            </w:tcBorders>
          </w:tcPr>
          <w:p w14:paraId="2F41E2C9" w14:textId="77777777" w:rsidR="00FF65C4" w:rsidRPr="00327CC8" w:rsidRDefault="00FF65C4" w:rsidP="00E07143">
            <w:pPr>
              <w:pStyle w:val="rvps1"/>
              <w:numPr>
                <w:ilvl w:val="0"/>
                <w:numId w:val="1"/>
              </w:numPr>
              <w:ind w:left="0" w:firstLine="0"/>
              <w:jc w:val="left"/>
              <w:rPr>
                <w:b/>
                <w:sz w:val="22"/>
                <w:szCs w:val="22"/>
              </w:rPr>
            </w:pPr>
            <w:bookmarkStart w:id="211" w:name="_Ref55322174"/>
          </w:p>
        </w:tc>
        <w:bookmarkEnd w:id="211"/>
        <w:tc>
          <w:tcPr>
            <w:tcW w:w="2060" w:type="dxa"/>
            <w:tcBorders>
              <w:top w:val="single" w:sz="4" w:space="0" w:color="auto"/>
              <w:left w:val="single" w:sz="4" w:space="0" w:color="auto"/>
              <w:bottom w:val="single" w:sz="4" w:space="0" w:color="auto"/>
              <w:right w:val="single" w:sz="4" w:space="0" w:color="auto"/>
            </w:tcBorders>
          </w:tcPr>
          <w:p w14:paraId="0DA5F830" w14:textId="77777777" w:rsidR="00FF65C4" w:rsidRPr="00327CC8" w:rsidRDefault="00FF65C4" w:rsidP="00E07143">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332F01A3" w14:textId="424F94B5" w:rsidR="00FF65C4" w:rsidRPr="00327CC8" w:rsidRDefault="00FF65C4" w:rsidP="00E07143">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_Ref57126337 \r \h </w:instrText>
            </w:r>
            <w:r>
              <w:rPr>
                <w:b/>
                <w:bCs/>
                <w:color w:val="000000" w:themeColor="text1"/>
                <w:sz w:val="22"/>
                <w:szCs w:val="22"/>
              </w:rPr>
            </w:r>
            <w:r>
              <w:rPr>
                <w:b/>
                <w:bCs/>
                <w:color w:val="000000" w:themeColor="text1"/>
                <w:sz w:val="22"/>
                <w:szCs w:val="22"/>
              </w:rPr>
              <w:fldChar w:fldCharType="separate"/>
            </w:r>
            <w:r w:rsidR="00810D93">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D5E8689" w14:textId="241C8F4C" w:rsidR="00FF65C4" w:rsidRPr="00327CC8" w:rsidRDefault="00FF65C4" w:rsidP="00E07143">
            <w:pPr>
              <w:overflowPunct w:val="0"/>
              <w:autoSpaceDE w:val="0"/>
              <w:autoSpaceDN w:val="0"/>
              <w:adjustRightInd w:val="0"/>
              <w:jc w:val="both"/>
              <w:rPr>
                <w:bCs/>
                <w:sz w:val="22"/>
                <w:szCs w:val="22"/>
              </w:rPr>
            </w:pPr>
            <w:r w:rsidRPr="00327CC8">
              <w:rPr>
                <w:bCs/>
                <w:sz w:val="22"/>
                <w:szCs w:val="22"/>
              </w:rPr>
              <w:t>Форма, сроки и порядок оплаты товара, работы, услуги определены</w:t>
            </w:r>
            <w:r w:rsidR="00BC793A">
              <w:rPr>
                <w:bCs/>
                <w:sz w:val="22"/>
                <w:szCs w:val="22"/>
              </w:rPr>
              <w:t xml:space="preserve"> в</w:t>
            </w:r>
            <w:r w:rsidRPr="00327CC8">
              <w:rPr>
                <w:bCs/>
                <w:sz w:val="22"/>
                <w:szCs w:val="22"/>
              </w:rPr>
              <w:t xml:space="preserve"> разделе </w:t>
            </w:r>
            <w:hyperlink w:anchor="_РАЗДЕЛ_V._ПРОЕКТ" w:history="1">
              <w:r w:rsidRPr="00327CC8">
                <w:rPr>
                  <w:rStyle w:val="a4"/>
                  <w:bCs/>
                  <w:sz w:val="22"/>
                  <w:szCs w:val="22"/>
                </w:rPr>
                <w:t>V. «ПРОЕКТ ДОГОВОРА»</w:t>
              </w:r>
            </w:hyperlink>
            <w:r w:rsidRPr="00327CC8">
              <w:rPr>
                <w:bCs/>
                <w:sz w:val="22"/>
                <w:szCs w:val="22"/>
              </w:rPr>
              <w:t xml:space="preserve"> </w:t>
            </w:r>
            <w:r w:rsidRPr="00073AE5">
              <w:rPr>
                <w:bCs/>
                <w:sz w:val="22"/>
                <w:szCs w:val="22"/>
              </w:rPr>
              <w:t>извещения</w:t>
            </w:r>
            <w:r w:rsidRPr="00327CC8">
              <w:rPr>
                <w:bCs/>
                <w:sz w:val="22"/>
                <w:szCs w:val="22"/>
              </w:rPr>
              <w:t>.</w:t>
            </w:r>
          </w:p>
          <w:p w14:paraId="1E5BF1B7" w14:textId="57DD3C1D" w:rsidR="00FF65C4" w:rsidRDefault="00FF65C4" w:rsidP="00E07143">
            <w:pPr>
              <w:overflowPunct w:val="0"/>
              <w:autoSpaceDE w:val="0"/>
              <w:autoSpaceDN w:val="0"/>
              <w:adjustRightInd w:val="0"/>
              <w:jc w:val="both"/>
              <w:rPr>
                <w:bCs/>
                <w:sz w:val="22"/>
                <w:szCs w:val="22"/>
              </w:rPr>
            </w:pPr>
          </w:p>
          <w:p w14:paraId="747A3ABE" w14:textId="113156AC" w:rsidR="00FF65C4" w:rsidRPr="007530A0" w:rsidRDefault="00FF65C4" w:rsidP="00820249">
            <w:pPr>
              <w:pStyle w:val="a5"/>
              <w:tabs>
                <w:tab w:val="left" w:pos="341"/>
              </w:tabs>
              <w:overflowPunct w:val="0"/>
              <w:autoSpaceDE w:val="0"/>
              <w:autoSpaceDN w:val="0"/>
              <w:adjustRightInd w:val="0"/>
              <w:ind w:left="603"/>
              <w:jc w:val="both"/>
              <w:rPr>
                <w:bCs/>
                <w:sz w:val="22"/>
                <w:szCs w:val="22"/>
              </w:rPr>
            </w:pPr>
          </w:p>
        </w:tc>
      </w:tr>
    </w:tbl>
    <w:p w14:paraId="13EC6F9A" w14:textId="77777777" w:rsidR="00FF65C4" w:rsidRPr="005A1C1B" w:rsidRDefault="00FF65C4" w:rsidP="00FF65C4">
      <w:pPr>
        <w:pStyle w:val="1"/>
        <w:keepLines w:val="0"/>
        <w:tabs>
          <w:tab w:val="left" w:pos="6424"/>
        </w:tabs>
        <w:spacing w:before="240" w:after="120"/>
        <w:jc w:val="both"/>
        <w:rPr>
          <w:b w:val="0"/>
          <w:sz w:val="2"/>
          <w:szCs w:val="2"/>
        </w:rPr>
      </w:pPr>
      <w:r w:rsidRPr="00733E33">
        <w:br w:type="page"/>
      </w:r>
      <w:bookmarkStart w:id="212" w:name="_2.3._Требования_к"/>
      <w:bookmarkStart w:id="213" w:name="_2.2._Требования_к"/>
      <w:bookmarkStart w:id="214" w:name="_2.4._Критерии_и"/>
      <w:bookmarkStart w:id="215" w:name="_2.3._Условия_заключения"/>
      <w:bookmarkStart w:id="216" w:name="_РАЗДЕЛ_III._ФОРМЫ"/>
      <w:bookmarkStart w:id="217" w:name="_Toc23149538"/>
      <w:bookmarkStart w:id="218" w:name="_Toc54336125"/>
      <w:bookmarkStart w:id="219" w:name="_Toc65148101"/>
      <w:bookmarkStart w:id="220" w:name="форма1"/>
      <w:bookmarkStart w:id="221" w:name="_Toc98251753"/>
      <w:bookmarkEnd w:id="212"/>
      <w:bookmarkEnd w:id="213"/>
      <w:bookmarkEnd w:id="214"/>
      <w:bookmarkEnd w:id="215"/>
      <w:bookmarkEnd w:id="216"/>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7"/>
      <w:bookmarkEnd w:id="218"/>
      <w:bookmarkEnd w:id="219"/>
      <w:r w:rsidRPr="005A1C1B">
        <w:rPr>
          <w:rFonts w:eastAsia="MS Mincho"/>
          <w:b w:val="0"/>
          <w:kern w:val="32"/>
          <w:lang w:val="x-none" w:eastAsia="x-none"/>
        </w:rPr>
        <w:t xml:space="preserve"> </w:t>
      </w:r>
      <w:bookmarkEnd w:id="220"/>
    </w:p>
    <w:p w14:paraId="708221F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22" w:name="_Форма_1_ЗАЯВКА"/>
      <w:bookmarkStart w:id="223" w:name="_Toc23149539"/>
      <w:bookmarkStart w:id="224" w:name="_Toc54336126"/>
      <w:bookmarkStart w:id="225" w:name="_Toc65148102"/>
      <w:bookmarkEnd w:id="222"/>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3"/>
      <w:bookmarkEnd w:id="224"/>
      <w:r>
        <w:rPr>
          <w:rFonts w:ascii="Times New Roman" w:eastAsia="MS Mincho" w:hAnsi="Times New Roman"/>
          <w:color w:val="548DD4"/>
          <w:kern w:val="32"/>
          <w:szCs w:val="24"/>
          <w:lang w:eastAsia="x-none"/>
        </w:rPr>
        <w:t>ЗАКУПКЕ</w:t>
      </w:r>
      <w:bookmarkEnd w:id="225"/>
    </w:p>
    <w:p w14:paraId="4B5EC5D8" w14:textId="77777777" w:rsidR="00FF65C4" w:rsidRPr="00733E33" w:rsidRDefault="00FF65C4" w:rsidP="00FF65C4"/>
    <w:p w14:paraId="0DD8CEB5" w14:textId="77777777" w:rsidR="00FF65C4" w:rsidRPr="00733E33" w:rsidRDefault="00FF65C4" w:rsidP="00FF65C4">
      <w:r w:rsidRPr="00733E33">
        <w:t xml:space="preserve">Фирменный бланк </w:t>
      </w:r>
      <w:r>
        <w:t>участник</w:t>
      </w:r>
      <w:r w:rsidRPr="00733E33">
        <w:t xml:space="preserve">а </w:t>
      </w:r>
    </w:p>
    <w:p w14:paraId="517EA40F" w14:textId="77777777" w:rsidR="00FF65C4" w:rsidRPr="00733E33" w:rsidRDefault="00FF65C4" w:rsidP="00FF65C4">
      <w:r w:rsidRPr="00733E33">
        <w:t>«___» __________ 20___ года  №______</w:t>
      </w:r>
    </w:p>
    <w:p w14:paraId="0268B708" w14:textId="77777777" w:rsidR="00FF65C4" w:rsidRPr="00733E33" w:rsidRDefault="00FF65C4" w:rsidP="00FF65C4">
      <w:pPr>
        <w:rPr>
          <w:sz w:val="10"/>
          <w:szCs w:val="10"/>
        </w:rPr>
      </w:pPr>
    </w:p>
    <w:p w14:paraId="064270BF" w14:textId="77777777" w:rsidR="00FF65C4" w:rsidRPr="00733E33" w:rsidRDefault="00FF65C4" w:rsidP="00FF65C4">
      <w:pPr>
        <w:ind w:firstLine="567"/>
        <w:jc w:val="center"/>
      </w:pPr>
      <w:bookmarkStart w:id="226" w:name="_Письмо_о_подаче"/>
      <w:bookmarkStart w:id="227" w:name="_Заявка_о_подаче"/>
      <w:bookmarkStart w:id="228" w:name="_Toc255987071"/>
      <w:bookmarkStart w:id="229" w:name="_Toc263441572"/>
      <w:bookmarkStart w:id="230" w:name="_Toc269472558"/>
      <w:bookmarkStart w:id="231" w:name="_Toc305665989"/>
      <w:bookmarkEnd w:id="226"/>
      <w:bookmarkEnd w:id="227"/>
    </w:p>
    <w:p w14:paraId="3DEC03C4" w14:textId="77777777" w:rsidR="00FF65C4" w:rsidRPr="00733E33" w:rsidRDefault="00FF65C4" w:rsidP="00FF65C4">
      <w:pPr>
        <w:ind w:firstLine="567"/>
        <w:jc w:val="center"/>
      </w:pPr>
      <w:r w:rsidRPr="00733E33">
        <w:t xml:space="preserve">ЗАЯВКА НА УЧАСТИЕ В </w:t>
      </w:r>
      <w:bookmarkEnd w:id="228"/>
      <w:bookmarkEnd w:id="229"/>
      <w:bookmarkEnd w:id="230"/>
      <w:bookmarkEnd w:id="231"/>
      <w:r>
        <w:t>ЗАПРОСЕ КОТИРОВОК</w:t>
      </w:r>
    </w:p>
    <w:p w14:paraId="22593F67" w14:textId="77777777" w:rsidR="00FF65C4" w:rsidRPr="00733E33" w:rsidRDefault="00FF65C4" w:rsidP="00FF65C4">
      <w:pPr>
        <w:ind w:firstLine="567"/>
        <w:jc w:val="center"/>
      </w:pPr>
    </w:p>
    <w:p w14:paraId="54E2085E" w14:textId="77777777" w:rsidR="00FF65C4" w:rsidRPr="00733E33" w:rsidRDefault="00FF65C4" w:rsidP="00FF65C4">
      <w:pPr>
        <w:ind w:firstLine="567"/>
        <w:jc w:val="center"/>
        <w:rPr>
          <w:sz w:val="10"/>
          <w:szCs w:val="10"/>
        </w:rPr>
      </w:pPr>
    </w:p>
    <w:p w14:paraId="7E67CF98" w14:textId="77777777" w:rsidR="00FF65C4" w:rsidRPr="00733E33" w:rsidRDefault="00FF65C4" w:rsidP="00FF65C4">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6F93E510" w14:textId="77777777" w:rsidR="00FF65C4" w:rsidRDefault="00FF65C4" w:rsidP="00FF65C4">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2" w:name="_Hlt440565644"/>
      <w:bookmarkEnd w:id="232"/>
    </w:p>
    <w:p w14:paraId="17C797EB" w14:textId="77777777" w:rsidR="00FF65C4" w:rsidRDefault="00FF65C4" w:rsidP="00FF65C4">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5F1BC4A5" w14:textId="77777777" w:rsidR="00FF65C4" w:rsidRPr="00733E33" w:rsidRDefault="00FF65C4" w:rsidP="00FF65C4">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753E993" w14:textId="66CE916E" w:rsidR="00FF65C4" w:rsidRPr="00733E33" w:rsidRDefault="00FF65C4" w:rsidP="00FF65C4">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E94FDD">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79347B00" w14:textId="77777777" w:rsidR="00FF65C4" w:rsidRPr="00733E33" w:rsidRDefault="00FF65C4" w:rsidP="00FF65C4">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6D5F9D97" w14:textId="77777777" w:rsidR="00FF65C4" w:rsidRPr="00AD094D" w:rsidRDefault="00FF65C4" w:rsidP="00FF65C4">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w:t>
      </w:r>
      <w:r w:rsidRPr="00577B64">
        <w:lastRenderedPageBreak/>
        <w:t xml:space="preserve">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082DADF5" w14:textId="23C8C89E" w:rsidR="00FF65C4" w:rsidRPr="00AD094D" w:rsidRDefault="00FF65C4" w:rsidP="00FF65C4">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E94FDD">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810D93">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5B774C78" w14:textId="77777777" w:rsidR="00FF65C4" w:rsidRDefault="00FF65C4" w:rsidP="00FF65C4">
      <w:pPr>
        <w:pStyle w:val="ae"/>
        <w:tabs>
          <w:tab w:val="left" w:pos="851"/>
        </w:tabs>
        <w:spacing w:before="0" w:beforeAutospacing="0" w:after="0" w:afterAutospacing="0"/>
        <w:ind w:firstLine="709"/>
        <w:jc w:val="both"/>
      </w:pPr>
    </w:p>
    <w:p w14:paraId="0ABD87D7" w14:textId="77777777" w:rsidR="00FF65C4" w:rsidRPr="00AD094D" w:rsidRDefault="00FF65C4" w:rsidP="00FF65C4">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2410FA54" w14:textId="77777777"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3A603D56" w14:textId="6D3F7C07"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810D93">
        <w:t>8.1.9</w:t>
      </w:r>
      <w:r w:rsidRPr="00AD094D">
        <w:fldChar w:fldCharType="end"/>
      </w:r>
      <w:r>
        <w:t xml:space="preserve"> </w:t>
      </w:r>
      <w:r>
        <w:rPr>
          <w:bCs/>
        </w:rPr>
        <w:t>извещения</w:t>
      </w:r>
      <w:r w:rsidRPr="00AD094D">
        <w:t xml:space="preserve"> о проведении </w:t>
      </w:r>
      <w:r>
        <w:t>запроса котировок;</w:t>
      </w:r>
    </w:p>
    <w:p w14:paraId="191DD766" w14:textId="77777777" w:rsidR="00FF65C4" w:rsidRDefault="00FF65C4" w:rsidP="00FF65C4">
      <w:pPr>
        <w:pStyle w:val="ae"/>
        <w:tabs>
          <w:tab w:val="left" w:pos="851"/>
        </w:tabs>
        <w:spacing w:before="0" w:beforeAutospacing="0" w:after="0" w:afterAutospacing="0"/>
        <w:ind w:firstLine="709"/>
        <w:jc w:val="both"/>
        <w:rPr>
          <w:b/>
          <w:i/>
        </w:rPr>
      </w:pPr>
    </w:p>
    <w:p w14:paraId="28DD1EA6" w14:textId="77777777" w:rsidR="00FF65C4" w:rsidRDefault="00FF65C4" w:rsidP="00FF65C4">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45EDA1CB" w14:textId="77777777" w:rsidR="00FF65C4" w:rsidRDefault="00FF65C4" w:rsidP="00FF65C4">
      <w:pPr>
        <w:pStyle w:val="ae"/>
        <w:tabs>
          <w:tab w:val="left" w:pos="851"/>
        </w:tabs>
        <w:spacing w:before="0" w:beforeAutospacing="0" w:after="0" w:afterAutospacing="0"/>
        <w:jc w:val="both"/>
        <w:rPr>
          <w:b/>
        </w:rPr>
      </w:pPr>
    </w:p>
    <w:p w14:paraId="4864BA45"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1.</w:t>
      </w:r>
    </w:p>
    <w:p w14:paraId="5B4AB48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5BFC28C8" w14:textId="77777777" w:rsidR="00FF65C4" w:rsidRPr="00FB6D20" w:rsidRDefault="00FF65C4" w:rsidP="00FF65C4">
      <w:pPr>
        <w:pStyle w:val="ae"/>
        <w:tabs>
          <w:tab w:val="left" w:pos="851"/>
        </w:tabs>
        <w:spacing w:before="0" w:beforeAutospacing="0" w:after="0" w:afterAutospacing="0"/>
        <w:ind w:firstLine="709"/>
        <w:jc w:val="both"/>
        <w:rPr>
          <w:b/>
          <w:i/>
        </w:rPr>
      </w:pPr>
      <w:r w:rsidRPr="00FB6D20">
        <w:rPr>
          <w:b/>
          <w:i/>
        </w:rPr>
        <w:t>либо</w:t>
      </w:r>
    </w:p>
    <w:p w14:paraId="73B5720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12E42334" w14:textId="77777777" w:rsidR="00FF65C4" w:rsidRDefault="00FF65C4" w:rsidP="00FF65C4">
      <w:pPr>
        <w:pStyle w:val="ae"/>
        <w:spacing w:before="0" w:beforeAutospacing="0" w:after="0" w:afterAutospacing="0"/>
        <w:ind w:firstLine="709"/>
        <w:jc w:val="both"/>
        <w:rPr>
          <w:b/>
          <w:i/>
        </w:rPr>
      </w:pPr>
    </w:p>
    <w:p w14:paraId="55273F42"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2.</w:t>
      </w:r>
    </w:p>
    <w:p w14:paraId="5DB297BF" w14:textId="77777777" w:rsidR="00FF65C4" w:rsidRPr="00AD094D"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2774733F"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39761134" w14:textId="77777777" w:rsidR="00FF65C4" w:rsidRDefault="00FF65C4" w:rsidP="00FF65C4">
      <w:pPr>
        <w:pStyle w:val="ae"/>
        <w:tabs>
          <w:tab w:val="left" w:pos="1134"/>
        </w:tabs>
        <w:spacing w:before="0" w:beforeAutospacing="0" w:after="0" w:afterAutospacing="0"/>
        <w:ind w:firstLine="709"/>
        <w:jc w:val="both"/>
        <w:rPr>
          <w:b/>
          <w:i/>
        </w:rPr>
      </w:pPr>
    </w:p>
    <w:p w14:paraId="017EBF27"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3.</w:t>
      </w:r>
    </w:p>
    <w:p w14:paraId="7677E4AD" w14:textId="77777777" w:rsidR="00FF65C4" w:rsidRPr="00DC63F1" w:rsidRDefault="00FF65C4" w:rsidP="00FF65C4">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708CB2D0"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0B4C594" w14:textId="77777777" w:rsidR="00FF65C4" w:rsidRDefault="00FF65C4" w:rsidP="00FF65C4">
      <w:pPr>
        <w:pStyle w:val="ae"/>
        <w:spacing w:before="0" w:beforeAutospacing="0" w:after="0" w:afterAutospacing="0"/>
        <w:ind w:firstLine="709"/>
        <w:jc w:val="both"/>
      </w:pPr>
    </w:p>
    <w:p w14:paraId="120CADE3" w14:textId="77777777" w:rsidR="00FF65C4" w:rsidRPr="00DC63F1" w:rsidRDefault="00FF65C4" w:rsidP="00FF65C4">
      <w:pPr>
        <w:pStyle w:val="ae"/>
        <w:spacing w:before="0" w:beforeAutospacing="0" w:after="0" w:afterAutospacing="0"/>
        <w:ind w:firstLine="709"/>
        <w:jc w:val="both"/>
      </w:pPr>
      <w:r w:rsidRPr="00DC63F1">
        <w:t>Мы уведомлены и согласны с условием, что:</w:t>
      </w:r>
    </w:p>
    <w:p w14:paraId="0B779F41"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7254686"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3C0F4837"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1522F09" w14:textId="77777777" w:rsidR="00FF65C4" w:rsidRDefault="00FF65C4" w:rsidP="00FF65C4">
      <w:pPr>
        <w:ind w:firstLine="567"/>
        <w:jc w:val="both"/>
        <w:rPr>
          <w:b/>
          <w:i/>
        </w:rPr>
      </w:pPr>
    </w:p>
    <w:p w14:paraId="38E349EE" w14:textId="77777777" w:rsidR="00FF65C4" w:rsidRPr="00733E33" w:rsidRDefault="00FF65C4" w:rsidP="00FF65C4">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FF65C4" w:rsidRPr="00DC63F1" w14:paraId="221A3974" w14:textId="77777777" w:rsidTr="00E07143">
        <w:trPr>
          <w:tblHeader/>
        </w:trPr>
        <w:tc>
          <w:tcPr>
            <w:tcW w:w="1091" w:type="dxa"/>
            <w:vAlign w:val="center"/>
          </w:tcPr>
          <w:p w14:paraId="02980B4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w:t>
            </w:r>
          </w:p>
          <w:p w14:paraId="1DF45D49"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42AB747E"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46A0CE6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FF65C4" w:rsidRPr="00DC63F1" w14:paraId="325828DF" w14:textId="77777777" w:rsidTr="00E07143">
        <w:tc>
          <w:tcPr>
            <w:tcW w:w="1091" w:type="dxa"/>
            <w:vAlign w:val="center"/>
          </w:tcPr>
          <w:p w14:paraId="631AE54A" w14:textId="77777777" w:rsidR="00FF65C4" w:rsidRPr="00DC63F1" w:rsidRDefault="00FF65C4" w:rsidP="00E07143">
            <w:pPr>
              <w:numPr>
                <w:ilvl w:val="0"/>
                <w:numId w:val="21"/>
              </w:numPr>
              <w:tabs>
                <w:tab w:val="left" w:pos="284"/>
              </w:tabs>
              <w:spacing w:before="40" w:after="40"/>
              <w:ind w:left="0" w:firstLine="0"/>
              <w:jc w:val="center"/>
              <w:rPr>
                <w:i/>
              </w:rPr>
            </w:pPr>
          </w:p>
        </w:tc>
        <w:tc>
          <w:tcPr>
            <w:tcW w:w="7414" w:type="dxa"/>
          </w:tcPr>
          <w:p w14:paraId="19DB3308" w14:textId="77777777" w:rsidR="00FF65C4" w:rsidRPr="00DC63F1" w:rsidRDefault="00FF65C4" w:rsidP="00E07143">
            <w:pPr>
              <w:pStyle w:val="af7"/>
              <w:spacing w:before="40" w:after="40"/>
              <w:rPr>
                <w:rFonts w:ascii="Times New Roman" w:hAnsi="Times New Roman" w:cs="Times New Roman"/>
                <w:i/>
              </w:rPr>
            </w:pPr>
          </w:p>
        </w:tc>
        <w:tc>
          <w:tcPr>
            <w:tcW w:w="1482" w:type="dxa"/>
          </w:tcPr>
          <w:p w14:paraId="09418A02" w14:textId="77777777" w:rsidR="00FF65C4" w:rsidRPr="00DC63F1" w:rsidRDefault="00FF65C4" w:rsidP="00E07143">
            <w:pPr>
              <w:pStyle w:val="af7"/>
              <w:rPr>
                <w:rFonts w:ascii="Times New Roman" w:hAnsi="Times New Roman" w:cs="Times New Roman"/>
                <w:i/>
              </w:rPr>
            </w:pPr>
          </w:p>
        </w:tc>
      </w:tr>
      <w:tr w:rsidR="00FF65C4" w:rsidRPr="00DC63F1" w14:paraId="3E7BC6BC" w14:textId="77777777" w:rsidTr="00E07143">
        <w:tc>
          <w:tcPr>
            <w:tcW w:w="1091" w:type="dxa"/>
            <w:vAlign w:val="center"/>
          </w:tcPr>
          <w:p w14:paraId="7B24CB0D" w14:textId="77777777" w:rsidR="00FF65C4" w:rsidRPr="00DC63F1" w:rsidRDefault="00FF65C4" w:rsidP="00E07143">
            <w:pPr>
              <w:numPr>
                <w:ilvl w:val="0"/>
                <w:numId w:val="21"/>
              </w:numPr>
              <w:tabs>
                <w:tab w:val="left" w:pos="284"/>
              </w:tabs>
              <w:spacing w:before="40" w:after="40"/>
              <w:ind w:left="0" w:firstLine="0"/>
              <w:jc w:val="center"/>
            </w:pPr>
          </w:p>
        </w:tc>
        <w:tc>
          <w:tcPr>
            <w:tcW w:w="7414" w:type="dxa"/>
          </w:tcPr>
          <w:p w14:paraId="4D8E9BF8" w14:textId="77777777" w:rsidR="00FF65C4" w:rsidRPr="00DC63F1" w:rsidRDefault="00FF65C4" w:rsidP="00E07143">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730268CF" w14:textId="77777777" w:rsidR="00FF65C4" w:rsidRPr="00DC63F1" w:rsidRDefault="00FF65C4" w:rsidP="00E07143">
            <w:pPr>
              <w:pStyle w:val="af7"/>
              <w:rPr>
                <w:rFonts w:ascii="Times New Roman" w:hAnsi="Times New Roman" w:cs="Times New Roman"/>
              </w:rPr>
            </w:pPr>
          </w:p>
        </w:tc>
      </w:tr>
      <w:tr w:rsidR="00FF65C4" w:rsidRPr="00DC63F1" w14:paraId="3419315B" w14:textId="77777777" w:rsidTr="00E07143">
        <w:tc>
          <w:tcPr>
            <w:tcW w:w="1091" w:type="dxa"/>
            <w:vAlign w:val="center"/>
          </w:tcPr>
          <w:p w14:paraId="2D83E5C0" w14:textId="77777777" w:rsidR="00FF65C4" w:rsidRPr="00DC63F1" w:rsidRDefault="00FF65C4" w:rsidP="00E07143">
            <w:pPr>
              <w:tabs>
                <w:tab w:val="left" w:pos="284"/>
              </w:tabs>
              <w:spacing w:before="40" w:after="40"/>
              <w:jc w:val="center"/>
            </w:pPr>
            <w:r w:rsidRPr="00DC63F1">
              <w:t>…</w:t>
            </w:r>
          </w:p>
        </w:tc>
        <w:tc>
          <w:tcPr>
            <w:tcW w:w="7414" w:type="dxa"/>
          </w:tcPr>
          <w:p w14:paraId="3811CD38" w14:textId="77777777" w:rsidR="00FF65C4" w:rsidRPr="00DC63F1" w:rsidRDefault="00FF65C4" w:rsidP="00E07143">
            <w:pPr>
              <w:pStyle w:val="af7"/>
              <w:spacing w:before="40" w:after="40"/>
              <w:rPr>
                <w:rFonts w:ascii="Times New Roman" w:hAnsi="Times New Roman" w:cs="Times New Roman"/>
              </w:rPr>
            </w:pPr>
          </w:p>
        </w:tc>
        <w:tc>
          <w:tcPr>
            <w:tcW w:w="1482" w:type="dxa"/>
          </w:tcPr>
          <w:p w14:paraId="1DFAA859" w14:textId="77777777" w:rsidR="00FF65C4" w:rsidRPr="00DC63F1" w:rsidRDefault="00FF65C4" w:rsidP="00E07143">
            <w:pPr>
              <w:pStyle w:val="af7"/>
              <w:rPr>
                <w:rFonts w:ascii="Times New Roman" w:hAnsi="Times New Roman" w:cs="Times New Roman"/>
              </w:rPr>
            </w:pPr>
          </w:p>
        </w:tc>
      </w:tr>
    </w:tbl>
    <w:p w14:paraId="45872D6D" w14:textId="77777777" w:rsidR="00FF65C4" w:rsidRPr="00733E33" w:rsidRDefault="00FF65C4" w:rsidP="00FF65C4">
      <w:pPr>
        <w:rPr>
          <w:sz w:val="10"/>
          <w:szCs w:val="10"/>
        </w:rPr>
      </w:pPr>
    </w:p>
    <w:p w14:paraId="6DE67F5E" w14:textId="77777777" w:rsidR="00FF65C4" w:rsidRPr="00733E33" w:rsidRDefault="00FF65C4" w:rsidP="00FF65C4">
      <w:pPr>
        <w:pStyle w:val="Times12"/>
        <w:tabs>
          <w:tab w:val="left" w:pos="709"/>
          <w:tab w:val="left" w:pos="1134"/>
        </w:tabs>
        <w:ind w:firstLine="0"/>
        <w:rPr>
          <w:bCs w:val="0"/>
          <w:color w:val="808080"/>
          <w:szCs w:val="24"/>
        </w:rPr>
      </w:pPr>
    </w:p>
    <w:p w14:paraId="3EB13202" w14:textId="77777777" w:rsidR="00FF65C4" w:rsidRPr="00733E33" w:rsidRDefault="00FF65C4" w:rsidP="00FF65C4">
      <w:pPr>
        <w:pStyle w:val="Times12"/>
        <w:tabs>
          <w:tab w:val="left" w:pos="709"/>
          <w:tab w:val="left" w:pos="1134"/>
        </w:tabs>
        <w:ind w:firstLine="709"/>
        <w:rPr>
          <w:bCs w:val="0"/>
          <w:color w:val="808080"/>
          <w:szCs w:val="24"/>
        </w:rPr>
      </w:pPr>
    </w:p>
    <w:p w14:paraId="2ED8501E" w14:textId="77777777" w:rsidR="00FF65C4" w:rsidRPr="00733E33" w:rsidRDefault="00FF65C4" w:rsidP="00FF65C4">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3B865D20"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2CAF6061"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5F113537"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3" w:name="_Форма_2"/>
      <w:bookmarkEnd w:id="233"/>
    </w:p>
    <w:p w14:paraId="32335FD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77F175C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1"/>
    <w:p w14:paraId="0541357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4" w:name="_Ref55335821"/>
      <w:bookmarkStart w:id="235" w:name="_Ref55336345"/>
      <w:bookmarkStart w:id="236" w:name="_Toc57314674"/>
      <w:bookmarkStart w:id="237" w:name="_Toc69728988"/>
      <w:bookmarkStart w:id="238" w:name="_Toc98251754"/>
      <w:bookmarkEnd w:id="234"/>
      <w:bookmarkEnd w:id="235"/>
      <w:bookmarkEnd w:id="236"/>
      <w:bookmarkEnd w:id="237"/>
      <w:bookmarkEnd w:id="238"/>
    </w:p>
    <w:p w14:paraId="31AD7AD6" w14:textId="77777777" w:rsidR="00FF65C4" w:rsidRPr="005A785B"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39" w:name="_Форма_2_АНКЕТА"/>
      <w:bookmarkStart w:id="240" w:name="_Toc23149540"/>
      <w:bookmarkStart w:id="241" w:name="_Toc54336127"/>
      <w:bookmarkStart w:id="242" w:name="_Toc65148103"/>
      <w:bookmarkEnd w:id="239"/>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0"/>
      <w:bookmarkEnd w:id="241"/>
      <w:r>
        <w:rPr>
          <w:rFonts w:ascii="Times New Roman" w:eastAsia="MS Mincho" w:hAnsi="Times New Roman"/>
          <w:color w:val="548DD4"/>
          <w:kern w:val="32"/>
          <w:szCs w:val="24"/>
          <w:lang w:eastAsia="x-none"/>
        </w:rPr>
        <w:t>ЗАПРОСА КОТИРОВОК</w:t>
      </w:r>
      <w:bookmarkEnd w:id="242"/>
    </w:p>
    <w:p w14:paraId="674E44B3" w14:textId="77777777" w:rsidR="00FF65C4" w:rsidRPr="00733E33" w:rsidRDefault="00FF65C4" w:rsidP="00FF65C4">
      <w:r w:rsidRPr="00733E33">
        <w:t xml:space="preserve">Приложение к </w:t>
      </w:r>
      <w:r>
        <w:t>заявк</w:t>
      </w:r>
      <w:r w:rsidRPr="00733E33">
        <w:t>е от «___» __________ 20___ г. № ______</w:t>
      </w:r>
    </w:p>
    <w:p w14:paraId="40AE6284" w14:textId="77777777" w:rsidR="00FF65C4" w:rsidRPr="00733E33" w:rsidRDefault="00FF65C4" w:rsidP="00FF65C4"/>
    <w:p w14:paraId="7D063379" w14:textId="77777777" w:rsidR="00FF65C4" w:rsidRPr="00733E33" w:rsidRDefault="00FF65C4" w:rsidP="00FF65C4">
      <w:r>
        <w:t>Запрос котировок</w:t>
      </w:r>
      <w:r w:rsidRPr="00733E33">
        <w:t xml:space="preserve"> в электронной форме на право заключения </w:t>
      </w:r>
      <w:r>
        <w:t>договора</w:t>
      </w:r>
      <w:r w:rsidRPr="00733E33">
        <w:t xml:space="preserve"> </w:t>
      </w:r>
    </w:p>
    <w:p w14:paraId="71F19AC5" w14:textId="77777777" w:rsidR="00FF65C4" w:rsidRPr="00733E33" w:rsidRDefault="00FF65C4" w:rsidP="00FF65C4">
      <w:r w:rsidRPr="00733E33">
        <w:t>на ________________________________________________</w:t>
      </w:r>
    </w:p>
    <w:p w14:paraId="5CCB7478" w14:textId="77777777" w:rsidR="00FF65C4" w:rsidRPr="00733E33" w:rsidRDefault="00FF65C4" w:rsidP="00FF65C4"/>
    <w:p w14:paraId="04401802" w14:textId="77777777" w:rsidR="00FF65C4" w:rsidRPr="00733E33" w:rsidRDefault="00FF65C4" w:rsidP="00FF65C4">
      <w:pPr>
        <w:pStyle w:val="rvps1"/>
      </w:pPr>
      <w:bookmarkStart w:id="243" w:name="_Анкета_Претендента_на"/>
      <w:bookmarkStart w:id="244" w:name="_Анкета_Участника_процедуры"/>
      <w:bookmarkStart w:id="245" w:name="_Toc255987077"/>
      <w:bookmarkStart w:id="246" w:name="_Toc305665990"/>
      <w:bookmarkEnd w:id="243"/>
      <w:bookmarkEnd w:id="244"/>
      <w:r w:rsidRPr="00733E33">
        <w:t xml:space="preserve">АНКЕТА </w:t>
      </w:r>
      <w:r>
        <w:t>УЧАСТНИК</w:t>
      </w:r>
      <w:r w:rsidRPr="00733E33">
        <w:t xml:space="preserve">А </w:t>
      </w:r>
      <w:bookmarkEnd w:id="245"/>
      <w:bookmarkEnd w:id="246"/>
      <w:r>
        <w:t>ЗАПРОСА КОТИРОВОК</w:t>
      </w:r>
    </w:p>
    <w:p w14:paraId="29E5B43C" w14:textId="77777777" w:rsidR="00FF65C4" w:rsidRPr="00733E33" w:rsidRDefault="00FF65C4" w:rsidP="00FF65C4"/>
    <w:p w14:paraId="6C401B6A" w14:textId="77777777" w:rsidR="00FF65C4" w:rsidRPr="00571376" w:rsidRDefault="00FF65C4" w:rsidP="00FF65C4">
      <w:pPr>
        <w:pStyle w:val="affb"/>
      </w:pPr>
      <w:r>
        <w:t>Участник</w:t>
      </w:r>
      <w:r w:rsidRPr="00733E33">
        <w:t xml:space="preserve"> </w:t>
      </w:r>
      <w:r>
        <w:t>запроса котировок</w:t>
      </w:r>
      <w:r w:rsidRPr="00733E33">
        <w:t xml:space="preserve">: ________________________________ </w:t>
      </w:r>
    </w:p>
    <w:p w14:paraId="7268A57E" w14:textId="77777777" w:rsidR="00FF65C4" w:rsidRPr="00571376" w:rsidRDefault="00FF65C4" w:rsidP="00FF65C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F65C4" w:rsidRPr="00733E33" w14:paraId="7EEAE706" w14:textId="77777777" w:rsidTr="00E07143">
        <w:trPr>
          <w:cantSplit/>
          <w:trHeight w:val="240"/>
          <w:tblHeader/>
        </w:trPr>
        <w:tc>
          <w:tcPr>
            <w:tcW w:w="306" w:type="pct"/>
            <w:shd w:val="clear" w:color="auto" w:fill="F2F2F2"/>
            <w:vAlign w:val="center"/>
          </w:tcPr>
          <w:p w14:paraId="33A1D9DF" w14:textId="77777777" w:rsidR="00FF65C4" w:rsidRPr="00733E33" w:rsidRDefault="00FF65C4" w:rsidP="00E07143">
            <w:pPr>
              <w:jc w:val="center"/>
              <w:rPr>
                <w:b/>
              </w:rPr>
            </w:pPr>
            <w:r w:rsidRPr="00733E33">
              <w:rPr>
                <w:b/>
              </w:rPr>
              <w:t>№</w:t>
            </w:r>
          </w:p>
        </w:tc>
        <w:tc>
          <w:tcPr>
            <w:tcW w:w="3000" w:type="pct"/>
            <w:shd w:val="clear" w:color="auto" w:fill="F2F2F2"/>
            <w:vAlign w:val="center"/>
          </w:tcPr>
          <w:p w14:paraId="633006AB" w14:textId="77777777" w:rsidR="00FF65C4" w:rsidRPr="00733E33" w:rsidRDefault="00FF65C4" w:rsidP="00E07143">
            <w:pPr>
              <w:jc w:val="center"/>
              <w:rPr>
                <w:b/>
              </w:rPr>
            </w:pPr>
            <w:r w:rsidRPr="00733E33">
              <w:rPr>
                <w:b/>
              </w:rPr>
              <w:t>Наименование</w:t>
            </w:r>
          </w:p>
        </w:tc>
        <w:tc>
          <w:tcPr>
            <w:tcW w:w="1694" w:type="pct"/>
            <w:shd w:val="clear" w:color="auto" w:fill="F2F2F2"/>
            <w:vAlign w:val="center"/>
          </w:tcPr>
          <w:p w14:paraId="447CB2FA" w14:textId="77777777" w:rsidR="00FF65C4" w:rsidRPr="00733E33" w:rsidRDefault="00FF65C4" w:rsidP="00E07143">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FF65C4" w:rsidRPr="00733E33" w14:paraId="02088726" w14:textId="77777777" w:rsidTr="00E07143">
        <w:trPr>
          <w:cantSplit/>
          <w:trHeight w:val="471"/>
        </w:trPr>
        <w:tc>
          <w:tcPr>
            <w:tcW w:w="306" w:type="pct"/>
            <w:vAlign w:val="center"/>
          </w:tcPr>
          <w:p w14:paraId="14ADD8F4" w14:textId="77777777" w:rsidR="00FF65C4" w:rsidRPr="00733E33" w:rsidRDefault="00FF65C4" w:rsidP="00E07143">
            <w:pPr>
              <w:pStyle w:val="affb"/>
            </w:pPr>
            <w:r w:rsidRPr="00733E33">
              <w:t>1.</w:t>
            </w:r>
          </w:p>
        </w:tc>
        <w:tc>
          <w:tcPr>
            <w:tcW w:w="3000" w:type="pct"/>
            <w:vAlign w:val="center"/>
          </w:tcPr>
          <w:p w14:paraId="6C68C136" w14:textId="77777777" w:rsidR="00FF65C4" w:rsidRPr="00733E33" w:rsidRDefault="00FF65C4" w:rsidP="00E07143">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09C913C8" w14:textId="77777777" w:rsidR="00FF65C4" w:rsidRPr="00733E33" w:rsidRDefault="00FF65C4" w:rsidP="00E07143"/>
        </w:tc>
      </w:tr>
      <w:tr w:rsidR="00FF65C4" w:rsidRPr="00733E33" w14:paraId="40B2F8B7" w14:textId="77777777" w:rsidTr="00E07143">
        <w:trPr>
          <w:cantSplit/>
          <w:trHeight w:val="284"/>
        </w:trPr>
        <w:tc>
          <w:tcPr>
            <w:tcW w:w="306" w:type="pct"/>
            <w:vAlign w:val="center"/>
          </w:tcPr>
          <w:p w14:paraId="1C3565B8" w14:textId="77777777" w:rsidR="00FF65C4" w:rsidRPr="00733E33" w:rsidRDefault="00FF65C4" w:rsidP="00E07143">
            <w:r w:rsidRPr="00733E33">
              <w:t>2.</w:t>
            </w:r>
          </w:p>
        </w:tc>
        <w:tc>
          <w:tcPr>
            <w:tcW w:w="3000" w:type="pct"/>
            <w:vAlign w:val="center"/>
          </w:tcPr>
          <w:p w14:paraId="478BFE11" w14:textId="77777777" w:rsidR="00FF65C4" w:rsidRPr="00733E33" w:rsidRDefault="00FF65C4" w:rsidP="00E07143">
            <w:r w:rsidRPr="00733E33">
              <w:t>Организационно-правовая форма</w:t>
            </w:r>
          </w:p>
        </w:tc>
        <w:tc>
          <w:tcPr>
            <w:tcW w:w="1694" w:type="pct"/>
            <w:vAlign w:val="center"/>
          </w:tcPr>
          <w:p w14:paraId="609EA1D3" w14:textId="77777777" w:rsidR="00FF65C4" w:rsidRPr="00733E33" w:rsidRDefault="00FF65C4" w:rsidP="00E07143"/>
        </w:tc>
      </w:tr>
      <w:tr w:rsidR="00FF65C4" w:rsidRPr="00733E33" w14:paraId="4EF8996E" w14:textId="77777777" w:rsidTr="00E07143">
        <w:trPr>
          <w:cantSplit/>
        </w:trPr>
        <w:tc>
          <w:tcPr>
            <w:tcW w:w="306" w:type="pct"/>
            <w:vAlign w:val="center"/>
          </w:tcPr>
          <w:p w14:paraId="2CFC4EE3" w14:textId="77777777" w:rsidR="00FF65C4" w:rsidRPr="00733E33" w:rsidRDefault="00FF65C4" w:rsidP="00E07143">
            <w:r w:rsidRPr="00733E33">
              <w:t>3.</w:t>
            </w:r>
          </w:p>
        </w:tc>
        <w:tc>
          <w:tcPr>
            <w:tcW w:w="3000" w:type="pct"/>
            <w:vAlign w:val="center"/>
          </w:tcPr>
          <w:p w14:paraId="666B1C1A" w14:textId="77777777" w:rsidR="00FF65C4" w:rsidRPr="00733E33" w:rsidRDefault="00FF65C4" w:rsidP="00E07143">
            <w:r w:rsidRPr="00733E33">
              <w:t>Учредители (перечислить наименования и организационно-правовую форму или Ф.И.О. всех учредителей)</w:t>
            </w:r>
          </w:p>
        </w:tc>
        <w:tc>
          <w:tcPr>
            <w:tcW w:w="1694" w:type="pct"/>
            <w:vAlign w:val="center"/>
          </w:tcPr>
          <w:p w14:paraId="3621EFC8" w14:textId="77777777" w:rsidR="00FF65C4" w:rsidRPr="00733E33" w:rsidRDefault="00FF65C4" w:rsidP="00E07143"/>
        </w:tc>
      </w:tr>
      <w:tr w:rsidR="00FF65C4" w:rsidRPr="00733E33" w14:paraId="502211F9" w14:textId="77777777" w:rsidTr="00E07143">
        <w:trPr>
          <w:cantSplit/>
        </w:trPr>
        <w:tc>
          <w:tcPr>
            <w:tcW w:w="306" w:type="pct"/>
            <w:vAlign w:val="center"/>
          </w:tcPr>
          <w:p w14:paraId="3222FFA2" w14:textId="77777777" w:rsidR="00FF65C4" w:rsidRPr="00733E33" w:rsidRDefault="00FF65C4" w:rsidP="00E07143">
            <w:r w:rsidRPr="00733E33">
              <w:t>4.</w:t>
            </w:r>
          </w:p>
        </w:tc>
        <w:tc>
          <w:tcPr>
            <w:tcW w:w="3000" w:type="pct"/>
            <w:vAlign w:val="center"/>
          </w:tcPr>
          <w:p w14:paraId="03B5A832" w14:textId="77777777" w:rsidR="00FF65C4" w:rsidRPr="00733E33" w:rsidRDefault="00FF65C4" w:rsidP="00E07143">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6B023E6F" w14:textId="77777777" w:rsidR="00FF65C4" w:rsidRPr="00733E33" w:rsidRDefault="00FF65C4" w:rsidP="00E07143"/>
        </w:tc>
      </w:tr>
      <w:tr w:rsidR="00FF65C4" w:rsidRPr="00733E33" w14:paraId="02611C41" w14:textId="77777777" w:rsidTr="00E07143">
        <w:trPr>
          <w:cantSplit/>
          <w:trHeight w:val="284"/>
        </w:trPr>
        <w:tc>
          <w:tcPr>
            <w:tcW w:w="306" w:type="pct"/>
            <w:vAlign w:val="center"/>
          </w:tcPr>
          <w:p w14:paraId="46185BCB" w14:textId="77777777" w:rsidR="00FF65C4" w:rsidRPr="00733E33" w:rsidRDefault="00FF65C4" w:rsidP="00E07143">
            <w:r w:rsidRPr="00733E33">
              <w:t>5.</w:t>
            </w:r>
          </w:p>
        </w:tc>
        <w:tc>
          <w:tcPr>
            <w:tcW w:w="3000" w:type="pct"/>
            <w:vAlign w:val="center"/>
          </w:tcPr>
          <w:p w14:paraId="2F864886" w14:textId="77777777" w:rsidR="00FF65C4" w:rsidRPr="00733E33" w:rsidRDefault="00FF65C4" w:rsidP="00E07143">
            <w:r w:rsidRPr="00733E33">
              <w:t>Виды деятельности</w:t>
            </w:r>
          </w:p>
        </w:tc>
        <w:tc>
          <w:tcPr>
            <w:tcW w:w="1694" w:type="pct"/>
            <w:vAlign w:val="center"/>
          </w:tcPr>
          <w:p w14:paraId="4D9904FC" w14:textId="77777777" w:rsidR="00FF65C4" w:rsidRPr="00733E33" w:rsidRDefault="00FF65C4" w:rsidP="00E07143"/>
        </w:tc>
      </w:tr>
      <w:tr w:rsidR="00FF65C4" w:rsidRPr="00733E33" w14:paraId="09FECA54" w14:textId="77777777" w:rsidTr="00E07143">
        <w:trPr>
          <w:cantSplit/>
          <w:trHeight w:val="284"/>
        </w:trPr>
        <w:tc>
          <w:tcPr>
            <w:tcW w:w="306" w:type="pct"/>
            <w:vAlign w:val="center"/>
          </w:tcPr>
          <w:p w14:paraId="6285A1E2" w14:textId="77777777" w:rsidR="00FF65C4" w:rsidRPr="00733E33" w:rsidRDefault="00FF65C4" w:rsidP="00E07143">
            <w:r w:rsidRPr="00733E33">
              <w:t>6.</w:t>
            </w:r>
          </w:p>
        </w:tc>
        <w:tc>
          <w:tcPr>
            <w:tcW w:w="3000" w:type="pct"/>
            <w:vAlign w:val="center"/>
          </w:tcPr>
          <w:p w14:paraId="3BA044C1" w14:textId="77777777" w:rsidR="00FF65C4" w:rsidRPr="00733E33" w:rsidRDefault="00FF65C4" w:rsidP="00E07143">
            <w:r w:rsidRPr="00733E33">
              <w:t>Срок деятельности (с учетом правопреемственности)</w:t>
            </w:r>
          </w:p>
        </w:tc>
        <w:tc>
          <w:tcPr>
            <w:tcW w:w="1694" w:type="pct"/>
            <w:vAlign w:val="center"/>
          </w:tcPr>
          <w:p w14:paraId="0E7A6EF1" w14:textId="77777777" w:rsidR="00FF65C4" w:rsidRPr="00733E33" w:rsidRDefault="00FF65C4" w:rsidP="00E07143"/>
        </w:tc>
      </w:tr>
      <w:tr w:rsidR="00FF65C4" w:rsidRPr="00733E33" w14:paraId="37B8DA5F" w14:textId="77777777" w:rsidTr="00E07143">
        <w:trPr>
          <w:cantSplit/>
          <w:trHeight w:val="284"/>
        </w:trPr>
        <w:tc>
          <w:tcPr>
            <w:tcW w:w="306" w:type="pct"/>
            <w:vAlign w:val="center"/>
          </w:tcPr>
          <w:p w14:paraId="0EA4A387" w14:textId="77777777" w:rsidR="00FF65C4" w:rsidRPr="00733E33" w:rsidRDefault="00FF65C4" w:rsidP="00E07143">
            <w:r w:rsidRPr="00733E33">
              <w:t>7.</w:t>
            </w:r>
          </w:p>
        </w:tc>
        <w:tc>
          <w:tcPr>
            <w:tcW w:w="3000" w:type="pct"/>
            <w:vAlign w:val="center"/>
          </w:tcPr>
          <w:p w14:paraId="5D222F8F" w14:textId="77777777" w:rsidR="00FF65C4" w:rsidRPr="00733E33" w:rsidRDefault="00FF65C4" w:rsidP="00E07143">
            <w:r w:rsidRPr="00733E33">
              <w:t xml:space="preserve">ИНН, дата постановки на учет в налоговом органе, </w:t>
            </w:r>
          </w:p>
          <w:p w14:paraId="03875FAA" w14:textId="77777777" w:rsidR="00FF65C4" w:rsidRPr="00733E33" w:rsidRDefault="00FF65C4" w:rsidP="00E07143">
            <w:r w:rsidRPr="00733E33">
              <w:t>КПП, ОГРН, ОКПО, ОКОПФ, ОКТМО</w:t>
            </w:r>
          </w:p>
        </w:tc>
        <w:tc>
          <w:tcPr>
            <w:tcW w:w="1694" w:type="pct"/>
            <w:vAlign w:val="center"/>
          </w:tcPr>
          <w:p w14:paraId="7B6DA0A5" w14:textId="77777777" w:rsidR="00FF65C4" w:rsidRPr="00733E33" w:rsidRDefault="00FF65C4" w:rsidP="00E07143"/>
        </w:tc>
      </w:tr>
      <w:tr w:rsidR="00FF65C4" w:rsidRPr="00733E33" w14:paraId="679E706A" w14:textId="77777777" w:rsidTr="00E07143">
        <w:trPr>
          <w:cantSplit/>
          <w:trHeight w:val="284"/>
        </w:trPr>
        <w:tc>
          <w:tcPr>
            <w:tcW w:w="306" w:type="pct"/>
            <w:vAlign w:val="center"/>
          </w:tcPr>
          <w:p w14:paraId="499E2EE0" w14:textId="77777777" w:rsidR="00FF65C4" w:rsidRPr="00733E33" w:rsidRDefault="00FF65C4" w:rsidP="00E07143">
            <w:r w:rsidRPr="00733E33">
              <w:t>8.</w:t>
            </w:r>
          </w:p>
        </w:tc>
        <w:tc>
          <w:tcPr>
            <w:tcW w:w="3000" w:type="pct"/>
            <w:vAlign w:val="center"/>
          </w:tcPr>
          <w:p w14:paraId="54792256" w14:textId="77777777" w:rsidR="00FF65C4" w:rsidRPr="00733E33" w:rsidRDefault="00FF65C4" w:rsidP="00E07143">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46272AB6" w14:textId="77777777" w:rsidR="00FF65C4" w:rsidRPr="00733E33" w:rsidRDefault="00FF65C4" w:rsidP="00E07143"/>
        </w:tc>
      </w:tr>
      <w:tr w:rsidR="00FF65C4" w:rsidRPr="00733E33" w14:paraId="226E38F0" w14:textId="77777777" w:rsidTr="00E07143">
        <w:trPr>
          <w:cantSplit/>
          <w:trHeight w:val="284"/>
        </w:trPr>
        <w:tc>
          <w:tcPr>
            <w:tcW w:w="306" w:type="pct"/>
            <w:vAlign w:val="center"/>
          </w:tcPr>
          <w:p w14:paraId="444B8CB7" w14:textId="77777777" w:rsidR="00FF65C4" w:rsidRPr="00733E33" w:rsidRDefault="00FF65C4" w:rsidP="00E07143">
            <w:r w:rsidRPr="00733E33">
              <w:t>9.</w:t>
            </w:r>
          </w:p>
        </w:tc>
        <w:tc>
          <w:tcPr>
            <w:tcW w:w="3000" w:type="pct"/>
            <w:vAlign w:val="center"/>
          </w:tcPr>
          <w:p w14:paraId="21622C23" w14:textId="77777777" w:rsidR="00FF65C4" w:rsidRPr="00733E33" w:rsidRDefault="00FF65C4" w:rsidP="00E07143">
            <w:r w:rsidRPr="00733E33">
              <w:t>Почтовый адрес (страна, адрес)</w:t>
            </w:r>
          </w:p>
        </w:tc>
        <w:tc>
          <w:tcPr>
            <w:tcW w:w="1694" w:type="pct"/>
            <w:vAlign w:val="center"/>
          </w:tcPr>
          <w:p w14:paraId="4E440485" w14:textId="77777777" w:rsidR="00FF65C4" w:rsidRPr="00733E33" w:rsidRDefault="00FF65C4" w:rsidP="00E07143"/>
        </w:tc>
      </w:tr>
      <w:tr w:rsidR="00FF65C4" w:rsidRPr="00733E33" w14:paraId="5289163A" w14:textId="77777777" w:rsidTr="00E07143">
        <w:trPr>
          <w:cantSplit/>
          <w:trHeight w:val="284"/>
        </w:trPr>
        <w:tc>
          <w:tcPr>
            <w:tcW w:w="306" w:type="pct"/>
            <w:vAlign w:val="center"/>
          </w:tcPr>
          <w:p w14:paraId="798B01C3" w14:textId="77777777" w:rsidR="00FF65C4" w:rsidRPr="00733E33" w:rsidRDefault="00FF65C4" w:rsidP="00E07143">
            <w:r w:rsidRPr="00733E33">
              <w:t>10.</w:t>
            </w:r>
          </w:p>
        </w:tc>
        <w:tc>
          <w:tcPr>
            <w:tcW w:w="3000" w:type="pct"/>
            <w:vAlign w:val="center"/>
          </w:tcPr>
          <w:p w14:paraId="64CF86FB" w14:textId="77777777" w:rsidR="00FF65C4" w:rsidRPr="00733E33" w:rsidRDefault="00FF65C4" w:rsidP="00E07143">
            <w:r w:rsidRPr="00733E33">
              <w:t>Телефоны (с указанием кода города)</w:t>
            </w:r>
          </w:p>
        </w:tc>
        <w:tc>
          <w:tcPr>
            <w:tcW w:w="1694" w:type="pct"/>
            <w:vAlign w:val="center"/>
          </w:tcPr>
          <w:p w14:paraId="087A2FD1" w14:textId="77777777" w:rsidR="00FF65C4" w:rsidRPr="00733E33" w:rsidRDefault="00FF65C4" w:rsidP="00E07143"/>
        </w:tc>
      </w:tr>
      <w:tr w:rsidR="00FF65C4" w:rsidRPr="00733E33" w14:paraId="533A4616" w14:textId="77777777" w:rsidTr="00E07143">
        <w:trPr>
          <w:cantSplit/>
          <w:trHeight w:val="284"/>
        </w:trPr>
        <w:tc>
          <w:tcPr>
            <w:tcW w:w="306" w:type="pct"/>
            <w:vAlign w:val="center"/>
          </w:tcPr>
          <w:p w14:paraId="70269CD6" w14:textId="77777777" w:rsidR="00FF65C4" w:rsidRPr="00733E33" w:rsidRDefault="00FF65C4" w:rsidP="00E07143">
            <w:r w:rsidRPr="00733E33">
              <w:t>11.</w:t>
            </w:r>
          </w:p>
        </w:tc>
        <w:tc>
          <w:tcPr>
            <w:tcW w:w="3000" w:type="pct"/>
            <w:vAlign w:val="center"/>
          </w:tcPr>
          <w:p w14:paraId="145BC1EB" w14:textId="77777777" w:rsidR="00FF65C4" w:rsidRPr="00733E33" w:rsidRDefault="00FF65C4" w:rsidP="00E07143">
            <w:r w:rsidRPr="00733E33">
              <w:t>Факс (с указанием кода города)</w:t>
            </w:r>
          </w:p>
        </w:tc>
        <w:tc>
          <w:tcPr>
            <w:tcW w:w="1694" w:type="pct"/>
            <w:vAlign w:val="center"/>
          </w:tcPr>
          <w:p w14:paraId="1F2B17BC" w14:textId="77777777" w:rsidR="00FF65C4" w:rsidRPr="00733E33" w:rsidRDefault="00FF65C4" w:rsidP="00E07143"/>
        </w:tc>
      </w:tr>
      <w:tr w:rsidR="00FF65C4" w:rsidRPr="00733E33" w14:paraId="3522FD24" w14:textId="77777777" w:rsidTr="00E07143">
        <w:trPr>
          <w:cantSplit/>
          <w:trHeight w:val="284"/>
        </w:trPr>
        <w:tc>
          <w:tcPr>
            <w:tcW w:w="306" w:type="pct"/>
            <w:vAlign w:val="center"/>
          </w:tcPr>
          <w:p w14:paraId="7D9F9C12" w14:textId="77777777" w:rsidR="00FF65C4" w:rsidRPr="00733E33" w:rsidRDefault="00FF65C4" w:rsidP="00E07143">
            <w:r w:rsidRPr="00733E33">
              <w:t>12.</w:t>
            </w:r>
          </w:p>
        </w:tc>
        <w:tc>
          <w:tcPr>
            <w:tcW w:w="3000" w:type="pct"/>
            <w:vAlign w:val="center"/>
          </w:tcPr>
          <w:p w14:paraId="6F3355D3" w14:textId="77777777" w:rsidR="00FF65C4" w:rsidRPr="00733E33" w:rsidRDefault="00FF65C4" w:rsidP="00E07143">
            <w:r w:rsidRPr="00733E33">
              <w:t xml:space="preserve">Адрес электронной почты </w:t>
            </w:r>
          </w:p>
        </w:tc>
        <w:tc>
          <w:tcPr>
            <w:tcW w:w="1694" w:type="pct"/>
            <w:vAlign w:val="center"/>
          </w:tcPr>
          <w:p w14:paraId="1F706016" w14:textId="77777777" w:rsidR="00FF65C4" w:rsidRPr="00733E33" w:rsidRDefault="00FF65C4" w:rsidP="00E07143"/>
        </w:tc>
      </w:tr>
      <w:tr w:rsidR="00FF65C4" w:rsidRPr="00733E33" w14:paraId="35832DCA" w14:textId="77777777" w:rsidTr="00E07143">
        <w:trPr>
          <w:cantSplit/>
          <w:trHeight w:val="284"/>
        </w:trPr>
        <w:tc>
          <w:tcPr>
            <w:tcW w:w="306" w:type="pct"/>
            <w:vAlign w:val="center"/>
          </w:tcPr>
          <w:p w14:paraId="1A561D0E" w14:textId="77777777" w:rsidR="00FF65C4" w:rsidRPr="00733E33" w:rsidRDefault="00FF65C4" w:rsidP="00E07143">
            <w:r w:rsidRPr="00733E33">
              <w:t>13.</w:t>
            </w:r>
          </w:p>
        </w:tc>
        <w:tc>
          <w:tcPr>
            <w:tcW w:w="3000" w:type="pct"/>
            <w:vAlign w:val="center"/>
          </w:tcPr>
          <w:p w14:paraId="74A566CB" w14:textId="77777777" w:rsidR="00FF65C4" w:rsidRPr="00733E33" w:rsidRDefault="00FF65C4" w:rsidP="00E07143">
            <w:r w:rsidRPr="00733E33">
              <w:t>Филиалы: перечислить наименования и почтовые адреса</w:t>
            </w:r>
          </w:p>
        </w:tc>
        <w:tc>
          <w:tcPr>
            <w:tcW w:w="1694" w:type="pct"/>
            <w:vAlign w:val="center"/>
          </w:tcPr>
          <w:p w14:paraId="0865693E" w14:textId="77777777" w:rsidR="00FF65C4" w:rsidRPr="00733E33" w:rsidRDefault="00FF65C4" w:rsidP="00E07143"/>
        </w:tc>
      </w:tr>
      <w:tr w:rsidR="00FF65C4" w:rsidRPr="00733E33" w14:paraId="2DF206D6" w14:textId="77777777" w:rsidTr="00E07143">
        <w:trPr>
          <w:cantSplit/>
          <w:trHeight w:val="284"/>
        </w:trPr>
        <w:tc>
          <w:tcPr>
            <w:tcW w:w="306" w:type="pct"/>
            <w:vAlign w:val="center"/>
          </w:tcPr>
          <w:p w14:paraId="0480760E" w14:textId="77777777" w:rsidR="00FF65C4" w:rsidRPr="00733E33" w:rsidRDefault="00FF65C4" w:rsidP="00E07143">
            <w:r w:rsidRPr="00733E33">
              <w:t>14.</w:t>
            </w:r>
          </w:p>
        </w:tc>
        <w:tc>
          <w:tcPr>
            <w:tcW w:w="3000" w:type="pct"/>
            <w:vAlign w:val="center"/>
          </w:tcPr>
          <w:p w14:paraId="4F3D9821" w14:textId="77777777" w:rsidR="00FF65C4" w:rsidRPr="00733E33" w:rsidRDefault="00FF65C4" w:rsidP="00E07143">
            <w:r w:rsidRPr="00733E33">
              <w:t>Размер уставного капитала</w:t>
            </w:r>
          </w:p>
        </w:tc>
        <w:tc>
          <w:tcPr>
            <w:tcW w:w="1694" w:type="pct"/>
            <w:vAlign w:val="center"/>
          </w:tcPr>
          <w:p w14:paraId="090207CD" w14:textId="77777777" w:rsidR="00FF65C4" w:rsidRPr="00733E33" w:rsidRDefault="00FF65C4" w:rsidP="00E07143"/>
        </w:tc>
      </w:tr>
      <w:tr w:rsidR="00FF65C4" w:rsidRPr="00733E33" w14:paraId="1A4D0A50" w14:textId="77777777" w:rsidTr="00E07143">
        <w:trPr>
          <w:cantSplit/>
        </w:trPr>
        <w:tc>
          <w:tcPr>
            <w:tcW w:w="306" w:type="pct"/>
            <w:vAlign w:val="center"/>
          </w:tcPr>
          <w:p w14:paraId="38FCFE88" w14:textId="77777777" w:rsidR="00FF65C4" w:rsidRPr="00733E33" w:rsidRDefault="00FF65C4" w:rsidP="00E07143">
            <w:r w:rsidRPr="00733E33">
              <w:t>15.</w:t>
            </w:r>
          </w:p>
        </w:tc>
        <w:tc>
          <w:tcPr>
            <w:tcW w:w="3000" w:type="pct"/>
            <w:vAlign w:val="center"/>
          </w:tcPr>
          <w:p w14:paraId="5CBD897C" w14:textId="77777777" w:rsidR="00FF65C4" w:rsidRPr="00733E33" w:rsidRDefault="00FF65C4" w:rsidP="00E07143">
            <w:r w:rsidRPr="00733E33">
              <w:t>Балансовая стоимость активов  (по балансу последнего завершенного периода)</w:t>
            </w:r>
          </w:p>
        </w:tc>
        <w:tc>
          <w:tcPr>
            <w:tcW w:w="1694" w:type="pct"/>
            <w:vAlign w:val="center"/>
          </w:tcPr>
          <w:p w14:paraId="6E505155" w14:textId="77777777" w:rsidR="00FF65C4" w:rsidRPr="00733E33" w:rsidRDefault="00FF65C4" w:rsidP="00E07143"/>
        </w:tc>
      </w:tr>
      <w:tr w:rsidR="00FF65C4" w:rsidRPr="00733E33" w14:paraId="7349B897" w14:textId="77777777" w:rsidTr="00E07143">
        <w:trPr>
          <w:cantSplit/>
        </w:trPr>
        <w:tc>
          <w:tcPr>
            <w:tcW w:w="306" w:type="pct"/>
            <w:vAlign w:val="center"/>
          </w:tcPr>
          <w:p w14:paraId="18917036" w14:textId="77777777" w:rsidR="00FF65C4" w:rsidRPr="00733E33" w:rsidRDefault="00FF65C4" w:rsidP="00E07143">
            <w:r w:rsidRPr="00733E33">
              <w:t>16.</w:t>
            </w:r>
          </w:p>
        </w:tc>
        <w:tc>
          <w:tcPr>
            <w:tcW w:w="3000" w:type="pct"/>
            <w:vAlign w:val="center"/>
          </w:tcPr>
          <w:p w14:paraId="1E8A9698" w14:textId="77777777" w:rsidR="00FF65C4" w:rsidRPr="00733E33" w:rsidRDefault="00FF65C4" w:rsidP="00E0714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5C009EE" w14:textId="77777777" w:rsidR="00FF65C4" w:rsidRPr="00733E33" w:rsidRDefault="00FF65C4" w:rsidP="00E07143"/>
        </w:tc>
      </w:tr>
      <w:tr w:rsidR="00FF65C4" w:rsidRPr="00733E33" w14:paraId="1FDD501D" w14:textId="77777777" w:rsidTr="00E07143">
        <w:trPr>
          <w:cantSplit/>
        </w:trPr>
        <w:tc>
          <w:tcPr>
            <w:tcW w:w="306" w:type="pct"/>
            <w:vAlign w:val="center"/>
          </w:tcPr>
          <w:p w14:paraId="6E3B5D7B" w14:textId="77777777" w:rsidR="00FF65C4" w:rsidRPr="00733E33" w:rsidRDefault="00FF65C4" w:rsidP="00E07143">
            <w:r w:rsidRPr="00733E33">
              <w:t>17.</w:t>
            </w:r>
          </w:p>
        </w:tc>
        <w:tc>
          <w:tcPr>
            <w:tcW w:w="3000" w:type="pct"/>
            <w:vAlign w:val="center"/>
          </w:tcPr>
          <w:p w14:paraId="767E35C9" w14:textId="77777777" w:rsidR="00FF65C4" w:rsidRPr="00733E33" w:rsidRDefault="00FF65C4" w:rsidP="00E0714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62E254D5" w14:textId="77777777" w:rsidR="00FF65C4" w:rsidRPr="00733E33" w:rsidRDefault="00FF65C4" w:rsidP="00E07143"/>
        </w:tc>
      </w:tr>
      <w:tr w:rsidR="00FF65C4" w:rsidRPr="00733E33" w14:paraId="1140035E" w14:textId="77777777" w:rsidTr="00E07143">
        <w:trPr>
          <w:cantSplit/>
        </w:trPr>
        <w:tc>
          <w:tcPr>
            <w:tcW w:w="306" w:type="pct"/>
            <w:vAlign w:val="center"/>
          </w:tcPr>
          <w:p w14:paraId="08572F1F" w14:textId="77777777" w:rsidR="00FF65C4" w:rsidRPr="00733E33" w:rsidRDefault="00FF65C4" w:rsidP="00E07143">
            <w:r w:rsidRPr="00733E33">
              <w:t>18.</w:t>
            </w:r>
          </w:p>
        </w:tc>
        <w:tc>
          <w:tcPr>
            <w:tcW w:w="3000" w:type="pct"/>
            <w:vAlign w:val="center"/>
          </w:tcPr>
          <w:p w14:paraId="13B76FC9" w14:textId="77777777" w:rsidR="00FF65C4" w:rsidRPr="00733E33" w:rsidRDefault="00FF65C4" w:rsidP="00E0714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7F483C58" w14:textId="77777777" w:rsidR="00FF65C4" w:rsidRPr="00733E33" w:rsidRDefault="00FF65C4" w:rsidP="00E07143"/>
        </w:tc>
      </w:tr>
      <w:tr w:rsidR="00FF65C4" w:rsidRPr="00733E33" w14:paraId="2F23F653" w14:textId="77777777" w:rsidTr="00E07143">
        <w:trPr>
          <w:cantSplit/>
        </w:trPr>
        <w:tc>
          <w:tcPr>
            <w:tcW w:w="306" w:type="pct"/>
            <w:vAlign w:val="center"/>
          </w:tcPr>
          <w:p w14:paraId="5FCDE950" w14:textId="77777777" w:rsidR="00FF65C4" w:rsidRPr="00733E33" w:rsidRDefault="00FF65C4" w:rsidP="00E07143">
            <w:r w:rsidRPr="00733E33">
              <w:lastRenderedPageBreak/>
              <w:t>19.</w:t>
            </w:r>
          </w:p>
        </w:tc>
        <w:tc>
          <w:tcPr>
            <w:tcW w:w="3000" w:type="pct"/>
            <w:vAlign w:val="center"/>
          </w:tcPr>
          <w:p w14:paraId="797C9CCB" w14:textId="77777777" w:rsidR="00FF65C4" w:rsidRPr="00733E33" w:rsidRDefault="00FF65C4" w:rsidP="00E0714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9805D1" w14:textId="77777777" w:rsidR="00FF65C4" w:rsidRPr="00733E33" w:rsidRDefault="00FF65C4" w:rsidP="00E07143"/>
        </w:tc>
      </w:tr>
      <w:tr w:rsidR="00FF65C4" w:rsidRPr="00733E33" w14:paraId="37E02CFB" w14:textId="77777777" w:rsidTr="00E07143">
        <w:trPr>
          <w:cantSplit/>
        </w:trPr>
        <w:tc>
          <w:tcPr>
            <w:tcW w:w="306" w:type="pct"/>
            <w:vAlign w:val="center"/>
          </w:tcPr>
          <w:p w14:paraId="11AD8800" w14:textId="77777777" w:rsidR="00FF65C4" w:rsidRPr="00733E33" w:rsidRDefault="00FF65C4" w:rsidP="00E07143">
            <w:r w:rsidRPr="00733E33">
              <w:t>20.</w:t>
            </w:r>
          </w:p>
        </w:tc>
        <w:tc>
          <w:tcPr>
            <w:tcW w:w="3000" w:type="pct"/>
            <w:vAlign w:val="center"/>
          </w:tcPr>
          <w:p w14:paraId="4947242B" w14:textId="77777777" w:rsidR="00FF65C4" w:rsidRPr="00733E33" w:rsidRDefault="00FF65C4" w:rsidP="00E07143">
            <w:r w:rsidRPr="00733E33">
              <w:t>Численность персонала</w:t>
            </w:r>
          </w:p>
        </w:tc>
        <w:tc>
          <w:tcPr>
            <w:tcW w:w="1694" w:type="pct"/>
            <w:vAlign w:val="center"/>
          </w:tcPr>
          <w:p w14:paraId="494359FD" w14:textId="77777777" w:rsidR="00FF65C4" w:rsidRPr="00733E33" w:rsidRDefault="00FF65C4" w:rsidP="00E07143"/>
        </w:tc>
      </w:tr>
      <w:tr w:rsidR="00FF65C4" w:rsidRPr="00733E33" w14:paraId="5DE0E913" w14:textId="77777777" w:rsidTr="00E07143">
        <w:trPr>
          <w:cantSplit/>
        </w:trPr>
        <w:tc>
          <w:tcPr>
            <w:tcW w:w="306" w:type="pct"/>
            <w:vAlign w:val="center"/>
          </w:tcPr>
          <w:p w14:paraId="2E2A6C81" w14:textId="77777777" w:rsidR="00FF65C4" w:rsidRPr="00733E33" w:rsidRDefault="00FF65C4" w:rsidP="00E07143">
            <w:r w:rsidRPr="00733E33">
              <w:t>21.</w:t>
            </w:r>
          </w:p>
        </w:tc>
        <w:tc>
          <w:tcPr>
            <w:tcW w:w="3000" w:type="pct"/>
            <w:vAlign w:val="center"/>
          </w:tcPr>
          <w:p w14:paraId="2C916A1B" w14:textId="77777777" w:rsidR="00FF65C4" w:rsidRPr="00733E33" w:rsidRDefault="00FF65C4" w:rsidP="00E07143">
            <w:r w:rsidRPr="00733E33">
              <w:t xml:space="preserve">Сведения об отнесении </w:t>
            </w:r>
            <w:r>
              <w:t>участник</w:t>
            </w:r>
            <w:r w:rsidRPr="00733E33">
              <w:t>а к Субъектам МСП</w:t>
            </w:r>
          </w:p>
        </w:tc>
        <w:tc>
          <w:tcPr>
            <w:tcW w:w="1694" w:type="pct"/>
            <w:vAlign w:val="center"/>
          </w:tcPr>
          <w:p w14:paraId="61A04E18" w14:textId="77777777" w:rsidR="00FF65C4" w:rsidRPr="00733E33" w:rsidRDefault="00FF65C4" w:rsidP="00E07143"/>
        </w:tc>
      </w:tr>
      <w:tr w:rsidR="00FF65C4" w:rsidRPr="00733E33" w14:paraId="3396B297" w14:textId="77777777" w:rsidTr="00E07143">
        <w:trPr>
          <w:cantSplit/>
        </w:trPr>
        <w:tc>
          <w:tcPr>
            <w:tcW w:w="306" w:type="pct"/>
            <w:vAlign w:val="center"/>
          </w:tcPr>
          <w:p w14:paraId="185A6F7F" w14:textId="77777777" w:rsidR="00FF65C4" w:rsidRPr="00733E33" w:rsidRDefault="00FF65C4" w:rsidP="00E07143">
            <w:r w:rsidRPr="00733E33">
              <w:t>22.</w:t>
            </w:r>
          </w:p>
        </w:tc>
        <w:tc>
          <w:tcPr>
            <w:tcW w:w="3000" w:type="pct"/>
            <w:vAlign w:val="center"/>
          </w:tcPr>
          <w:p w14:paraId="60741CB3" w14:textId="77777777" w:rsidR="00FF65C4" w:rsidRPr="00733E33" w:rsidRDefault="00FF65C4" w:rsidP="00E0714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617DD664" w14:textId="77777777" w:rsidR="00FF65C4" w:rsidRPr="00733E33" w:rsidRDefault="00FF65C4" w:rsidP="00E07143"/>
        </w:tc>
      </w:tr>
    </w:tbl>
    <w:p w14:paraId="374E12CA" w14:textId="77777777" w:rsidR="00FF65C4" w:rsidRPr="00733E33" w:rsidRDefault="00FF65C4" w:rsidP="00FF65C4">
      <w:pPr>
        <w:rPr>
          <w:color w:val="808080"/>
        </w:rPr>
      </w:pPr>
      <w:bookmarkStart w:id="247" w:name="_Toc98251773"/>
    </w:p>
    <w:p w14:paraId="4933913F" w14:textId="77777777" w:rsidR="00FF65C4" w:rsidRPr="00733E33" w:rsidRDefault="00FF65C4" w:rsidP="00FF65C4">
      <w:pPr>
        <w:rPr>
          <w:color w:val="808080"/>
        </w:rPr>
      </w:pPr>
      <w:r w:rsidRPr="00733E33">
        <w:rPr>
          <w:color w:val="808080"/>
        </w:rPr>
        <w:t>ИНСТРУКЦИИ ПО ЗАПОЛНЕНИЮ</w:t>
      </w:r>
      <w:bookmarkEnd w:id="247"/>
      <w:r w:rsidRPr="00733E33">
        <w:rPr>
          <w:color w:val="808080"/>
        </w:rPr>
        <w:t>:</w:t>
      </w:r>
    </w:p>
    <w:p w14:paraId="5A57EAC3" w14:textId="77777777" w:rsidR="00FF65C4" w:rsidRPr="00733E33" w:rsidRDefault="00FF65C4" w:rsidP="00FF65C4">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79D6229D" w14:textId="77777777" w:rsidR="00FF65C4" w:rsidRPr="00733E33" w:rsidRDefault="00FF65C4" w:rsidP="00FF65C4">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26FAD0D4" w14:textId="77777777" w:rsidR="00FF65C4" w:rsidRPr="00733E33" w:rsidRDefault="00FF65C4" w:rsidP="00FF65C4">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7F2A2F27" w14:textId="77777777" w:rsidR="00FF65C4" w:rsidRPr="00733E33" w:rsidRDefault="00FF65C4" w:rsidP="00FF65C4">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105FD8B7" w14:textId="77777777" w:rsidR="00FF65C4" w:rsidRPr="00733E33" w:rsidRDefault="00FF65C4" w:rsidP="00FF65C4"/>
    <w:p w14:paraId="4809AD89" w14:textId="77777777" w:rsidR="00FF65C4" w:rsidRPr="00733E33" w:rsidRDefault="00FF65C4" w:rsidP="00FF65C4"/>
    <w:p w14:paraId="36533E6E" w14:textId="77777777" w:rsidR="00FF65C4" w:rsidRPr="00733E33" w:rsidRDefault="00FF65C4" w:rsidP="00FF65C4"/>
    <w:p w14:paraId="328EDDC0" w14:textId="77777777" w:rsidR="00FF65C4" w:rsidRPr="00733E33" w:rsidRDefault="00FF65C4" w:rsidP="00FF65C4"/>
    <w:p w14:paraId="2DDDD5C9" w14:textId="77777777" w:rsidR="00FF65C4" w:rsidRPr="00733E33" w:rsidRDefault="00FF65C4" w:rsidP="00FF65C4"/>
    <w:p w14:paraId="325F3AFD" w14:textId="77777777" w:rsidR="00FF65C4" w:rsidRPr="00733E33" w:rsidRDefault="00FF65C4" w:rsidP="00FF65C4"/>
    <w:p w14:paraId="0A66D3E1" w14:textId="77777777" w:rsidR="00FF65C4" w:rsidRPr="00733E33" w:rsidRDefault="00FF65C4" w:rsidP="00FF65C4">
      <w:pPr>
        <w:pStyle w:val="affb"/>
      </w:pPr>
    </w:p>
    <w:p w14:paraId="25DB1BA8" w14:textId="77777777" w:rsidR="00FF65C4" w:rsidRPr="00733E33" w:rsidRDefault="00FF65C4" w:rsidP="00FF65C4"/>
    <w:p w14:paraId="61C0C95B" w14:textId="77777777" w:rsidR="00FF65C4" w:rsidRPr="00733E33" w:rsidRDefault="00FF65C4" w:rsidP="00FF65C4">
      <w:pPr>
        <w:rPr>
          <w:sz w:val="2"/>
          <w:szCs w:val="2"/>
        </w:rPr>
      </w:pPr>
      <w:r w:rsidRPr="00733E33">
        <w:br w:type="page"/>
      </w:r>
    </w:p>
    <w:p w14:paraId="3BF99348"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8" w:name="_Форма_3_ТЕХНИКО-КОММЕРЧЕСКОЕ"/>
      <w:bookmarkStart w:id="249" w:name="_Toc23149541"/>
      <w:bookmarkStart w:id="250" w:name="_Toc54336128"/>
      <w:bookmarkStart w:id="251" w:name="_Toc65148104"/>
      <w:bookmarkEnd w:id="248"/>
      <w:r w:rsidRPr="00733E33">
        <w:rPr>
          <w:rFonts w:ascii="Times New Roman" w:eastAsia="MS Mincho" w:hAnsi="Times New Roman"/>
          <w:color w:val="548DD4"/>
          <w:kern w:val="32"/>
          <w:szCs w:val="24"/>
          <w:lang w:val="x-none" w:eastAsia="x-none"/>
        </w:rPr>
        <w:lastRenderedPageBreak/>
        <w:t xml:space="preserve">Форма 3 </w:t>
      </w:r>
      <w:r>
        <w:rPr>
          <w:rFonts w:ascii="Times New Roman" w:eastAsia="MS Mincho" w:hAnsi="Times New Roman"/>
          <w:color w:val="548DD4"/>
          <w:kern w:val="32"/>
          <w:szCs w:val="24"/>
          <w:lang w:eastAsia="x-none"/>
        </w:rPr>
        <w:t>ТЕХНИЧЕСКОЕ</w:t>
      </w:r>
      <w:r w:rsidRPr="00733E33">
        <w:rPr>
          <w:rFonts w:ascii="Times New Roman" w:eastAsia="MS Mincho" w:hAnsi="Times New Roman"/>
          <w:color w:val="548DD4"/>
          <w:kern w:val="32"/>
          <w:szCs w:val="24"/>
          <w:lang w:val="x-none" w:eastAsia="x-none"/>
        </w:rPr>
        <w:t xml:space="preserve"> ПРЕДЛОЖЕНИЕ</w:t>
      </w:r>
      <w:bookmarkEnd w:id="249"/>
      <w:bookmarkEnd w:id="250"/>
      <w:bookmarkEnd w:id="251"/>
    </w:p>
    <w:p w14:paraId="70940838" w14:textId="77777777" w:rsidR="00FF65C4" w:rsidRPr="00733E33" w:rsidRDefault="00FF65C4" w:rsidP="00FF65C4"/>
    <w:p w14:paraId="7A0C4F17" w14:textId="77777777" w:rsidR="00FF65C4" w:rsidRPr="00733E33" w:rsidRDefault="00FF65C4" w:rsidP="00FF65C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45432436" w14:textId="77777777" w:rsidR="00FF65C4" w:rsidRPr="00733E33" w:rsidRDefault="00FF65C4" w:rsidP="00FF65C4">
      <w:r w:rsidRPr="00733E33">
        <w:t>№ ______</w:t>
      </w:r>
    </w:p>
    <w:p w14:paraId="3BD0F306"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5A080AFD" w14:textId="77777777" w:rsidR="00FF65C4" w:rsidRPr="00733E33" w:rsidRDefault="00FF65C4" w:rsidP="00FF65C4"/>
    <w:p w14:paraId="019A75A3" w14:textId="77777777" w:rsidR="00FF65C4" w:rsidRPr="00733E33" w:rsidRDefault="00FF65C4" w:rsidP="00FF65C4"/>
    <w:p w14:paraId="1D9FAD02" w14:textId="2DDE7AAD" w:rsidR="00FF65C4" w:rsidRDefault="00FF65C4" w:rsidP="00FF65C4">
      <w:pPr>
        <w:pStyle w:val="rvps1"/>
      </w:pPr>
      <w:bookmarkStart w:id="252" w:name="_Техническое_предложение_(Форма"/>
      <w:bookmarkStart w:id="253" w:name="_Toc235439567"/>
      <w:bookmarkStart w:id="254" w:name="_Toc305665991"/>
      <w:bookmarkEnd w:id="252"/>
      <w:r>
        <w:t>ТЕХНИЧЕСКОЕ</w:t>
      </w:r>
      <w:r w:rsidRPr="00733E33">
        <w:t xml:space="preserve"> ПРЕДЛОЖЕНИЕ</w:t>
      </w:r>
      <w:bookmarkEnd w:id="253"/>
      <w:bookmarkEnd w:id="254"/>
    </w:p>
    <w:p w14:paraId="4B14F758" w14:textId="7E61C328" w:rsidR="008850D6" w:rsidRDefault="008850D6" w:rsidP="00FF65C4">
      <w:pPr>
        <w:pStyle w:val="rvps1"/>
      </w:pPr>
    </w:p>
    <w:p w14:paraId="2648CCCF" w14:textId="77777777" w:rsidR="008850D6" w:rsidRPr="00E55897" w:rsidRDefault="008850D6" w:rsidP="008850D6">
      <w:pPr>
        <w:jc w:val="center"/>
        <w:rPr>
          <w:i/>
          <w:color w:val="FF0000"/>
          <w:u w:val="single"/>
        </w:rPr>
      </w:pPr>
      <w:r w:rsidRPr="00E55897">
        <w:rPr>
          <w:i/>
          <w:color w:val="FF0000"/>
          <w:u w:val="single"/>
        </w:rPr>
        <w:t>Основная часть заявки</w:t>
      </w:r>
    </w:p>
    <w:p w14:paraId="0788CDB8" w14:textId="77777777" w:rsidR="008850D6" w:rsidRPr="00733E33" w:rsidRDefault="008850D6" w:rsidP="00FF65C4">
      <w:pPr>
        <w:pStyle w:val="rvps1"/>
      </w:pPr>
    </w:p>
    <w:p w14:paraId="11BCE173" w14:textId="77777777" w:rsidR="00FF65C4" w:rsidRPr="00733E33" w:rsidRDefault="00FF65C4" w:rsidP="00FF65C4"/>
    <w:p w14:paraId="253D36D3" w14:textId="5E80959B" w:rsidR="00FF65C4" w:rsidRDefault="00FF65C4" w:rsidP="00FF65C4">
      <w:pPr>
        <w:jc w:val="both"/>
        <w:rPr>
          <w:iCs/>
          <w:snapToGrid w:val="0"/>
        </w:rPr>
      </w:pPr>
      <w:r w:rsidRPr="003671A3">
        <w:t xml:space="preserve">Настоящим предлагаем </w:t>
      </w:r>
      <w:r w:rsidR="00C53A15">
        <w:rPr>
          <w:b/>
        </w:rPr>
        <w:t xml:space="preserve">выполнить работы </w:t>
      </w:r>
      <w:r w:rsidR="00340FD3">
        <w:rPr>
          <w:b/>
        </w:rPr>
        <w:t>и</w:t>
      </w:r>
      <w:r w:rsidR="00C53A15">
        <w:rPr>
          <w:i/>
          <w:color w:val="FF0000"/>
        </w:rPr>
        <w:t xml:space="preserve"> </w:t>
      </w:r>
      <w:r w:rsidRPr="003671A3">
        <w:rPr>
          <w:b/>
        </w:rPr>
        <w:t>поста</w:t>
      </w:r>
      <w:r>
        <w:rPr>
          <w:b/>
        </w:rPr>
        <w:t>вить товары</w:t>
      </w:r>
      <w:r w:rsidR="00DA3496">
        <w:rPr>
          <w:b/>
        </w:rPr>
        <w:t xml:space="preserve">, </w:t>
      </w:r>
      <w:r w:rsidRPr="003671A3">
        <w:t xml:space="preserve">в соответствии с требованиями, изложенными в Разделах IV «ТЕХНИЧЕСКОЕ ЗАДАНИЕ» и </w:t>
      </w:r>
      <w:r w:rsidRPr="00E94FDD">
        <w:t>V.</w:t>
      </w:r>
      <w:r w:rsidRPr="003671A3">
        <w:t xml:space="preserve">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p w14:paraId="174276D8" w14:textId="77777777" w:rsidR="00BB4FA8" w:rsidRPr="00BB4FA8" w:rsidRDefault="00BB4FA8" w:rsidP="00BB4FA8">
      <w:pPr>
        <w:jc w:val="both"/>
        <w:rPr>
          <w:iCs/>
          <w:snapToGrid w:val="0"/>
          <w:sz w:val="20"/>
        </w:rPr>
      </w:pPr>
    </w:p>
    <w:p w14:paraId="74C52C46" w14:textId="4B407E6D" w:rsidR="005C727F" w:rsidRDefault="005C727F" w:rsidP="007668F4">
      <w:pPr>
        <w:jc w:val="both"/>
        <w:rPr>
          <w:iCs/>
          <w:snapToGrid w:val="0"/>
          <w:sz w:val="20"/>
        </w:rPr>
      </w:pPr>
    </w:p>
    <w:p w14:paraId="57EE3464" w14:textId="77777777" w:rsidR="005C727F" w:rsidRPr="005C727F" w:rsidRDefault="005C727F" w:rsidP="005C727F"/>
    <w:tbl>
      <w:tblPr>
        <w:tblW w:w="10170" w:type="dxa"/>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7"/>
        <w:gridCol w:w="2553"/>
        <w:gridCol w:w="1027"/>
        <w:gridCol w:w="923"/>
        <w:gridCol w:w="911"/>
        <w:gridCol w:w="1129"/>
        <w:gridCol w:w="1553"/>
        <w:gridCol w:w="1437"/>
      </w:tblGrid>
      <w:tr w:rsidR="005C727F" w:rsidRPr="005C727F" w14:paraId="4F688741" w14:textId="77777777" w:rsidTr="005C727F">
        <w:trPr>
          <w:trHeight w:val="1326"/>
        </w:trPr>
        <w:tc>
          <w:tcPr>
            <w:tcW w:w="637" w:type="dxa"/>
          </w:tcPr>
          <w:p w14:paraId="685CD810" w14:textId="77777777" w:rsidR="005C727F" w:rsidRPr="00915CD1" w:rsidRDefault="005C727F" w:rsidP="005C727F">
            <w:pPr>
              <w:jc w:val="center"/>
              <w:rPr>
                <w:b/>
                <w:bCs/>
                <w:sz w:val="16"/>
                <w:szCs w:val="16"/>
              </w:rPr>
            </w:pPr>
            <w:r w:rsidRPr="00915CD1">
              <w:rPr>
                <w:b/>
                <w:bCs/>
                <w:sz w:val="16"/>
                <w:szCs w:val="16"/>
              </w:rPr>
              <w:t>№ п/п</w:t>
            </w:r>
          </w:p>
        </w:tc>
        <w:tc>
          <w:tcPr>
            <w:tcW w:w="2553" w:type="dxa"/>
            <w:shd w:val="clear" w:color="auto" w:fill="auto"/>
            <w:vAlign w:val="center"/>
            <w:hideMark/>
          </w:tcPr>
          <w:p w14:paraId="4CD9C1B1" w14:textId="77777777" w:rsidR="005C727F" w:rsidRPr="00915CD1" w:rsidRDefault="005C727F" w:rsidP="005C727F">
            <w:pPr>
              <w:jc w:val="center"/>
              <w:rPr>
                <w:b/>
                <w:bCs/>
                <w:sz w:val="16"/>
                <w:szCs w:val="16"/>
              </w:rPr>
            </w:pPr>
            <w:r w:rsidRPr="00915CD1">
              <w:rPr>
                <w:b/>
                <w:bCs/>
                <w:sz w:val="16"/>
                <w:szCs w:val="16"/>
              </w:rPr>
              <w:t>Наименование поставляемого товара, работы, услуги</w:t>
            </w:r>
          </w:p>
        </w:tc>
        <w:tc>
          <w:tcPr>
            <w:tcW w:w="1027" w:type="dxa"/>
            <w:shd w:val="clear" w:color="auto" w:fill="auto"/>
            <w:vAlign w:val="center"/>
          </w:tcPr>
          <w:p w14:paraId="58E88202" w14:textId="4894BFE7" w:rsidR="005C727F" w:rsidRPr="00915CD1" w:rsidRDefault="00915CD1" w:rsidP="005C727F">
            <w:pPr>
              <w:spacing w:after="160" w:line="259" w:lineRule="auto"/>
              <w:jc w:val="center"/>
              <w:rPr>
                <w:rFonts w:eastAsia="Calibri"/>
                <w:b/>
                <w:sz w:val="16"/>
                <w:szCs w:val="16"/>
                <w:lang w:eastAsia="en-US"/>
              </w:rPr>
            </w:pPr>
            <w:r w:rsidRPr="00915CD1">
              <w:rPr>
                <w:rFonts w:eastAsia="Calibri"/>
                <w:b/>
                <w:sz w:val="16"/>
                <w:szCs w:val="16"/>
                <w:lang w:eastAsia="en-US"/>
              </w:rPr>
              <w:t>Технические и качественные характеристики товара</w:t>
            </w:r>
          </w:p>
        </w:tc>
        <w:tc>
          <w:tcPr>
            <w:tcW w:w="923" w:type="dxa"/>
            <w:shd w:val="clear" w:color="auto" w:fill="auto"/>
            <w:vAlign w:val="center"/>
          </w:tcPr>
          <w:p w14:paraId="6AD07757" w14:textId="77777777" w:rsidR="005C727F" w:rsidRPr="00915CD1" w:rsidRDefault="005C727F" w:rsidP="005C727F">
            <w:pPr>
              <w:spacing w:after="160" w:line="259" w:lineRule="auto"/>
              <w:jc w:val="center"/>
              <w:rPr>
                <w:rFonts w:eastAsia="Calibri"/>
                <w:b/>
                <w:sz w:val="16"/>
                <w:szCs w:val="16"/>
                <w:lang w:eastAsia="en-US"/>
              </w:rPr>
            </w:pPr>
            <w:r w:rsidRPr="00915CD1">
              <w:rPr>
                <w:rFonts w:eastAsia="Calibri"/>
                <w:b/>
                <w:sz w:val="16"/>
                <w:szCs w:val="16"/>
                <w:lang w:eastAsia="en-US"/>
              </w:rPr>
              <w:t>Eд. изм</w:t>
            </w:r>
          </w:p>
        </w:tc>
        <w:tc>
          <w:tcPr>
            <w:tcW w:w="911" w:type="dxa"/>
          </w:tcPr>
          <w:p w14:paraId="5A7F4508" w14:textId="77777777" w:rsidR="005C727F" w:rsidRPr="00915CD1" w:rsidRDefault="005C727F" w:rsidP="005C727F">
            <w:pPr>
              <w:tabs>
                <w:tab w:val="left" w:pos="1593"/>
              </w:tabs>
              <w:jc w:val="center"/>
              <w:rPr>
                <w:b/>
                <w:bCs/>
                <w:sz w:val="16"/>
                <w:szCs w:val="16"/>
              </w:rPr>
            </w:pPr>
          </w:p>
          <w:p w14:paraId="5F882AA2" w14:textId="77777777" w:rsidR="005C727F" w:rsidRPr="00915CD1" w:rsidRDefault="005C727F" w:rsidP="005C727F">
            <w:pPr>
              <w:tabs>
                <w:tab w:val="left" w:pos="1593"/>
              </w:tabs>
              <w:jc w:val="center"/>
              <w:rPr>
                <w:b/>
                <w:bCs/>
                <w:sz w:val="16"/>
                <w:szCs w:val="16"/>
              </w:rPr>
            </w:pPr>
          </w:p>
          <w:p w14:paraId="05D863D2" w14:textId="77777777" w:rsidR="005C727F" w:rsidRPr="00915CD1" w:rsidRDefault="005C727F" w:rsidP="005C727F">
            <w:pPr>
              <w:tabs>
                <w:tab w:val="left" w:pos="1593"/>
              </w:tabs>
              <w:jc w:val="center"/>
              <w:rPr>
                <w:b/>
                <w:bCs/>
                <w:sz w:val="16"/>
                <w:szCs w:val="16"/>
              </w:rPr>
            </w:pPr>
          </w:p>
          <w:p w14:paraId="597A1008" w14:textId="77777777" w:rsidR="005C727F" w:rsidRPr="00915CD1" w:rsidRDefault="005C727F" w:rsidP="005C727F">
            <w:pPr>
              <w:tabs>
                <w:tab w:val="left" w:pos="1593"/>
              </w:tabs>
              <w:jc w:val="center"/>
              <w:rPr>
                <w:b/>
                <w:bCs/>
                <w:sz w:val="16"/>
                <w:szCs w:val="16"/>
              </w:rPr>
            </w:pPr>
            <w:r w:rsidRPr="00915CD1">
              <w:rPr>
                <w:b/>
                <w:bCs/>
                <w:sz w:val="16"/>
                <w:szCs w:val="16"/>
              </w:rPr>
              <w:t>Количество</w:t>
            </w:r>
          </w:p>
        </w:tc>
        <w:tc>
          <w:tcPr>
            <w:tcW w:w="1129" w:type="dxa"/>
          </w:tcPr>
          <w:p w14:paraId="3AC5EB35" w14:textId="77777777" w:rsidR="005C727F" w:rsidRPr="00915CD1" w:rsidRDefault="005C727F" w:rsidP="005C727F">
            <w:pPr>
              <w:tabs>
                <w:tab w:val="left" w:pos="1593"/>
              </w:tabs>
              <w:jc w:val="center"/>
              <w:rPr>
                <w:b/>
                <w:bCs/>
                <w:sz w:val="16"/>
                <w:szCs w:val="16"/>
              </w:rPr>
            </w:pPr>
          </w:p>
          <w:p w14:paraId="55DD2419" w14:textId="77777777" w:rsidR="005C727F" w:rsidRPr="00915CD1" w:rsidRDefault="005C727F" w:rsidP="005C727F">
            <w:pPr>
              <w:tabs>
                <w:tab w:val="left" w:pos="1593"/>
              </w:tabs>
              <w:jc w:val="center"/>
              <w:rPr>
                <w:b/>
                <w:bCs/>
                <w:sz w:val="16"/>
                <w:szCs w:val="16"/>
              </w:rPr>
            </w:pPr>
          </w:p>
          <w:p w14:paraId="1FBEB6BD" w14:textId="77777777" w:rsidR="005C727F" w:rsidRPr="00915CD1" w:rsidRDefault="005C727F" w:rsidP="005C727F">
            <w:pPr>
              <w:tabs>
                <w:tab w:val="left" w:pos="1593"/>
              </w:tabs>
              <w:jc w:val="center"/>
              <w:rPr>
                <w:b/>
                <w:bCs/>
                <w:sz w:val="16"/>
                <w:szCs w:val="16"/>
              </w:rPr>
            </w:pPr>
          </w:p>
          <w:p w14:paraId="72753A76" w14:textId="77777777" w:rsidR="005C727F" w:rsidRPr="00915CD1" w:rsidRDefault="005C727F" w:rsidP="005C727F">
            <w:pPr>
              <w:tabs>
                <w:tab w:val="left" w:pos="1593"/>
              </w:tabs>
              <w:jc w:val="center"/>
              <w:rPr>
                <w:b/>
                <w:bCs/>
                <w:sz w:val="16"/>
                <w:szCs w:val="16"/>
              </w:rPr>
            </w:pPr>
            <w:r w:rsidRPr="00915CD1">
              <w:rPr>
                <w:b/>
                <w:bCs/>
                <w:sz w:val="16"/>
                <w:szCs w:val="16"/>
              </w:rPr>
              <w:t>Производитель</w:t>
            </w:r>
          </w:p>
          <w:p w14:paraId="1650BDDA" w14:textId="77777777" w:rsidR="005C727F" w:rsidRPr="00915CD1" w:rsidRDefault="005C727F" w:rsidP="005C727F">
            <w:pPr>
              <w:tabs>
                <w:tab w:val="left" w:pos="1593"/>
              </w:tabs>
              <w:jc w:val="center"/>
              <w:rPr>
                <w:b/>
                <w:bCs/>
                <w:sz w:val="16"/>
                <w:szCs w:val="16"/>
              </w:rPr>
            </w:pPr>
          </w:p>
        </w:tc>
        <w:tc>
          <w:tcPr>
            <w:tcW w:w="1553" w:type="dxa"/>
          </w:tcPr>
          <w:p w14:paraId="329006C6" w14:textId="77777777" w:rsidR="005C727F" w:rsidRPr="00915CD1" w:rsidRDefault="005C727F" w:rsidP="005C727F">
            <w:pPr>
              <w:tabs>
                <w:tab w:val="left" w:pos="1593"/>
              </w:tabs>
              <w:jc w:val="center"/>
              <w:rPr>
                <w:b/>
                <w:bCs/>
                <w:sz w:val="16"/>
                <w:szCs w:val="16"/>
              </w:rPr>
            </w:pPr>
          </w:p>
          <w:p w14:paraId="5A60A4B5" w14:textId="77777777" w:rsidR="005C727F" w:rsidRPr="00915CD1" w:rsidRDefault="005C727F" w:rsidP="005C727F">
            <w:pPr>
              <w:spacing w:after="160" w:line="259" w:lineRule="auto"/>
              <w:rPr>
                <w:b/>
                <w:sz w:val="16"/>
                <w:szCs w:val="16"/>
              </w:rPr>
            </w:pPr>
          </w:p>
          <w:p w14:paraId="489B983C" w14:textId="77777777" w:rsidR="005C727F" w:rsidRPr="00915CD1" w:rsidRDefault="005C727F" w:rsidP="005C727F">
            <w:pPr>
              <w:spacing w:after="160" w:line="259" w:lineRule="auto"/>
              <w:jc w:val="center"/>
              <w:rPr>
                <w:b/>
                <w:sz w:val="16"/>
                <w:szCs w:val="16"/>
              </w:rPr>
            </w:pPr>
            <w:r w:rsidRPr="00915CD1">
              <w:rPr>
                <w:b/>
                <w:sz w:val="16"/>
                <w:szCs w:val="16"/>
              </w:rPr>
              <w:t>Наименование страны происхождения поставляемых товаров</w:t>
            </w:r>
          </w:p>
        </w:tc>
        <w:tc>
          <w:tcPr>
            <w:tcW w:w="1437" w:type="dxa"/>
          </w:tcPr>
          <w:p w14:paraId="142BFF88" w14:textId="77777777" w:rsidR="005C727F" w:rsidRPr="00915CD1" w:rsidRDefault="005C727F" w:rsidP="005C727F">
            <w:pPr>
              <w:tabs>
                <w:tab w:val="left" w:pos="1593"/>
              </w:tabs>
              <w:jc w:val="center"/>
              <w:rPr>
                <w:b/>
                <w:bCs/>
                <w:sz w:val="16"/>
                <w:szCs w:val="16"/>
              </w:rPr>
            </w:pPr>
          </w:p>
          <w:p w14:paraId="76F6ADB0" w14:textId="77777777" w:rsidR="005C727F" w:rsidRPr="00915CD1" w:rsidRDefault="005C727F" w:rsidP="005C727F">
            <w:pPr>
              <w:tabs>
                <w:tab w:val="left" w:pos="1593"/>
              </w:tabs>
              <w:jc w:val="center"/>
              <w:rPr>
                <w:b/>
                <w:bCs/>
                <w:sz w:val="16"/>
                <w:szCs w:val="16"/>
              </w:rPr>
            </w:pPr>
          </w:p>
          <w:p w14:paraId="70723C5C" w14:textId="77777777" w:rsidR="005C727F" w:rsidRPr="00915CD1" w:rsidRDefault="005C727F" w:rsidP="005C727F">
            <w:pPr>
              <w:tabs>
                <w:tab w:val="left" w:pos="1593"/>
              </w:tabs>
              <w:jc w:val="center"/>
              <w:rPr>
                <w:b/>
                <w:bCs/>
                <w:sz w:val="16"/>
                <w:szCs w:val="16"/>
              </w:rPr>
            </w:pPr>
          </w:p>
          <w:p w14:paraId="69828656" w14:textId="77777777" w:rsidR="005C727F" w:rsidRPr="00915CD1" w:rsidRDefault="005C727F" w:rsidP="005C727F">
            <w:pPr>
              <w:tabs>
                <w:tab w:val="left" w:pos="1593"/>
              </w:tabs>
              <w:jc w:val="center"/>
              <w:rPr>
                <w:b/>
                <w:bCs/>
                <w:sz w:val="16"/>
                <w:szCs w:val="16"/>
              </w:rPr>
            </w:pPr>
            <w:r w:rsidRPr="00915CD1">
              <w:rPr>
                <w:b/>
                <w:bCs/>
                <w:sz w:val="16"/>
                <w:szCs w:val="16"/>
              </w:rPr>
              <w:t>Гарантийный срок</w:t>
            </w:r>
          </w:p>
        </w:tc>
      </w:tr>
      <w:tr w:rsidR="005C727F" w:rsidRPr="005C727F" w14:paraId="0CCEDC7E" w14:textId="77777777" w:rsidTr="005C727F">
        <w:trPr>
          <w:trHeight w:val="437"/>
        </w:trPr>
        <w:tc>
          <w:tcPr>
            <w:tcW w:w="637" w:type="dxa"/>
          </w:tcPr>
          <w:p w14:paraId="7819A5AC" w14:textId="77777777" w:rsidR="005C727F" w:rsidRPr="00915CD1" w:rsidRDefault="005C727F" w:rsidP="005C727F">
            <w:pPr>
              <w:jc w:val="center"/>
              <w:rPr>
                <w:b/>
                <w:sz w:val="18"/>
                <w:szCs w:val="18"/>
              </w:rPr>
            </w:pPr>
            <w:r w:rsidRPr="00915CD1">
              <w:rPr>
                <w:b/>
                <w:sz w:val="18"/>
                <w:szCs w:val="18"/>
              </w:rPr>
              <w:t>1</w:t>
            </w:r>
          </w:p>
        </w:tc>
        <w:tc>
          <w:tcPr>
            <w:tcW w:w="2553" w:type="dxa"/>
            <w:shd w:val="clear" w:color="auto" w:fill="auto"/>
            <w:vAlign w:val="center"/>
          </w:tcPr>
          <w:p w14:paraId="0AF5A841" w14:textId="77777777" w:rsidR="005C727F" w:rsidRPr="00915CD1" w:rsidRDefault="005C727F" w:rsidP="005C727F">
            <w:pPr>
              <w:jc w:val="center"/>
              <w:rPr>
                <w:b/>
                <w:sz w:val="18"/>
                <w:szCs w:val="18"/>
              </w:rPr>
            </w:pPr>
          </w:p>
        </w:tc>
        <w:tc>
          <w:tcPr>
            <w:tcW w:w="1027" w:type="dxa"/>
            <w:shd w:val="clear" w:color="auto" w:fill="auto"/>
            <w:noWrap/>
            <w:vAlign w:val="center"/>
          </w:tcPr>
          <w:p w14:paraId="0D448754" w14:textId="77777777" w:rsidR="005C727F" w:rsidRPr="00915CD1" w:rsidRDefault="005C727F" w:rsidP="005C727F">
            <w:pPr>
              <w:jc w:val="center"/>
              <w:rPr>
                <w:b/>
                <w:sz w:val="22"/>
                <w:szCs w:val="22"/>
              </w:rPr>
            </w:pPr>
          </w:p>
        </w:tc>
        <w:tc>
          <w:tcPr>
            <w:tcW w:w="923" w:type="dxa"/>
            <w:shd w:val="clear" w:color="auto" w:fill="auto"/>
            <w:noWrap/>
            <w:vAlign w:val="center"/>
          </w:tcPr>
          <w:p w14:paraId="19086075" w14:textId="77777777" w:rsidR="005C727F" w:rsidRPr="00915CD1" w:rsidRDefault="005C727F" w:rsidP="005C727F">
            <w:pPr>
              <w:jc w:val="center"/>
              <w:rPr>
                <w:b/>
                <w:sz w:val="22"/>
                <w:szCs w:val="22"/>
              </w:rPr>
            </w:pPr>
          </w:p>
        </w:tc>
        <w:tc>
          <w:tcPr>
            <w:tcW w:w="911" w:type="dxa"/>
          </w:tcPr>
          <w:p w14:paraId="71693228" w14:textId="77777777" w:rsidR="005C727F" w:rsidRPr="00915CD1" w:rsidRDefault="005C727F" w:rsidP="005C727F">
            <w:pPr>
              <w:jc w:val="center"/>
              <w:rPr>
                <w:b/>
                <w:sz w:val="18"/>
                <w:szCs w:val="18"/>
              </w:rPr>
            </w:pPr>
          </w:p>
        </w:tc>
        <w:tc>
          <w:tcPr>
            <w:tcW w:w="1129" w:type="dxa"/>
          </w:tcPr>
          <w:p w14:paraId="6BB61793" w14:textId="77777777" w:rsidR="005C727F" w:rsidRPr="00915CD1" w:rsidRDefault="005C727F" w:rsidP="005C727F">
            <w:pPr>
              <w:jc w:val="center"/>
              <w:rPr>
                <w:b/>
                <w:sz w:val="18"/>
                <w:szCs w:val="18"/>
              </w:rPr>
            </w:pPr>
          </w:p>
        </w:tc>
        <w:tc>
          <w:tcPr>
            <w:tcW w:w="1553" w:type="dxa"/>
          </w:tcPr>
          <w:p w14:paraId="43B343BC" w14:textId="77777777" w:rsidR="005C727F" w:rsidRPr="00915CD1" w:rsidRDefault="005C727F" w:rsidP="005C727F">
            <w:pPr>
              <w:jc w:val="center"/>
              <w:rPr>
                <w:b/>
                <w:sz w:val="18"/>
                <w:szCs w:val="18"/>
              </w:rPr>
            </w:pPr>
          </w:p>
        </w:tc>
        <w:tc>
          <w:tcPr>
            <w:tcW w:w="1437" w:type="dxa"/>
          </w:tcPr>
          <w:p w14:paraId="4F3A5B56" w14:textId="77777777" w:rsidR="005C727F" w:rsidRPr="00915CD1" w:rsidRDefault="005C727F" w:rsidP="005C727F">
            <w:pPr>
              <w:jc w:val="center"/>
              <w:rPr>
                <w:b/>
                <w:sz w:val="18"/>
                <w:szCs w:val="18"/>
              </w:rPr>
            </w:pPr>
          </w:p>
        </w:tc>
      </w:tr>
    </w:tbl>
    <w:p w14:paraId="1CD3137A" w14:textId="77777777" w:rsidR="007668F4" w:rsidRPr="007668F4" w:rsidRDefault="007668F4" w:rsidP="007668F4">
      <w:pPr>
        <w:ind w:left="720"/>
        <w:contextualSpacing/>
        <w:rPr>
          <w:rFonts w:eastAsia="MS Mincho"/>
          <w:i/>
          <w:color w:val="808080" w:themeColor="background1" w:themeShade="80"/>
          <w:kern w:val="32"/>
          <w:lang w:eastAsia="x-none"/>
        </w:rPr>
      </w:pPr>
      <w:r w:rsidRPr="007668F4">
        <w:rPr>
          <w:rFonts w:eastAsia="MS Mincho"/>
          <w:kern w:val="32"/>
          <w:lang w:eastAsia="x-none"/>
        </w:rPr>
        <w:t>*</w:t>
      </w:r>
      <w:r w:rsidRPr="007668F4">
        <w:rPr>
          <w:rFonts w:eastAsia="MS Mincho"/>
          <w:i/>
          <w:color w:val="808080" w:themeColor="background1" w:themeShade="80"/>
          <w:kern w:val="32"/>
          <w:lang w:eastAsia="x-none"/>
        </w:rPr>
        <w:t>Участником приводится подробное описание предлагаемого к поставке товара</w:t>
      </w:r>
    </w:p>
    <w:p w14:paraId="3AC50C3F" w14:textId="77777777" w:rsidR="0035521F" w:rsidRPr="003671A3" w:rsidRDefault="0035521F" w:rsidP="00FF65C4">
      <w:pPr>
        <w:jc w:val="both"/>
        <w:rPr>
          <w:iCs/>
          <w:snapToGrid w:val="0"/>
        </w:rPr>
      </w:pPr>
    </w:p>
    <w:tbl>
      <w:tblPr>
        <w:tblW w:w="0" w:type="auto"/>
        <w:tblInd w:w="108" w:type="dxa"/>
        <w:tblLook w:val="04A0" w:firstRow="1" w:lastRow="0" w:firstColumn="1" w:lastColumn="0" w:noHBand="0" w:noVBand="1"/>
      </w:tblPr>
      <w:tblGrid>
        <w:gridCol w:w="476"/>
        <w:gridCol w:w="4443"/>
        <w:gridCol w:w="1382"/>
        <w:gridCol w:w="1906"/>
        <w:gridCol w:w="1891"/>
      </w:tblGrid>
      <w:tr w:rsidR="007668F4" w:rsidRPr="007668F4" w14:paraId="5142C9A6" w14:textId="7F85D6B4" w:rsidTr="007668F4">
        <w:trPr>
          <w:trHeight w:val="330"/>
        </w:trPr>
        <w:tc>
          <w:tcPr>
            <w:tcW w:w="8207" w:type="dxa"/>
            <w:gridSpan w:val="4"/>
            <w:tcBorders>
              <w:top w:val="nil"/>
              <w:left w:val="nil"/>
              <w:bottom w:val="single" w:sz="4" w:space="0" w:color="auto"/>
              <w:right w:val="nil"/>
            </w:tcBorders>
            <w:shd w:val="clear" w:color="auto" w:fill="auto"/>
            <w:noWrap/>
            <w:vAlign w:val="bottom"/>
            <w:hideMark/>
          </w:tcPr>
          <w:p w14:paraId="64349B9D" w14:textId="77777777" w:rsidR="007668F4" w:rsidRPr="007668F4" w:rsidRDefault="007668F4" w:rsidP="007668F4">
            <w:pPr>
              <w:jc w:val="center"/>
              <w:rPr>
                <w:color w:val="000000"/>
                <w:sz w:val="26"/>
                <w:szCs w:val="26"/>
              </w:rPr>
            </w:pPr>
            <w:r w:rsidRPr="007668F4">
              <w:rPr>
                <w:color w:val="000000"/>
                <w:sz w:val="26"/>
                <w:szCs w:val="26"/>
              </w:rPr>
              <w:t>Основные характеристики</w:t>
            </w:r>
          </w:p>
        </w:tc>
        <w:tc>
          <w:tcPr>
            <w:tcW w:w="1891" w:type="dxa"/>
            <w:tcBorders>
              <w:top w:val="nil"/>
              <w:left w:val="nil"/>
              <w:bottom w:val="single" w:sz="4" w:space="0" w:color="auto"/>
              <w:right w:val="nil"/>
            </w:tcBorders>
          </w:tcPr>
          <w:p w14:paraId="4C8AA8E8" w14:textId="77777777" w:rsidR="007668F4" w:rsidRPr="007668F4" w:rsidRDefault="007668F4" w:rsidP="007668F4">
            <w:pPr>
              <w:jc w:val="center"/>
              <w:rPr>
                <w:color w:val="000000"/>
                <w:sz w:val="26"/>
                <w:szCs w:val="26"/>
              </w:rPr>
            </w:pPr>
          </w:p>
        </w:tc>
      </w:tr>
      <w:tr w:rsidR="007668F4" w:rsidRPr="007668F4" w14:paraId="44EB2F32" w14:textId="7E7EAD4F" w:rsidTr="007668F4">
        <w:trPr>
          <w:trHeight w:val="660"/>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14:paraId="0A3EC990" w14:textId="77777777" w:rsidR="007668F4" w:rsidRPr="007668F4" w:rsidRDefault="007668F4" w:rsidP="007668F4">
            <w:pPr>
              <w:jc w:val="center"/>
              <w:rPr>
                <w:color w:val="000000"/>
                <w:sz w:val="26"/>
                <w:szCs w:val="26"/>
              </w:rPr>
            </w:pPr>
            <w:r w:rsidRPr="007668F4">
              <w:rPr>
                <w:color w:val="000000"/>
                <w:sz w:val="26"/>
                <w:szCs w:val="26"/>
              </w:rPr>
              <w:t>№</w:t>
            </w:r>
          </w:p>
        </w:tc>
        <w:tc>
          <w:tcPr>
            <w:tcW w:w="4443" w:type="dxa"/>
            <w:tcBorders>
              <w:top w:val="nil"/>
              <w:left w:val="nil"/>
              <w:bottom w:val="single" w:sz="4" w:space="0" w:color="auto"/>
              <w:right w:val="single" w:sz="4" w:space="0" w:color="auto"/>
            </w:tcBorders>
            <w:shd w:val="clear" w:color="auto" w:fill="auto"/>
            <w:noWrap/>
            <w:vAlign w:val="center"/>
            <w:hideMark/>
          </w:tcPr>
          <w:p w14:paraId="25C74E24" w14:textId="77777777" w:rsidR="007668F4" w:rsidRPr="007668F4" w:rsidRDefault="007668F4" w:rsidP="007668F4">
            <w:pPr>
              <w:jc w:val="center"/>
              <w:rPr>
                <w:color w:val="000000"/>
                <w:sz w:val="26"/>
                <w:szCs w:val="26"/>
              </w:rPr>
            </w:pPr>
            <w:r w:rsidRPr="007668F4">
              <w:rPr>
                <w:color w:val="000000"/>
                <w:sz w:val="26"/>
                <w:szCs w:val="26"/>
              </w:rPr>
              <w:t>Наименование</w:t>
            </w:r>
          </w:p>
        </w:tc>
        <w:tc>
          <w:tcPr>
            <w:tcW w:w="1382" w:type="dxa"/>
            <w:tcBorders>
              <w:top w:val="nil"/>
              <w:left w:val="nil"/>
              <w:bottom w:val="single" w:sz="4" w:space="0" w:color="auto"/>
              <w:right w:val="single" w:sz="4" w:space="0" w:color="auto"/>
            </w:tcBorders>
            <w:shd w:val="clear" w:color="auto" w:fill="auto"/>
            <w:vAlign w:val="center"/>
            <w:hideMark/>
          </w:tcPr>
          <w:p w14:paraId="6A0D70B9" w14:textId="77777777" w:rsidR="007668F4" w:rsidRPr="007668F4" w:rsidRDefault="007668F4" w:rsidP="007668F4">
            <w:pPr>
              <w:jc w:val="center"/>
              <w:rPr>
                <w:color w:val="000000"/>
                <w:sz w:val="26"/>
                <w:szCs w:val="26"/>
              </w:rPr>
            </w:pPr>
            <w:r w:rsidRPr="007668F4">
              <w:rPr>
                <w:color w:val="000000"/>
                <w:sz w:val="26"/>
                <w:szCs w:val="26"/>
              </w:rPr>
              <w:t>Еденица измерения</w:t>
            </w:r>
          </w:p>
        </w:tc>
        <w:tc>
          <w:tcPr>
            <w:tcW w:w="1906" w:type="dxa"/>
            <w:tcBorders>
              <w:top w:val="nil"/>
              <w:left w:val="nil"/>
              <w:bottom w:val="single" w:sz="4" w:space="0" w:color="auto"/>
              <w:right w:val="single" w:sz="4" w:space="0" w:color="auto"/>
            </w:tcBorders>
            <w:shd w:val="clear" w:color="auto" w:fill="auto"/>
            <w:noWrap/>
            <w:vAlign w:val="center"/>
            <w:hideMark/>
          </w:tcPr>
          <w:p w14:paraId="20AA6B82" w14:textId="77777777" w:rsidR="007668F4" w:rsidRPr="007668F4" w:rsidRDefault="007668F4" w:rsidP="007668F4">
            <w:pPr>
              <w:jc w:val="center"/>
              <w:rPr>
                <w:color w:val="000000"/>
                <w:sz w:val="26"/>
                <w:szCs w:val="26"/>
              </w:rPr>
            </w:pPr>
            <w:r w:rsidRPr="007668F4">
              <w:rPr>
                <w:color w:val="000000"/>
                <w:sz w:val="26"/>
                <w:szCs w:val="26"/>
              </w:rPr>
              <w:t>Значение</w:t>
            </w:r>
          </w:p>
        </w:tc>
        <w:tc>
          <w:tcPr>
            <w:tcW w:w="1891" w:type="dxa"/>
            <w:tcBorders>
              <w:top w:val="nil"/>
              <w:left w:val="nil"/>
              <w:bottom w:val="single" w:sz="4" w:space="0" w:color="auto"/>
              <w:right w:val="single" w:sz="4" w:space="0" w:color="auto"/>
            </w:tcBorders>
          </w:tcPr>
          <w:p w14:paraId="74D622F4" w14:textId="77777777" w:rsidR="007668F4" w:rsidRDefault="007668F4" w:rsidP="007668F4">
            <w:pPr>
              <w:jc w:val="center"/>
              <w:rPr>
                <w:color w:val="000000"/>
                <w:sz w:val="26"/>
                <w:szCs w:val="26"/>
              </w:rPr>
            </w:pPr>
            <w:r w:rsidRPr="007668F4">
              <w:rPr>
                <w:color w:val="000000"/>
                <w:sz w:val="26"/>
                <w:szCs w:val="26"/>
              </w:rPr>
              <w:t>Предложение Участника</w:t>
            </w:r>
          </w:p>
          <w:p w14:paraId="5CCBB884" w14:textId="6A18CAF5" w:rsidR="008B39AF" w:rsidRPr="007668F4" w:rsidRDefault="008B39AF" w:rsidP="007668F4">
            <w:pPr>
              <w:jc w:val="center"/>
              <w:rPr>
                <w:color w:val="000000"/>
                <w:sz w:val="26"/>
                <w:szCs w:val="26"/>
              </w:rPr>
            </w:pPr>
            <w:r>
              <w:rPr>
                <w:color w:val="000000"/>
                <w:sz w:val="26"/>
                <w:szCs w:val="26"/>
              </w:rPr>
              <w:t>Значение</w:t>
            </w:r>
          </w:p>
        </w:tc>
      </w:tr>
      <w:tr w:rsidR="007668F4" w:rsidRPr="007668F4" w14:paraId="37EEA7D3" w14:textId="0E7293DF" w:rsidTr="007668F4">
        <w:trPr>
          <w:trHeight w:val="330"/>
        </w:trPr>
        <w:tc>
          <w:tcPr>
            <w:tcW w:w="476" w:type="dxa"/>
            <w:tcBorders>
              <w:top w:val="nil"/>
              <w:left w:val="single" w:sz="4" w:space="0" w:color="auto"/>
              <w:bottom w:val="single" w:sz="4" w:space="0" w:color="auto"/>
              <w:right w:val="single" w:sz="4" w:space="0" w:color="auto"/>
            </w:tcBorders>
            <w:shd w:val="clear" w:color="auto" w:fill="auto"/>
            <w:noWrap/>
            <w:vAlign w:val="bottom"/>
            <w:hideMark/>
          </w:tcPr>
          <w:p w14:paraId="0D7E6A42" w14:textId="77777777" w:rsidR="007668F4" w:rsidRPr="007668F4" w:rsidRDefault="007668F4" w:rsidP="007668F4">
            <w:pPr>
              <w:jc w:val="center"/>
              <w:rPr>
                <w:color w:val="000000"/>
                <w:sz w:val="26"/>
                <w:szCs w:val="26"/>
              </w:rPr>
            </w:pPr>
            <w:r w:rsidRPr="007668F4">
              <w:rPr>
                <w:color w:val="000000"/>
                <w:sz w:val="26"/>
                <w:szCs w:val="26"/>
              </w:rPr>
              <w:t>1</w:t>
            </w:r>
          </w:p>
        </w:tc>
        <w:tc>
          <w:tcPr>
            <w:tcW w:w="4443" w:type="dxa"/>
            <w:tcBorders>
              <w:top w:val="nil"/>
              <w:left w:val="nil"/>
              <w:bottom w:val="single" w:sz="4" w:space="0" w:color="auto"/>
              <w:right w:val="single" w:sz="4" w:space="0" w:color="auto"/>
            </w:tcBorders>
            <w:shd w:val="clear" w:color="auto" w:fill="auto"/>
            <w:noWrap/>
            <w:vAlign w:val="bottom"/>
            <w:hideMark/>
          </w:tcPr>
          <w:p w14:paraId="45BF1854" w14:textId="77777777" w:rsidR="007668F4" w:rsidRPr="007668F4" w:rsidRDefault="007668F4" w:rsidP="007668F4">
            <w:pPr>
              <w:rPr>
                <w:color w:val="000000"/>
                <w:sz w:val="26"/>
                <w:szCs w:val="26"/>
              </w:rPr>
            </w:pPr>
            <w:r w:rsidRPr="007668F4">
              <w:rPr>
                <w:color w:val="000000"/>
                <w:sz w:val="26"/>
                <w:szCs w:val="26"/>
              </w:rPr>
              <w:t>Холодильная мощность полная</w:t>
            </w:r>
          </w:p>
        </w:tc>
        <w:tc>
          <w:tcPr>
            <w:tcW w:w="1382" w:type="dxa"/>
            <w:tcBorders>
              <w:top w:val="nil"/>
              <w:left w:val="nil"/>
              <w:bottom w:val="single" w:sz="4" w:space="0" w:color="auto"/>
              <w:right w:val="single" w:sz="4" w:space="0" w:color="auto"/>
            </w:tcBorders>
            <w:shd w:val="clear" w:color="auto" w:fill="auto"/>
            <w:noWrap/>
            <w:vAlign w:val="bottom"/>
            <w:hideMark/>
          </w:tcPr>
          <w:p w14:paraId="4F152AC0" w14:textId="77777777" w:rsidR="007668F4" w:rsidRPr="007668F4" w:rsidRDefault="007668F4" w:rsidP="007668F4">
            <w:pPr>
              <w:jc w:val="center"/>
              <w:rPr>
                <w:color w:val="000000"/>
                <w:sz w:val="26"/>
                <w:szCs w:val="26"/>
              </w:rPr>
            </w:pPr>
            <w:r w:rsidRPr="007668F4">
              <w:rPr>
                <w:color w:val="000000"/>
                <w:sz w:val="26"/>
                <w:szCs w:val="26"/>
              </w:rPr>
              <w:t>кВт</w:t>
            </w:r>
          </w:p>
        </w:tc>
        <w:tc>
          <w:tcPr>
            <w:tcW w:w="1906" w:type="dxa"/>
            <w:tcBorders>
              <w:top w:val="nil"/>
              <w:left w:val="nil"/>
              <w:bottom w:val="single" w:sz="4" w:space="0" w:color="auto"/>
              <w:right w:val="single" w:sz="4" w:space="0" w:color="auto"/>
            </w:tcBorders>
            <w:shd w:val="clear" w:color="auto" w:fill="auto"/>
            <w:noWrap/>
            <w:vAlign w:val="bottom"/>
            <w:hideMark/>
          </w:tcPr>
          <w:p w14:paraId="7A15F897" w14:textId="77777777" w:rsidR="007668F4" w:rsidRPr="007668F4" w:rsidRDefault="007668F4" w:rsidP="007668F4">
            <w:pPr>
              <w:jc w:val="right"/>
              <w:rPr>
                <w:color w:val="000000"/>
                <w:sz w:val="26"/>
                <w:szCs w:val="26"/>
              </w:rPr>
            </w:pPr>
            <w:r w:rsidRPr="007668F4">
              <w:rPr>
                <w:color w:val="000000"/>
                <w:sz w:val="26"/>
                <w:szCs w:val="26"/>
              </w:rPr>
              <w:t>18 ±5%</w:t>
            </w:r>
          </w:p>
        </w:tc>
        <w:tc>
          <w:tcPr>
            <w:tcW w:w="1891" w:type="dxa"/>
            <w:tcBorders>
              <w:top w:val="nil"/>
              <w:left w:val="nil"/>
              <w:bottom w:val="single" w:sz="4" w:space="0" w:color="auto"/>
              <w:right w:val="single" w:sz="4" w:space="0" w:color="auto"/>
            </w:tcBorders>
          </w:tcPr>
          <w:p w14:paraId="5C9F8569" w14:textId="77777777" w:rsidR="007668F4" w:rsidRPr="007668F4" w:rsidRDefault="007668F4" w:rsidP="007668F4">
            <w:pPr>
              <w:jc w:val="right"/>
              <w:rPr>
                <w:color w:val="000000"/>
                <w:sz w:val="26"/>
                <w:szCs w:val="26"/>
              </w:rPr>
            </w:pPr>
          </w:p>
        </w:tc>
      </w:tr>
      <w:tr w:rsidR="007668F4" w:rsidRPr="007668F4" w14:paraId="073706C8" w14:textId="6ECDFE35" w:rsidTr="007668F4">
        <w:trPr>
          <w:trHeight w:val="330"/>
        </w:trPr>
        <w:tc>
          <w:tcPr>
            <w:tcW w:w="476" w:type="dxa"/>
            <w:tcBorders>
              <w:top w:val="nil"/>
              <w:left w:val="single" w:sz="4" w:space="0" w:color="auto"/>
              <w:bottom w:val="single" w:sz="4" w:space="0" w:color="auto"/>
              <w:right w:val="single" w:sz="4" w:space="0" w:color="auto"/>
            </w:tcBorders>
            <w:shd w:val="clear" w:color="auto" w:fill="auto"/>
            <w:noWrap/>
            <w:vAlign w:val="bottom"/>
            <w:hideMark/>
          </w:tcPr>
          <w:p w14:paraId="59A923F1" w14:textId="77777777" w:rsidR="007668F4" w:rsidRPr="007668F4" w:rsidRDefault="007668F4" w:rsidP="007668F4">
            <w:pPr>
              <w:jc w:val="center"/>
              <w:rPr>
                <w:color w:val="000000"/>
                <w:sz w:val="26"/>
                <w:szCs w:val="26"/>
              </w:rPr>
            </w:pPr>
            <w:r w:rsidRPr="007668F4">
              <w:rPr>
                <w:color w:val="000000"/>
                <w:sz w:val="26"/>
                <w:szCs w:val="26"/>
              </w:rPr>
              <w:t>2</w:t>
            </w:r>
          </w:p>
        </w:tc>
        <w:tc>
          <w:tcPr>
            <w:tcW w:w="4443" w:type="dxa"/>
            <w:tcBorders>
              <w:top w:val="nil"/>
              <w:left w:val="nil"/>
              <w:bottom w:val="single" w:sz="4" w:space="0" w:color="auto"/>
              <w:right w:val="single" w:sz="4" w:space="0" w:color="auto"/>
            </w:tcBorders>
            <w:shd w:val="clear" w:color="auto" w:fill="auto"/>
            <w:noWrap/>
            <w:vAlign w:val="bottom"/>
            <w:hideMark/>
          </w:tcPr>
          <w:p w14:paraId="48D4A9AB" w14:textId="77777777" w:rsidR="007668F4" w:rsidRPr="007668F4" w:rsidRDefault="007668F4" w:rsidP="007668F4">
            <w:pPr>
              <w:rPr>
                <w:color w:val="000000"/>
                <w:sz w:val="26"/>
                <w:szCs w:val="26"/>
              </w:rPr>
            </w:pPr>
            <w:r w:rsidRPr="007668F4">
              <w:rPr>
                <w:color w:val="000000"/>
                <w:sz w:val="26"/>
                <w:szCs w:val="26"/>
              </w:rPr>
              <w:t>Холодильная мощность явная</w:t>
            </w:r>
          </w:p>
        </w:tc>
        <w:tc>
          <w:tcPr>
            <w:tcW w:w="1382" w:type="dxa"/>
            <w:tcBorders>
              <w:top w:val="nil"/>
              <w:left w:val="nil"/>
              <w:bottom w:val="single" w:sz="4" w:space="0" w:color="auto"/>
              <w:right w:val="single" w:sz="4" w:space="0" w:color="auto"/>
            </w:tcBorders>
            <w:shd w:val="clear" w:color="auto" w:fill="auto"/>
            <w:noWrap/>
            <w:vAlign w:val="bottom"/>
            <w:hideMark/>
          </w:tcPr>
          <w:p w14:paraId="217DEC26" w14:textId="77777777" w:rsidR="007668F4" w:rsidRPr="007668F4" w:rsidRDefault="007668F4" w:rsidP="007668F4">
            <w:pPr>
              <w:jc w:val="center"/>
              <w:rPr>
                <w:color w:val="000000"/>
                <w:sz w:val="26"/>
                <w:szCs w:val="26"/>
              </w:rPr>
            </w:pPr>
            <w:r w:rsidRPr="007668F4">
              <w:rPr>
                <w:color w:val="000000"/>
                <w:sz w:val="26"/>
                <w:szCs w:val="26"/>
              </w:rPr>
              <w:t>кВт</w:t>
            </w:r>
          </w:p>
        </w:tc>
        <w:tc>
          <w:tcPr>
            <w:tcW w:w="1906" w:type="dxa"/>
            <w:tcBorders>
              <w:top w:val="nil"/>
              <w:left w:val="nil"/>
              <w:bottom w:val="single" w:sz="4" w:space="0" w:color="auto"/>
              <w:right w:val="single" w:sz="4" w:space="0" w:color="auto"/>
            </w:tcBorders>
            <w:shd w:val="clear" w:color="auto" w:fill="auto"/>
            <w:noWrap/>
            <w:vAlign w:val="bottom"/>
            <w:hideMark/>
          </w:tcPr>
          <w:p w14:paraId="76D93E46" w14:textId="77777777" w:rsidR="007668F4" w:rsidRPr="007668F4" w:rsidRDefault="007668F4" w:rsidP="007668F4">
            <w:pPr>
              <w:jc w:val="right"/>
              <w:rPr>
                <w:color w:val="000000"/>
                <w:sz w:val="26"/>
                <w:szCs w:val="26"/>
              </w:rPr>
            </w:pPr>
            <w:r w:rsidRPr="007668F4">
              <w:rPr>
                <w:color w:val="000000"/>
                <w:sz w:val="26"/>
                <w:szCs w:val="26"/>
              </w:rPr>
              <w:t>16 ±5%</w:t>
            </w:r>
          </w:p>
        </w:tc>
        <w:tc>
          <w:tcPr>
            <w:tcW w:w="1891" w:type="dxa"/>
            <w:tcBorders>
              <w:top w:val="nil"/>
              <w:left w:val="nil"/>
              <w:bottom w:val="single" w:sz="4" w:space="0" w:color="auto"/>
              <w:right w:val="single" w:sz="4" w:space="0" w:color="auto"/>
            </w:tcBorders>
          </w:tcPr>
          <w:p w14:paraId="6F9E3B20" w14:textId="77777777" w:rsidR="007668F4" w:rsidRPr="007668F4" w:rsidRDefault="007668F4" w:rsidP="007668F4">
            <w:pPr>
              <w:jc w:val="right"/>
              <w:rPr>
                <w:color w:val="000000"/>
                <w:sz w:val="26"/>
                <w:szCs w:val="26"/>
              </w:rPr>
            </w:pPr>
          </w:p>
        </w:tc>
      </w:tr>
      <w:tr w:rsidR="007668F4" w:rsidRPr="007668F4" w14:paraId="73791B6B" w14:textId="244F2ED7" w:rsidTr="007668F4">
        <w:trPr>
          <w:trHeight w:val="330"/>
        </w:trPr>
        <w:tc>
          <w:tcPr>
            <w:tcW w:w="476" w:type="dxa"/>
            <w:tcBorders>
              <w:top w:val="nil"/>
              <w:left w:val="single" w:sz="4" w:space="0" w:color="auto"/>
              <w:bottom w:val="single" w:sz="4" w:space="0" w:color="auto"/>
              <w:right w:val="single" w:sz="4" w:space="0" w:color="auto"/>
            </w:tcBorders>
            <w:shd w:val="clear" w:color="auto" w:fill="auto"/>
            <w:noWrap/>
            <w:vAlign w:val="bottom"/>
            <w:hideMark/>
          </w:tcPr>
          <w:p w14:paraId="650BEA2A" w14:textId="77777777" w:rsidR="007668F4" w:rsidRPr="007668F4" w:rsidRDefault="007668F4" w:rsidP="007668F4">
            <w:pPr>
              <w:jc w:val="center"/>
              <w:rPr>
                <w:color w:val="000000"/>
                <w:sz w:val="26"/>
                <w:szCs w:val="26"/>
              </w:rPr>
            </w:pPr>
            <w:r w:rsidRPr="007668F4">
              <w:rPr>
                <w:color w:val="000000"/>
                <w:sz w:val="26"/>
                <w:szCs w:val="26"/>
              </w:rPr>
              <w:t>3</w:t>
            </w:r>
          </w:p>
        </w:tc>
        <w:tc>
          <w:tcPr>
            <w:tcW w:w="4443" w:type="dxa"/>
            <w:tcBorders>
              <w:top w:val="nil"/>
              <w:left w:val="nil"/>
              <w:bottom w:val="single" w:sz="4" w:space="0" w:color="auto"/>
              <w:right w:val="single" w:sz="4" w:space="0" w:color="auto"/>
            </w:tcBorders>
            <w:shd w:val="clear" w:color="auto" w:fill="auto"/>
            <w:noWrap/>
            <w:vAlign w:val="bottom"/>
            <w:hideMark/>
          </w:tcPr>
          <w:p w14:paraId="1523405A" w14:textId="77777777" w:rsidR="007668F4" w:rsidRPr="007668F4" w:rsidRDefault="007668F4" w:rsidP="007668F4">
            <w:pPr>
              <w:rPr>
                <w:color w:val="000000"/>
                <w:sz w:val="26"/>
                <w:szCs w:val="26"/>
              </w:rPr>
            </w:pPr>
            <w:r w:rsidRPr="007668F4">
              <w:rPr>
                <w:color w:val="000000"/>
                <w:sz w:val="26"/>
                <w:szCs w:val="26"/>
              </w:rPr>
              <w:t>Температура внутри помещения</w:t>
            </w:r>
          </w:p>
        </w:tc>
        <w:tc>
          <w:tcPr>
            <w:tcW w:w="1382" w:type="dxa"/>
            <w:tcBorders>
              <w:top w:val="nil"/>
              <w:left w:val="nil"/>
              <w:bottom w:val="single" w:sz="4" w:space="0" w:color="auto"/>
              <w:right w:val="single" w:sz="4" w:space="0" w:color="auto"/>
            </w:tcBorders>
            <w:shd w:val="clear" w:color="auto" w:fill="auto"/>
            <w:noWrap/>
            <w:vAlign w:val="bottom"/>
            <w:hideMark/>
          </w:tcPr>
          <w:p w14:paraId="0468702D" w14:textId="77777777" w:rsidR="007668F4" w:rsidRPr="007668F4" w:rsidRDefault="007668F4" w:rsidP="007668F4">
            <w:pPr>
              <w:jc w:val="center"/>
              <w:rPr>
                <w:color w:val="000000"/>
                <w:sz w:val="26"/>
                <w:szCs w:val="26"/>
              </w:rPr>
            </w:pPr>
            <w:r w:rsidRPr="007668F4">
              <w:rPr>
                <w:color w:val="000000"/>
                <w:sz w:val="26"/>
                <w:szCs w:val="26"/>
              </w:rPr>
              <w:t>°С</w:t>
            </w:r>
          </w:p>
        </w:tc>
        <w:tc>
          <w:tcPr>
            <w:tcW w:w="1906" w:type="dxa"/>
            <w:tcBorders>
              <w:top w:val="nil"/>
              <w:left w:val="nil"/>
              <w:bottom w:val="single" w:sz="4" w:space="0" w:color="auto"/>
              <w:right w:val="single" w:sz="4" w:space="0" w:color="auto"/>
            </w:tcBorders>
            <w:shd w:val="clear" w:color="auto" w:fill="auto"/>
            <w:noWrap/>
            <w:vAlign w:val="bottom"/>
            <w:hideMark/>
          </w:tcPr>
          <w:p w14:paraId="35A419A8" w14:textId="77777777" w:rsidR="007668F4" w:rsidRPr="007668F4" w:rsidRDefault="007668F4" w:rsidP="007668F4">
            <w:pPr>
              <w:jc w:val="right"/>
              <w:rPr>
                <w:color w:val="000000"/>
                <w:sz w:val="26"/>
                <w:szCs w:val="26"/>
              </w:rPr>
            </w:pPr>
            <w:r w:rsidRPr="007668F4">
              <w:rPr>
                <w:color w:val="000000"/>
                <w:sz w:val="26"/>
                <w:szCs w:val="26"/>
              </w:rPr>
              <w:t>18–27</w:t>
            </w:r>
          </w:p>
        </w:tc>
        <w:tc>
          <w:tcPr>
            <w:tcW w:w="1891" w:type="dxa"/>
            <w:tcBorders>
              <w:top w:val="nil"/>
              <w:left w:val="nil"/>
              <w:bottom w:val="single" w:sz="4" w:space="0" w:color="auto"/>
              <w:right w:val="single" w:sz="4" w:space="0" w:color="auto"/>
            </w:tcBorders>
          </w:tcPr>
          <w:p w14:paraId="0CC4BD75" w14:textId="77777777" w:rsidR="007668F4" w:rsidRPr="007668F4" w:rsidRDefault="007668F4" w:rsidP="007668F4">
            <w:pPr>
              <w:jc w:val="right"/>
              <w:rPr>
                <w:color w:val="000000"/>
                <w:sz w:val="26"/>
                <w:szCs w:val="26"/>
              </w:rPr>
            </w:pPr>
          </w:p>
        </w:tc>
      </w:tr>
      <w:tr w:rsidR="007668F4" w:rsidRPr="007668F4" w14:paraId="1324B4C2" w14:textId="72A4F2B0" w:rsidTr="007668F4">
        <w:trPr>
          <w:trHeight w:val="330"/>
        </w:trPr>
        <w:tc>
          <w:tcPr>
            <w:tcW w:w="476" w:type="dxa"/>
            <w:tcBorders>
              <w:top w:val="nil"/>
              <w:left w:val="single" w:sz="4" w:space="0" w:color="auto"/>
              <w:bottom w:val="single" w:sz="4" w:space="0" w:color="auto"/>
              <w:right w:val="single" w:sz="4" w:space="0" w:color="auto"/>
            </w:tcBorders>
            <w:shd w:val="clear" w:color="auto" w:fill="auto"/>
            <w:noWrap/>
            <w:vAlign w:val="bottom"/>
            <w:hideMark/>
          </w:tcPr>
          <w:p w14:paraId="081DCC77" w14:textId="77777777" w:rsidR="007668F4" w:rsidRPr="007668F4" w:rsidRDefault="007668F4" w:rsidP="007668F4">
            <w:pPr>
              <w:jc w:val="center"/>
              <w:rPr>
                <w:color w:val="000000"/>
                <w:sz w:val="26"/>
                <w:szCs w:val="26"/>
              </w:rPr>
            </w:pPr>
            <w:r w:rsidRPr="007668F4">
              <w:rPr>
                <w:color w:val="000000"/>
                <w:sz w:val="26"/>
                <w:szCs w:val="26"/>
              </w:rPr>
              <w:t>4</w:t>
            </w:r>
          </w:p>
        </w:tc>
        <w:tc>
          <w:tcPr>
            <w:tcW w:w="4443" w:type="dxa"/>
            <w:tcBorders>
              <w:top w:val="nil"/>
              <w:left w:val="nil"/>
              <w:bottom w:val="single" w:sz="4" w:space="0" w:color="auto"/>
              <w:right w:val="single" w:sz="4" w:space="0" w:color="auto"/>
            </w:tcBorders>
            <w:shd w:val="clear" w:color="auto" w:fill="auto"/>
            <w:noWrap/>
            <w:vAlign w:val="bottom"/>
            <w:hideMark/>
          </w:tcPr>
          <w:p w14:paraId="7A39969E" w14:textId="77777777" w:rsidR="007668F4" w:rsidRPr="007668F4" w:rsidRDefault="007668F4" w:rsidP="007668F4">
            <w:pPr>
              <w:rPr>
                <w:color w:val="000000"/>
                <w:sz w:val="26"/>
                <w:szCs w:val="26"/>
              </w:rPr>
            </w:pPr>
            <w:r w:rsidRPr="007668F4">
              <w:rPr>
                <w:color w:val="000000"/>
                <w:sz w:val="26"/>
                <w:szCs w:val="26"/>
              </w:rPr>
              <w:t>Влажность воздуха на входе</w:t>
            </w:r>
          </w:p>
        </w:tc>
        <w:tc>
          <w:tcPr>
            <w:tcW w:w="1382" w:type="dxa"/>
            <w:tcBorders>
              <w:top w:val="nil"/>
              <w:left w:val="nil"/>
              <w:bottom w:val="single" w:sz="4" w:space="0" w:color="auto"/>
              <w:right w:val="single" w:sz="4" w:space="0" w:color="auto"/>
            </w:tcBorders>
            <w:shd w:val="clear" w:color="auto" w:fill="auto"/>
            <w:noWrap/>
            <w:vAlign w:val="bottom"/>
            <w:hideMark/>
          </w:tcPr>
          <w:p w14:paraId="0E541DBE" w14:textId="77777777" w:rsidR="007668F4" w:rsidRPr="007668F4" w:rsidRDefault="007668F4" w:rsidP="007668F4">
            <w:pPr>
              <w:jc w:val="center"/>
              <w:rPr>
                <w:color w:val="000000"/>
                <w:sz w:val="26"/>
                <w:szCs w:val="26"/>
              </w:rPr>
            </w:pPr>
            <w:r w:rsidRPr="007668F4">
              <w:rPr>
                <w:color w:val="000000"/>
                <w:sz w:val="26"/>
                <w:szCs w:val="26"/>
              </w:rPr>
              <w:t>%</w:t>
            </w:r>
          </w:p>
        </w:tc>
        <w:tc>
          <w:tcPr>
            <w:tcW w:w="1906" w:type="dxa"/>
            <w:tcBorders>
              <w:top w:val="nil"/>
              <w:left w:val="nil"/>
              <w:bottom w:val="single" w:sz="4" w:space="0" w:color="auto"/>
              <w:right w:val="single" w:sz="4" w:space="0" w:color="auto"/>
            </w:tcBorders>
            <w:shd w:val="clear" w:color="auto" w:fill="auto"/>
            <w:noWrap/>
            <w:vAlign w:val="bottom"/>
            <w:hideMark/>
          </w:tcPr>
          <w:p w14:paraId="4C05BCB1" w14:textId="77777777" w:rsidR="007668F4" w:rsidRPr="007668F4" w:rsidRDefault="007668F4" w:rsidP="007668F4">
            <w:pPr>
              <w:jc w:val="right"/>
              <w:rPr>
                <w:color w:val="000000"/>
                <w:sz w:val="26"/>
                <w:szCs w:val="26"/>
              </w:rPr>
            </w:pPr>
            <w:r w:rsidRPr="007668F4">
              <w:rPr>
                <w:color w:val="000000"/>
                <w:sz w:val="26"/>
                <w:szCs w:val="26"/>
              </w:rPr>
              <w:t>45-55</w:t>
            </w:r>
          </w:p>
        </w:tc>
        <w:tc>
          <w:tcPr>
            <w:tcW w:w="1891" w:type="dxa"/>
            <w:tcBorders>
              <w:top w:val="nil"/>
              <w:left w:val="nil"/>
              <w:bottom w:val="single" w:sz="4" w:space="0" w:color="auto"/>
              <w:right w:val="single" w:sz="4" w:space="0" w:color="auto"/>
            </w:tcBorders>
          </w:tcPr>
          <w:p w14:paraId="3CFF4B30" w14:textId="77777777" w:rsidR="007668F4" w:rsidRPr="007668F4" w:rsidRDefault="007668F4" w:rsidP="007668F4">
            <w:pPr>
              <w:jc w:val="right"/>
              <w:rPr>
                <w:color w:val="000000"/>
                <w:sz w:val="26"/>
                <w:szCs w:val="26"/>
              </w:rPr>
            </w:pPr>
          </w:p>
        </w:tc>
      </w:tr>
      <w:tr w:rsidR="007668F4" w:rsidRPr="007668F4" w14:paraId="329448DF" w14:textId="28F45704" w:rsidTr="007668F4">
        <w:trPr>
          <w:trHeight w:val="330"/>
        </w:trPr>
        <w:tc>
          <w:tcPr>
            <w:tcW w:w="476" w:type="dxa"/>
            <w:tcBorders>
              <w:top w:val="nil"/>
              <w:left w:val="single" w:sz="4" w:space="0" w:color="auto"/>
              <w:bottom w:val="single" w:sz="4" w:space="0" w:color="auto"/>
              <w:right w:val="single" w:sz="4" w:space="0" w:color="auto"/>
            </w:tcBorders>
            <w:shd w:val="clear" w:color="auto" w:fill="auto"/>
            <w:noWrap/>
            <w:vAlign w:val="bottom"/>
            <w:hideMark/>
          </w:tcPr>
          <w:p w14:paraId="023743E2" w14:textId="77777777" w:rsidR="007668F4" w:rsidRPr="007668F4" w:rsidRDefault="007668F4" w:rsidP="007668F4">
            <w:pPr>
              <w:jc w:val="center"/>
              <w:rPr>
                <w:color w:val="000000"/>
                <w:sz w:val="26"/>
                <w:szCs w:val="26"/>
              </w:rPr>
            </w:pPr>
            <w:r w:rsidRPr="007668F4">
              <w:rPr>
                <w:color w:val="000000"/>
                <w:sz w:val="26"/>
                <w:szCs w:val="26"/>
              </w:rPr>
              <w:t>5</w:t>
            </w:r>
          </w:p>
        </w:tc>
        <w:tc>
          <w:tcPr>
            <w:tcW w:w="4443" w:type="dxa"/>
            <w:tcBorders>
              <w:top w:val="nil"/>
              <w:left w:val="nil"/>
              <w:bottom w:val="single" w:sz="4" w:space="0" w:color="auto"/>
              <w:right w:val="single" w:sz="4" w:space="0" w:color="auto"/>
            </w:tcBorders>
            <w:shd w:val="clear" w:color="auto" w:fill="auto"/>
            <w:noWrap/>
            <w:vAlign w:val="bottom"/>
            <w:hideMark/>
          </w:tcPr>
          <w:p w14:paraId="1D33DA91" w14:textId="77777777" w:rsidR="007668F4" w:rsidRPr="007668F4" w:rsidRDefault="007668F4" w:rsidP="007668F4">
            <w:pPr>
              <w:rPr>
                <w:color w:val="000000"/>
                <w:sz w:val="26"/>
                <w:szCs w:val="26"/>
              </w:rPr>
            </w:pPr>
            <w:r w:rsidRPr="007668F4">
              <w:rPr>
                <w:color w:val="000000"/>
                <w:sz w:val="26"/>
                <w:szCs w:val="26"/>
              </w:rPr>
              <w:t>Диапазон работы кондиционера</w:t>
            </w:r>
          </w:p>
        </w:tc>
        <w:tc>
          <w:tcPr>
            <w:tcW w:w="1382" w:type="dxa"/>
            <w:tcBorders>
              <w:top w:val="nil"/>
              <w:left w:val="nil"/>
              <w:bottom w:val="single" w:sz="4" w:space="0" w:color="auto"/>
              <w:right w:val="single" w:sz="4" w:space="0" w:color="auto"/>
            </w:tcBorders>
            <w:shd w:val="clear" w:color="auto" w:fill="auto"/>
            <w:noWrap/>
            <w:vAlign w:val="bottom"/>
            <w:hideMark/>
          </w:tcPr>
          <w:p w14:paraId="6954BF9F" w14:textId="77777777" w:rsidR="007668F4" w:rsidRPr="007668F4" w:rsidRDefault="007668F4" w:rsidP="007668F4">
            <w:pPr>
              <w:jc w:val="center"/>
              <w:rPr>
                <w:color w:val="000000"/>
                <w:sz w:val="26"/>
                <w:szCs w:val="26"/>
              </w:rPr>
            </w:pPr>
            <w:r w:rsidRPr="007668F4">
              <w:rPr>
                <w:color w:val="000000"/>
                <w:sz w:val="26"/>
                <w:szCs w:val="26"/>
              </w:rPr>
              <w:t>°С</w:t>
            </w:r>
          </w:p>
        </w:tc>
        <w:tc>
          <w:tcPr>
            <w:tcW w:w="1906" w:type="dxa"/>
            <w:tcBorders>
              <w:top w:val="nil"/>
              <w:left w:val="nil"/>
              <w:bottom w:val="single" w:sz="4" w:space="0" w:color="auto"/>
              <w:right w:val="single" w:sz="4" w:space="0" w:color="auto"/>
            </w:tcBorders>
            <w:shd w:val="clear" w:color="auto" w:fill="auto"/>
            <w:noWrap/>
            <w:vAlign w:val="bottom"/>
            <w:hideMark/>
          </w:tcPr>
          <w:p w14:paraId="73482A86" w14:textId="77777777" w:rsidR="007668F4" w:rsidRPr="007668F4" w:rsidRDefault="007668F4" w:rsidP="007668F4">
            <w:pPr>
              <w:jc w:val="right"/>
              <w:rPr>
                <w:color w:val="000000"/>
                <w:sz w:val="26"/>
                <w:szCs w:val="26"/>
              </w:rPr>
            </w:pPr>
            <w:r w:rsidRPr="007668F4">
              <w:rPr>
                <w:color w:val="000000"/>
                <w:sz w:val="26"/>
                <w:szCs w:val="26"/>
              </w:rPr>
              <w:t>От -40 до +50</w:t>
            </w:r>
          </w:p>
        </w:tc>
        <w:tc>
          <w:tcPr>
            <w:tcW w:w="1891" w:type="dxa"/>
            <w:tcBorders>
              <w:top w:val="nil"/>
              <w:left w:val="nil"/>
              <w:bottom w:val="single" w:sz="4" w:space="0" w:color="auto"/>
              <w:right w:val="single" w:sz="4" w:space="0" w:color="auto"/>
            </w:tcBorders>
          </w:tcPr>
          <w:p w14:paraId="40BB017B" w14:textId="77777777" w:rsidR="007668F4" w:rsidRPr="007668F4" w:rsidRDefault="007668F4" w:rsidP="007668F4">
            <w:pPr>
              <w:jc w:val="right"/>
              <w:rPr>
                <w:color w:val="000000"/>
                <w:sz w:val="26"/>
                <w:szCs w:val="26"/>
              </w:rPr>
            </w:pPr>
          </w:p>
        </w:tc>
      </w:tr>
      <w:tr w:rsidR="007668F4" w:rsidRPr="007668F4" w14:paraId="09F45084" w14:textId="61349B08" w:rsidTr="007668F4">
        <w:trPr>
          <w:trHeight w:val="330"/>
        </w:trPr>
        <w:tc>
          <w:tcPr>
            <w:tcW w:w="476" w:type="dxa"/>
            <w:tcBorders>
              <w:top w:val="nil"/>
              <w:left w:val="single" w:sz="4" w:space="0" w:color="auto"/>
              <w:bottom w:val="single" w:sz="4" w:space="0" w:color="auto"/>
              <w:right w:val="single" w:sz="4" w:space="0" w:color="auto"/>
            </w:tcBorders>
            <w:shd w:val="clear" w:color="auto" w:fill="auto"/>
            <w:noWrap/>
            <w:vAlign w:val="bottom"/>
            <w:hideMark/>
          </w:tcPr>
          <w:p w14:paraId="7DBC65F4" w14:textId="77777777" w:rsidR="007668F4" w:rsidRPr="007668F4" w:rsidRDefault="007668F4" w:rsidP="007668F4">
            <w:pPr>
              <w:jc w:val="center"/>
              <w:rPr>
                <w:color w:val="000000"/>
                <w:sz w:val="26"/>
                <w:szCs w:val="26"/>
              </w:rPr>
            </w:pPr>
            <w:r w:rsidRPr="007668F4">
              <w:rPr>
                <w:color w:val="000000"/>
                <w:sz w:val="26"/>
                <w:szCs w:val="26"/>
              </w:rPr>
              <w:t>6</w:t>
            </w:r>
          </w:p>
        </w:tc>
        <w:tc>
          <w:tcPr>
            <w:tcW w:w="4443" w:type="dxa"/>
            <w:tcBorders>
              <w:top w:val="nil"/>
              <w:left w:val="nil"/>
              <w:bottom w:val="single" w:sz="4" w:space="0" w:color="auto"/>
              <w:right w:val="single" w:sz="4" w:space="0" w:color="auto"/>
            </w:tcBorders>
            <w:shd w:val="clear" w:color="auto" w:fill="auto"/>
            <w:noWrap/>
            <w:vAlign w:val="bottom"/>
            <w:hideMark/>
          </w:tcPr>
          <w:p w14:paraId="3FA044C4" w14:textId="77777777" w:rsidR="007668F4" w:rsidRPr="007668F4" w:rsidRDefault="007668F4" w:rsidP="007668F4">
            <w:pPr>
              <w:rPr>
                <w:color w:val="000000"/>
                <w:sz w:val="26"/>
                <w:szCs w:val="26"/>
              </w:rPr>
            </w:pPr>
            <w:r w:rsidRPr="007668F4">
              <w:rPr>
                <w:color w:val="000000"/>
                <w:sz w:val="26"/>
                <w:szCs w:val="26"/>
              </w:rPr>
              <w:t>Уровень давления звука на 2 м</w:t>
            </w:r>
          </w:p>
        </w:tc>
        <w:tc>
          <w:tcPr>
            <w:tcW w:w="1382" w:type="dxa"/>
            <w:tcBorders>
              <w:top w:val="nil"/>
              <w:left w:val="nil"/>
              <w:bottom w:val="single" w:sz="4" w:space="0" w:color="auto"/>
              <w:right w:val="single" w:sz="4" w:space="0" w:color="auto"/>
            </w:tcBorders>
            <w:shd w:val="clear" w:color="auto" w:fill="auto"/>
            <w:noWrap/>
            <w:vAlign w:val="bottom"/>
            <w:hideMark/>
          </w:tcPr>
          <w:p w14:paraId="027AE840" w14:textId="77777777" w:rsidR="007668F4" w:rsidRPr="007668F4" w:rsidRDefault="007668F4" w:rsidP="007668F4">
            <w:pPr>
              <w:jc w:val="center"/>
              <w:rPr>
                <w:color w:val="000000"/>
                <w:sz w:val="26"/>
                <w:szCs w:val="26"/>
              </w:rPr>
            </w:pPr>
            <w:r w:rsidRPr="007668F4">
              <w:rPr>
                <w:color w:val="000000"/>
                <w:sz w:val="26"/>
                <w:szCs w:val="26"/>
              </w:rPr>
              <w:t>дБ(А)</w:t>
            </w:r>
          </w:p>
        </w:tc>
        <w:tc>
          <w:tcPr>
            <w:tcW w:w="1906" w:type="dxa"/>
            <w:tcBorders>
              <w:top w:val="nil"/>
              <w:left w:val="nil"/>
              <w:bottom w:val="single" w:sz="4" w:space="0" w:color="auto"/>
              <w:right w:val="single" w:sz="4" w:space="0" w:color="auto"/>
            </w:tcBorders>
            <w:shd w:val="clear" w:color="auto" w:fill="auto"/>
            <w:noWrap/>
            <w:vAlign w:val="bottom"/>
            <w:hideMark/>
          </w:tcPr>
          <w:p w14:paraId="402C98F2" w14:textId="77777777" w:rsidR="007668F4" w:rsidRPr="007668F4" w:rsidRDefault="007668F4" w:rsidP="007668F4">
            <w:pPr>
              <w:jc w:val="right"/>
              <w:rPr>
                <w:color w:val="000000"/>
                <w:sz w:val="26"/>
                <w:szCs w:val="26"/>
              </w:rPr>
            </w:pPr>
            <w:r w:rsidRPr="007668F4">
              <w:rPr>
                <w:color w:val="000000"/>
                <w:sz w:val="26"/>
                <w:szCs w:val="26"/>
              </w:rPr>
              <w:t>не более 65</w:t>
            </w:r>
          </w:p>
        </w:tc>
        <w:tc>
          <w:tcPr>
            <w:tcW w:w="1891" w:type="dxa"/>
            <w:tcBorders>
              <w:top w:val="nil"/>
              <w:left w:val="nil"/>
              <w:bottom w:val="single" w:sz="4" w:space="0" w:color="auto"/>
              <w:right w:val="single" w:sz="4" w:space="0" w:color="auto"/>
            </w:tcBorders>
          </w:tcPr>
          <w:p w14:paraId="3A2C6975" w14:textId="77777777" w:rsidR="007668F4" w:rsidRPr="007668F4" w:rsidRDefault="007668F4" w:rsidP="007668F4">
            <w:pPr>
              <w:jc w:val="right"/>
              <w:rPr>
                <w:color w:val="000000"/>
                <w:sz w:val="26"/>
                <w:szCs w:val="26"/>
              </w:rPr>
            </w:pPr>
          </w:p>
        </w:tc>
      </w:tr>
      <w:tr w:rsidR="007668F4" w:rsidRPr="007668F4" w14:paraId="512FE371" w14:textId="54D68864" w:rsidTr="007668F4">
        <w:trPr>
          <w:trHeight w:val="330"/>
        </w:trPr>
        <w:tc>
          <w:tcPr>
            <w:tcW w:w="476" w:type="dxa"/>
            <w:tcBorders>
              <w:top w:val="nil"/>
              <w:left w:val="single" w:sz="4" w:space="0" w:color="auto"/>
              <w:bottom w:val="single" w:sz="4" w:space="0" w:color="auto"/>
              <w:right w:val="single" w:sz="4" w:space="0" w:color="auto"/>
            </w:tcBorders>
            <w:shd w:val="clear" w:color="auto" w:fill="auto"/>
            <w:noWrap/>
            <w:vAlign w:val="bottom"/>
            <w:hideMark/>
          </w:tcPr>
          <w:p w14:paraId="7CC17ED6" w14:textId="77777777" w:rsidR="007668F4" w:rsidRPr="007668F4" w:rsidRDefault="007668F4" w:rsidP="007668F4">
            <w:pPr>
              <w:jc w:val="center"/>
              <w:rPr>
                <w:color w:val="000000"/>
                <w:sz w:val="26"/>
                <w:szCs w:val="26"/>
              </w:rPr>
            </w:pPr>
            <w:r w:rsidRPr="007668F4">
              <w:rPr>
                <w:color w:val="000000"/>
                <w:sz w:val="26"/>
                <w:szCs w:val="26"/>
              </w:rPr>
              <w:t>7</w:t>
            </w:r>
          </w:p>
        </w:tc>
        <w:tc>
          <w:tcPr>
            <w:tcW w:w="4443" w:type="dxa"/>
            <w:tcBorders>
              <w:top w:val="nil"/>
              <w:left w:val="nil"/>
              <w:bottom w:val="single" w:sz="4" w:space="0" w:color="auto"/>
              <w:right w:val="single" w:sz="4" w:space="0" w:color="auto"/>
            </w:tcBorders>
            <w:shd w:val="clear" w:color="auto" w:fill="auto"/>
            <w:noWrap/>
            <w:vAlign w:val="bottom"/>
            <w:hideMark/>
          </w:tcPr>
          <w:p w14:paraId="262BE25D" w14:textId="77777777" w:rsidR="007668F4" w:rsidRPr="007668F4" w:rsidRDefault="007668F4" w:rsidP="007668F4">
            <w:pPr>
              <w:rPr>
                <w:color w:val="000000"/>
                <w:sz w:val="26"/>
                <w:szCs w:val="26"/>
              </w:rPr>
            </w:pPr>
            <w:r w:rsidRPr="007668F4">
              <w:rPr>
                <w:color w:val="000000"/>
                <w:sz w:val="26"/>
                <w:szCs w:val="26"/>
              </w:rPr>
              <w:t>Электрические характеристики</w:t>
            </w:r>
          </w:p>
        </w:tc>
        <w:tc>
          <w:tcPr>
            <w:tcW w:w="1382" w:type="dxa"/>
            <w:tcBorders>
              <w:top w:val="nil"/>
              <w:left w:val="nil"/>
              <w:bottom w:val="single" w:sz="4" w:space="0" w:color="auto"/>
              <w:right w:val="single" w:sz="4" w:space="0" w:color="auto"/>
            </w:tcBorders>
            <w:shd w:val="clear" w:color="auto" w:fill="auto"/>
            <w:noWrap/>
            <w:vAlign w:val="bottom"/>
            <w:hideMark/>
          </w:tcPr>
          <w:p w14:paraId="7C97BEC2" w14:textId="77777777" w:rsidR="007668F4" w:rsidRPr="007668F4" w:rsidRDefault="007668F4" w:rsidP="007668F4">
            <w:pPr>
              <w:jc w:val="center"/>
              <w:rPr>
                <w:color w:val="000000"/>
                <w:sz w:val="26"/>
                <w:szCs w:val="26"/>
              </w:rPr>
            </w:pPr>
            <w:r w:rsidRPr="007668F4">
              <w:rPr>
                <w:color w:val="000000"/>
                <w:sz w:val="26"/>
                <w:szCs w:val="26"/>
              </w:rPr>
              <w:t> </w:t>
            </w:r>
          </w:p>
        </w:tc>
        <w:tc>
          <w:tcPr>
            <w:tcW w:w="1906" w:type="dxa"/>
            <w:tcBorders>
              <w:top w:val="nil"/>
              <w:left w:val="nil"/>
              <w:bottom w:val="single" w:sz="4" w:space="0" w:color="auto"/>
              <w:right w:val="single" w:sz="4" w:space="0" w:color="auto"/>
            </w:tcBorders>
            <w:shd w:val="clear" w:color="auto" w:fill="auto"/>
            <w:noWrap/>
            <w:vAlign w:val="bottom"/>
            <w:hideMark/>
          </w:tcPr>
          <w:p w14:paraId="647E026C" w14:textId="77777777" w:rsidR="007668F4" w:rsidRPr="007668F4" w:rsidRDefault="007668F4" w:rsidP="007668F4">
            <w:pPr>
              <w:jc w:val="right"/>
              <w:rPr>
                <w:color w:val="000000"/>
                <w:sz w:val="26"/>
                <w:szCs w:val="26"/>
              </w:rPr>
            </w:pPr>
            <w:r w:rsidRPr="007668F4">
              <w:rPr>
                <w:color w:val="000000"/>
                <w:sz w:val="26"/>
                <w:szCs w:val="26"/>
              </w:rPr>
              <w:t> </w:t>
            </w:r>
          </w:p>
        </w:tc>
        <w:tc>
          <w:tcPr>
            <w:tcW w:w="1891" w:type="dxa"/>
            <w:tcBorders>
              <w:top w:val="nil"/>
              <w:left w:val="nil"/>
              <w:bottom w:val="single" w:sz="4" w:space="0" w:color="auto"/>
              <w:right w:val="single" w:sz="4" w:space="0" w:color="auto"/>
            </w:tcBorders>
          </w:tcPr>
          <w:p w14:paraId="453B4AD4" w14:textId="77777777" w:rsidR="007668F4" w:rsidRPr="007668F4" w:rsidRDefault="007668F4" w:rsidP="007668F4">
            <w:pPr>
              <w:jc w:val="right"/>
              <w:rPr>
                <w:color w:val="000000"/>
                <w:sz w:val="26"/>
                <w:szCs w:val="26"/>
              </w:rPr>
            </w:pPr>
          </w:p>
        </w:tc>
      </w:tr>
      <w:tr w:rsidR="007668F4" w:rsidRPr="007668F4" w14:paraId="30506941" w14:textId="0EB29371" w:rsidTr="007668F4">
        <w:trPr>
          <w:trHeight w:val="330"/>
        </w:trPr>
        <w:tc>
          <w:tcPr>
            <w:tcW w:w="476" w:type="dxa"/>
            <w:tcBorders>
              <w:top w:val="nil"/>
              <w:left w:val="single" w:sz="4" w:space="0" w:color="auto"/>
              <w:bottom w:val="single" w:sz="4" w:space="0" w:color="auto"/>
              <w:right w:val="single" w:sz="4" w:space="0" w:color="auto"/>
            </w:tcBorders>
            <w:shd w:val="clear" w:color="auto" w:fill="auto"/>
            <w:noWrap/>
            <w:vAlign w:val="bottom"/>
            <w:hideMark/>
          </w:tcPr>
          <w:p w14:paraId="353549B5" w14:textId="77777777" w:rsidR="007668F4" w:rsidRPr="007668F4" w:rsidRDefault="007668F4" w:rsidP="007668F4">
            <w:pPr>
              <w:jc w:val="center"/>
              <w:rPr>
                <w:color w:val="000000"/>
                <w:sz w:val="26"/>
                <w:szCs w:val="26"/>
              </w:rPr>
            </w:pPr>
            <w:r w:rsidRPr="007668F4">
              <w:rPr>
                <w:color w:val="000000"/>
                <w:sz w:val="26"/>
                <w:szCs w:val="26"/>
              </w:rPr>
              <w:t>8</w:t>
            </w:r>
          </w:p>
        </w:tc>
        <w:tc>
          <w:tcPr>
            <w:tcW w:w="4443" w:type="dxa"/>
            <w:tcBorders>
              <w:top w:val="nil"/>
              <w:left w:val="nil"/>
              <w:bottom w:val="single" w:sz="4" w:space="0" w:color="auto"/>
              <w:right w:val="single" w:sz="4" w:space="0" w:color="auto"/>
            </w:tcBorders>
            <w:shd w:val="clear" w:color="auto" w:fill="auto"/>
            <w:noWrap/>
            <w:vAlign w:val="bottom"/>
            <w:hideMark/>
          </w:tcPr>
          <w:p w14:paraId="58596E8F" w14:textId="77777777" w:rsidR="007668F4" w:rsidRPr="007668F4" w:rsidRDefault="007668F4" w:rsidP="007668F4">
            <w:pPr>
              <w:rPr>
                <w:color w:val="000000"/>
                <w:sz w:val="26"/>
                <w:szCs w:val="26"/>
              </w:rPr>
            </w:pPr>
            <w:r w:rsidRPr="007668F4">
              <w:rPr>
                <w:color w:val="000000"/>
                <w:sz w:val="26"/>
                <w:szCs w:val="26"/>
              </w:rPr>
              <w:t>Потребляемая мощность компрессора</w:t>
            </w:r>
          </w:p>
        </w:tc>
        <w:tc>
          <w:tcPr>
            <w:tcW w:w="1382" w:type="dxa"/>
            <w:tcBorders>
              <w:top w:val="nil"/>
              <w:left w:val="nil"/>
              <w:bottom w:val="single" w:sz="4" w:space="0" w:color="auto"/>
              <w:right w:val="single" w:sz="4" w:space="0" w:color="auto"/>
            </w:tcBorders>
            <w:shd w:val="clear" w:color="auto" w:fill="auto"/>
            <w:noWrap/>
            <w:vAlign w:val="bottom"/>
            <w:hideMark/>
          </w:tcPr>
          <w:p w14:paraId="79F33A90" w14:textId="77777777" w:rsidR="007668F4" w:rsidRPr="007668F4" w:rsidRDefault="007668F4" w:rsidP="007668F4">
            <w:pPr>
              <w:jc w:val="center"/>
              <w:rPr>
                <w:color w:val="000000"/>
                <w:sz w:val="26"/>
                <w:szCs w:val="26"/>
              </w:rPr>
            </w:pPr>
            <w:r w:rsidRPr="007668F4">
              <w:rPr>
                <w:color w:val="000000"/>
                <w:sz w:val="26"/>
                <w:szCs w:val="26"/>
              </w:rPr>
              <w:t>кВт</w:t>
            </w:r>
          </w:p>
        </w:tc>
        <w:tc>
          <w:tcPr>
            <w:tcW w:w="1906" w:type="dxa"/>
            <w:tcBorders>
              <w:top w:val="nil"/>
              <w:left w:val="nil"/>
              <w:bottom w:val="single" w:sz="4" w:space="0" w:color="auto"/>
              <w:right w:val="single" w:sz="4" w:space="0" w:color="auto"/>
            </w:tcBorders>
            <w:shd w:val="clear" w:color="auto" w:fill="auto"/>
            <w:noWrap/>
            <w:vAlign w:val="bottom"/>
            <w:hideMark/>
          </w:tcPr>
          <w:p w14:paraId="031AA59F" w14:textId="77777777" w:rsidR="007668F4" w:rsidRPr="007668F4" w:rsidRDefault="007668F4" w:rsidP="007668F4">
            <w:pPr>
              <w:jc w:val="right"/>
              <w:rPr>
                <w:color w:val="000000"/>
                <w:sz w:val="26"/>
                <w:szCs w:val="26"/>
              </w:rPr>
            </w:pPr>
            <w:r w:rsidRPr="007668F4">
              <w:rPr>
                <w:color w:val="000000"/>
                <w:sz w:val="26"/>
                <w:szCs w:val="26"/>
              </w:rPr>
              <w:t>не более 4</w:t>
            </w:r>
          </w:p>
        </w:tc>
        <w:tc>
          <w:tcPr>
            <w:tcW w:w="1891" w:type="dxa"/>
            <w:tcBorders>
              <w:top w:val="nil"/>
              <w:left w:val="nil"/>
              <w:bottom w:val="single" w:sz="4" w:space="0" w:color="auto"/>
              <w:right w:val="single" w:sz="4" w:space="0" w:color="auto"/>
            </w:tcBorders>
          </w:tcPr>
          <w:p w14:paraId="73CF0328" w14:textId="77777777" w:rsidR="007668F4" w:rsidRPr="007668F4" w:rsidRDefault="007668F4" w:rsidP="007668F4">
            <w:pPr>
              <w:jc w:val="right"/>
              <w:rPr>
                <w:color w:val="000000"/>
                <w:sz w:val="26"/>
                <w:szCs w:val="26"/>
              </w:rPr>
            </w:pPr>
          </w:p>
        </w:tc>
      </w:tr>
      <w:tr w:rsidR="007668F4" w:rsidRPr="007668F4" w14:paraId="4B40DA4F" w14:textId="67B8FCB5" w:rsidTr="007668F4">
        <w:trPr>
          <w:trHeight w:val="330"/>
        </w:trPr>
        <w:tc>
          <w:tcPr>
            <w:tcW w:w="476" w:type="dxa"/>
            <w:tcBorders>
              <w:top w:val="nil"/>
              <w:left w:val="single" w:sz="4" w:space="0" w:color="auto"/>
              <w:bottom w:val="single" w:sz="4" w:space="0" w:color="auto"/>
              <w:right w:val="single" w:sz="4" w:space="0" w:color="auto"/>
            </w:tcBorders>
            <w:shd w:val="clear" w:color="auto" w:fill="auto"/>
            <w:noWrap/>
            <w:vAlign w:val="bottom"/>
            <w:hideMark/>
          </w:tcPr>
          <w:p w14:paraId="17E2A7B4" w14:textId="77777777" w:rsidR="007668F4" w:rsidRPr="007668F4" w:rsidRDefault="007668F4" w:rsidP="007668F4">
            <w:pPr>
              <w:jc w:val="center"/>
              <w:rPr>
                <w:color w:val="000000"/>
                <w:sz w:val="26"/>
                <w:szCs w:val="26"/>
              </w:rPr>
            </w:pPr>
            <w:r w:rsidRPr="007668F4">
              <w:rPr>
                <w:color w:val="000000"/>
                <w:sz w:val="26"/>
                <w:szCs w:val="26"/>
              </w:rPr>
              <w:t>9</w:t>
            </w:r>
          </w:p>
        </w:tc>
        <w:tc>
          <w:tcPr>
            <w:tcW w:w="4443" w:type="dxa"/>
            <w:tcBorders>
              <w:top w:val="nil"/>
              <w:left w:val="nil"/>
              <w:bottom w:val="single" w:sz="4" w:space="0" w:color="auto"/>
              <w:right w:val="single" w:sz="4" w:space="0" w:color="auto"/>
            </w:tcBorders>
            <w:shd w:val="clear" w:color="auto" w:fill="auto"/>
            <w:noWrap/>
            <w:vAlign w:val="bottom"/>
            <w:hideMark/>
          </w:tcPr>
          <w:p w14:paraId="6D485AA3" w14:textId="77777777" w:rsidR="007668F4" w:rsidRPr="007668F4" w:rsidRDefault="007668F4" w:rsidP="007668F4">
            <w:pPr>
              <w:rPr>
                <w:color w:val="000000"/>
                <w:sz w:val="26"/>
                <w:szCs w:val="26"/>
              </w:rPr>
            </w:pPr>
            <w:r w:rsidRPr="007668F4">
              <w:rPr>
                <w:color w:val="000000"/>
                <w:sz w:val="26"/>
                <w:szCs w:val="26"/>
              </w:rPr>
              <w:t>Потребляемая мощность вентилятора</w:t>
            </w:r>
          </w:p>
        </w:tc>
        <w:tc>
          <w:tcPr>
            <w:tcW w:w="1382" w:type="dxa"/>
            <w:tcBorders>
              <w:top w:val="nil"/>
              <w:left w:val="nil"/>
              <w:bottom w:val="single" w:sz="4" w:space="0" w:color="auto"/>
              <w:right w:val="single" w:sz="4" w:space="0" w:color="auto"/>
            </w:tcBorders>
            <w:shd w:val="clear" w:color="auto" w:fill="auto"/>
            <w:noWrap/>
            <w:vAlign w:val="bottom"/>
            <w:hideMark/>
          </w:tcPr>
          <w:p w14:paraId="0BCA0C8A" w14:textId="77777777" w:rsidR="007668F4" w:rsidRPr="007668F4" w:rsidRDefault="007668F4" w:rsidP="007668F4">
            <w:pPr>
              <w:jc w:val="center"/>
              <w:rPr>
                <w:color w:val="000000"/>
                <w:sz w:val="26"/>
                <w:szCs w:val="26"/>
              </w:rPr>
            </w:pPr>
            <w:r w:rsidRPr="007668F4">
              <w:rPr>
                <w:color w:val="000000"/>
                <w:sz w:val="26"/>
                <w:szCs w:val="26"/>
              </w:rPr>
              <w:t>кВт</w:t>
            </w:r>
          </w:p>
        </w:tc>
        <w:tc>
          <w:tcPr>
            <w:tcW w:w="1906" w:type="dxa"/>
            <w:tcBorders>
              <w:top w:val="nil"/>
              <w:left w:val="nil"/>
              <w:bottom w:val="single" w:sz="4" w:space="0" w:color="auto"/>
              <w:right w:val="single" w:sz="4" w:space="0" w:color="auto"/>
            </w:tcBorders>
            <w:shd w:val="clear" w:color="auto" w:fill="auto"/>
            <w:noWrap/>
            <w:vAlign w:val="bottom"/>
            <w:hideMark/>
          </w:tcPr>
          <w:p w14:paraId="614FBE35" w14:textId="77777777" w:rsidR="007668F4" w:rsidRPr="007668F4" w:rsidRDefault="007668F4" w:rsidP="007668F4">
            <w:pPr>
              <w:jc w:val="right"/>
              <w:rPr>
                <w:color w:val="000000"/>
                <w:sz w:val="26"/>
                <w:szCs w:val="26"/>
              </w:rPr>
            </w:pPr>
            <w:r w:rsidRPr="007668F4">
              <w:rPr>
                <w:color w:val="000000"/>
                <w:sz w:val="26"/>
                <w:szCs w:val="26"/>
              </w:rPr>
              <w:t>не более 1</w:t>
            </w:r>
          </w:p>
        </w:tc>
        <w:tc>
          <w:tcPr>
            <w:tcW w:w="1891" w:type="dxa"/>
            <w:tcBorders>
              <w:top w:val="nil"/>
              <w:left w:val="nil"/>
              <w:bottom w:val="single" w:sz="4" w:space="0" w:color="auto"/>
              <w:right w:val="single" w:sz="4" w:space="0" w:color="auto"/>
            </w:tcBorders>
          </w:tcPr>
          <w:p w14:paraId="3EC38A3D" w14:textId="77777777" w:rsidR="007668F4" w:rsidRPr="007668F4" w:rsidRDefault="007668F4" w:rsidP="007668F4">
            <w:pPr>
              <w:jc w:val="right"/>
              <w:rPr>
                <w:color w:val="000000"/>
                <w:sz w:val="26"/>
                <w:szCs w:val="26"/>
              </w:rPr>
            </w:pPr>
          </w:p>
        </w:tc>
      </w:tr>
      <w:tr w:rsidR="007668F4" w:rsidRPr="007668F4" w14:paraId="215D4DDE" w14:textId="6E9B21DF" w:rsidTr="007668F4">
        <w:trPr>
          <w:trHeight w:val="330"/>
        </w:trPr>
        <w:tc>
          <w:tcPr>
            <w:tcW w:w="476" w:type="dxa"/>
            <w:tcBorders>
              <w:top w:val="nil"/>
              <w:left w:val="single" w:sz="4" w:space="0" w:color="auto"/>
              <w:bottom w:val="single" w:sz="4" w:space="0" w:color="auto"/>
              <w:right w:val="single" w:sz="4" w:space="0" w:color="auto"/>
            </w:tcBorders>
            <w:shd w:val="clear" w:color="auto" w:fill="auto"/>
            <w:noWrap/>
            <w:vAlign w:val="bottom"/>
            <w:hideMark/>
          </w:tcPr>
          <w:p w14:paraId="1203E77D" w14:textId="77777777" w:rsidR="007668F4" w:rsidRPr="007668F4" w:rsidRDefault="007668F4" w:rsidP="007668F4">
            <w:pPr>
              <w:jc w:val="center"/>
              <w:rPr>
                <w:color w:val="000000"/>
                <w:sz w:val="26"/>
                <w:szCs w:val="26"/>
              </w:rPr>
            </w:pPr>
            <w:r w:rsidRPr="007668F4">
              <w:rPr>
                <w:color w:val="000000"/>
                <w:sz w:val="26"/>
                <w:szCs w:val="26"/>
              </w:rPr>
              <w:t>10</w:t>
            </w:r>
          </w:p>
        </w:tc>
        <w:tc>
          <w:tcPr>
            <w:tcW w:w="4443" w:type="dxa"/>
            <w:tcBorders>
              <w:top w:val="nil"/>
              <w:left w:val="nil"/>
              <w:bottom w:val="single" w:sz="4" w:space="0" w:color="auto"/>
              <w:right w:val="single" w:sz="4" w:space="0" w:color="auto"/>
            </w:tcBorders>
            <w:shd w:val="clear" w:color="auto" w:fill="auto"/>
            <w:noWrap/>
            <w:vAlign w:val="bottom"/>
            <w:hideMark/>
          </w:tcPr>
          <w:p w14:paraId="3AD45145" w14:textId="77777777" w:rsidR="007668F4" w:rsidRPr="007668F4" w:rsidRDefault="007668F4" w:rsidP="007668F4">
            <w:pPr>
              <w:rPr>
                <w:color w:val="000000"/>
                <w:sz w:val="26"/>
                <w:szCs w:val="26"/>
              </w:rPr>
            </w:pPr>
            <w:r w:rsidRPr="007668F4">
              <w:rPr>
                <w:color w:val="000000"/>
                <w:sz w:val="26"/>
                <w:szCs w:val="26"/>
              </w:rPr>
              <w:t>Полная потребляемая мощность</w:t>
            </w:r>
          </w:p>
        </w:tc>
        <w:tc>
          <w:tcPr>
            <w:tcW w:w="1382" w:type="dxa"/>
            <w:tcBorders>
              <w:top w:val="nil"/>
              <w:left w:val="nil"/>
              <w:bottom w:val="single" w:sz="4" w:space="0" w:color="auto"/>
              <w:right w:val="single" w:sz="4" w:space="0" w:color="auto"/>
            </w:tcBorders>
            <w:shd w:val="clear" w:color="auto" w:fill="auto"/>
            <w:noWrap/>
            <w:vAlign w:val="bottom"/>
            <w:hideMark/>
          </w:tcPr>
          <w:p w14:paraId="7E3E9A01" w14:textId="77777777" w:rsidR="007668F4" w:rsidRPr="007668F4" w:rsidRDefault="007668F4" w:rsidP="007668F4">
            <w:pPr>
              <w:jc w:val="center"/>
              <w:rPr>
                <w:color w:val="000000"/>
                <w:sz w:val="26"/>
                <w:szCs w:val="26"/>
              </w:rPr>
            </w:pPr>
            <w:r w:rsidRPr="007668F4">
              <w:rPr>
                <w:color w:val="000000"/>
                <w:sz w:val="26"/>
                <w:szCs w:val="26"/>
              </w:rPr>
              <w:t>кВт</w:t>
            </w:r>
          </w:p>
        </w:tc>
        <w:tc>
          <w:tcPr>
            <w:tcW w:w="1906" w:type="dxa"/>
            <w:tcBorders>
              <w:top w:val="nil"/>
              <w:left w:val="nil"/>
              <w:bottom w:val="single" w:sz="4" w:space="0" w:color="auto"/>
              <w:right w:val="single" w:sz="4" w:space="0" w:color="auto"/>
            </w:tcBorders>
            <w:shd w:val="clear" w:color="auto" w:fill="auto"/>
            <w:noWrap/>
            <w:vAlign w:val="bottom"/>
            <w:hideMark/>
          </w:tcPr>
          <w:p w14:paraId="42A725AE" w14:textId="77777777" w:rsidR="007668F4" w:rsidRPr="007668F4" w:rsidRDefault="007668F4" w:rsidP="007668F4">
            <w:pPr>
              <w:jc w:val="right"/>
              <w:rPr>
                <w:color w:val="000000"/>
                <w:sz w:val="26"/>
                <w:szCs w:val="26"/>
              </w:rPr>
            </w:pPr>
            <w:r w:rsidRPr="007668F4">
              <w:rPr>
                <w:color w:val="000000"/>
                <w:sz w:val="26"/>
                <w:szCs w:val="26"/>
              </w:rPr>
              <w:t>не более 7</w:t>
            </w:r>
          </w:p>
        </w:tc>
        <w:tc>
          <w:tcPr>
            <w:tcW w:w="1891" w:type="dxa"/>
            <w:tcBorders>
              <w:top w:val="nil"/>
              <w:left w:val="nil"/>
              <w:bottom w:val="single" w:sz="4" w:space="0" w:color="auto"/>
              <w:right w:val="single" w:sz="4" w:space="0" w:color="auto"/>
            </w:tcBorders>
          </w:tcPr>
          <w:p w14:paraId="506F4E70" w14:textId="77777777" w:rsidR="007668F4" w:rsidRPr="007668F4" w:rsidRDefault="007668F4" w:rsidP="007668F4">
            <w:pPr>
              <w:jc w:val="right"/>
              <w:rPr>
                <w:color w:val="000000"/>
                <w:sz w:val="26"/>
                <w:szCs w:val="26"/>
              </w:rPr>
            </w:pPr>
          </w:p>
        </w:tc>
      </w:tr>
      <w:tr w:rsidR="007668F4" w:rsidRPr="007668F4" w14:paraId="756B1F3F" w14:textId="59210437" w:rsidTr="007668F4">
        <w:trPr>
          <w:trHeight w:val="330"/>
        </w:trPr>
        <w:tc>
          <w:tcPr>
            <w:tcW w:w="476" w:type="dxa"/>
            <w:tcBorders>
              <w:top w:val="nil"/>
              <w:left w:val="single" w:sz="4" w:space="0" w:color="auto"/>
              <w:bottom w:val="single" w:sz="4" w:space="0" w:color="auto"/>
              <w:right w:val="single" w:sz="4" w:space="0" w:color="auto"/>
            </w:tcBorders>
            <w:shd w:val="clear" w:color="auto" w:fill="auto"/>
            <w:noWrap/>
            <w:vAlign w:val="bottom"/>
            <w:hideMark/>
          </w:tcPr>
          <w:p w14:paraId="13810655" w14:textId="77777777" w:rsidR="007668F4" w:rsidRPr="007668F4" w:rsidRDefault="007668F4" w:rsidP="007668F4">
            <w:pPr>
              <w:jc w:val="center"/>
              <w:rPr>
                <w:color w:val="000000"/>
                <w:sz w:val="26"/>
                <w:szCs w:val="26"/>
              </w:rPr>
            </w:pPr>
            <w:r w:rsidRPr="007668F4">
              <w:rPr>
                <w:color w:val="000000"/>
                <w:sz w:val="26"/>
                <w:szCs w:val="26"/>
              </w:rPr>
              <w:t>11</w:t>
            </w:r>
          </w:p>
        </w:tc>
        <w:tc>
          <w:tcPr>
            <w:tcW w:w="4443" w:type="dxa"/>
            <w:tcBorders>
              <w:top w:val="nil"/>
              <w:left w:val="nil"/>
              <w:bottom w:val="single" w:sz="4" w:space="0" w:color="auto"/>
              <w:right w:val="single" w:sz="4" w:space="0" w:color="auto"/>
            </w:tcBorders>
            <w:shd w:val="clear" w:color="auto" w:fill="auto"/>
            <w:noWrap/>
            <w:vAlign w:val="bottom"/>
            <w:hideMark/>
          </w:tcPr>
          <w:p w14:paraId="57DCA5B2" w14:textId="77777777" w:rsidR="007668F4" w:rsidRPr="007668F4" w:rsidRDefault="007668F4" w:rsidP="007668F4">
            <w:pPr>
              <w:rPr>
                <w:color w:val="000000"/>
                <w:sz w:val="26"/>
                <w:szCs w:val="26"/>
              </w:rPr>
            </w:pPr>
            <w:r w:rsidRPr="007668F4">
              <w:rPr>
                <w:color w:val="000000"/>
                <w:sz w:val="26"/>
                <w:szCs w:val="26"/>
              </w:rPr>
              <w:t xml:space="preserve">Макс. потребляемый ток </w:t>
            </w:r>
          </w:p>
        </w:tc>
        <w:tc>
          <w:tcPr>
            <w:tcW w:w="1382" w:type="dxa"/>
            <w:tcBorders>
              <w:top w:val="nil"/>
              <w:left w:val="nil"/>
              <w:bottom w:val="single" w:sz="4" w:space="0" w:color="auto"/>
              <w:right w:val="single" w:sz="4" w:space="0" w:color="auto"/>
            </w:tcBorders>
            <w:shd w:val="clear" w:color="auto" w:fill="auto"/>
            <w:noWrap/>
            <w:vAlign w:val="bottom"/>
            <w:hideMark/>
          </w:tcPr>
          <w:p w14:paraId="46CD8E0E" w14:textId="77777777" w:rsidR="007668F4" w:rsidRPr="007668F4" w:rsidRDefault="007668F4" w:rsidP="007668F4">
            <w:pPr>
              <w:jc w:val="center"/>
              <w:rPr>
                <w:color w:val="000000"/>
                <w:sz w:val="26"/>
                <w:szCs w:val="26"/>
              </w:rPr>
            </w:pPr>
            <w:r w:rsidRPr="007668F4">
              <w:rPr>
                <w:color w:val="000000"/>
                <w:sz w:val="26"/>
                <w:szCs w:val="26"/>
              </w:rPr>
              <w:t>А</w:t>
            </w:r>
          </w:p>
        </w:tc>
        <w:tc>
          <w:tcPr>
            <w:tcW w:w="1906" w:type="dxa"/>
            <w:tcBorders>
              <w:top w:val="nil"/>
              <w:left w:val="nil"/>
              <w:bottom w:val="single" w:sz="4" w:space="0" w:color="auto"/>
              <w:right w:val="single" w:sz="4" w:space="0" w:color="auto"/>
            </w:tcBorders>
            <w:shd w:val="clear" w:color="auto" w:fill="auto"/>
            <w:noWrap/>
            <w:vAlign w:val="bottom"/>
            <w:hideMark/>
          </w:tcPr>
          <w:p w14:paraId="56CF9A9B" w14:textId="77777777" w:rsidR="007668F4" w:rsidRPr="007668F4" w:rsidRDefault="007668F4" w:rsidP="007668F4">
            <w:pPr>
              <w:jc w:val="right"/>
              <w:rPr>
                <w:color w:val="000000"/>
                <w:sz w:val="26"/>
                <w:szCs w:val="26"/>
              </w:rPr>
            </w:pPr>
            <w:r w:rsidRPr="007668F4">
              <w:rPr>
                <w:color w:val="000000"/>
                <w:sz w:val="26"/>
                <w:szCs w:val="26"/>
              </w:rPr>
              <w:t>не более 15</w:t>
            </w:r>
          </w:p>
        </w:tc>
        <w:tc>
          <w:tcPr>
            <w:tcW w:w="1891" w:type="dxa"/>
            <w:tcBorders>
              <w:top w:val="nil"/>
              <w:left w:val="nil"/>
              <w:bottom w:val="single" w:sz="4" w:space="0" w:color="auto"/>
              <w:right w:val="single" w:sz="4" w:space="0" w:color="auto"/>
            </w:tcBorders>
          </w:tcPr>
          <w:p w14:paraId="62AB908A" w14:textId="77777777" w:rsidR="007668F4" w:rsidRPr="007668F4" w:rsidRDefault="007668F4" w:rsidP="007668F4">
            <w:pPr>
              <w:jc w:val="right"/>
              <w:rPr>
                <w:color w:val="000000"/>
                <w:sz w:val="26"/>
                <w:szCs w:val="26"/>
              </w:rPr>
            </w:pPr>
          </w:p>
        </w:tc>
      </w:tr>
      <w:tr w:rsidR="007668F4" w:rsidRPr="007668F4" w14:paraId="3EE66C0C" w14:textId="6AD4E0D0" w:rsidTr="007668F4">
        <w:trPr>
          <w:trHeight w:val="330"/>
        </w:trPr>
        <w:tc>
          <w:tcPr>
            <w:tcW w:w="476" w:type="dxa"/>
            <w:tcBorders>
              <w:top w:val="nil"/>
              <w:left w:val="single" w:sz="4" w:space="0" w:color="auto"/>
              <w:bottom w:val="single" w:sz="4" w:space="0" w:color="auto"/>
              <w:right w:val="single" w:sz="4" w:space="0" w:color="auto"/>
            </w:tcBorders>
            <w:shd w:val="clear" w:color="auto" w:fill="auto"/>
            <w:noWrap/>
            <w:vAlign w:val="bottom"/>
            <w:hideMark/>
          </w:tcPr>
          <w:p w14:paraId="299AA627" w14:textId="77777777" w:rsidR="007668F4" w:rsidRPr="007668F4" w:rsidRDefault="007668F4" w:rsidP="007668F4">
            <w:pPr>
              <w:jc w:val="center"/>
              <w:rPr>
                <w:color w:val="000000"/>
                <w:sz w:val="26"/>
                <w:szCs w:val="26"/>
              </w:rPr>
            </w:pPr>
            <w:r w:rsidRPr="007668F4">
              <w:rPr>
                <w:color w:val="000000"/>
                <w:sz w:val="26"/>
                <w:szCs w:val="26"/>
              </w:rPr>
              <w:t>12</w:t>
            </w:r>
          </w:p>
        </w:tc>
        <w:tc>
          <w:tcPr>
            <w:tcW w:w="4443" w:type="dxa"/>
            <w:tcBorders>
              <w:top w:val="nil"/>
              <w:left w:val="nil"/>
              <w:bottom w:val="single" w:sz="4" w:space="0" w:color="auto"/>
              <w:right w:val="single" w:sz="4" w:space="0" w:color="auto"/>
            </w:tcBorders>
            <w:shd w:val="clear" w:color="auto" w:fill="auto"/>
            <w:noWrap/>
            <w:vAlign w:val="bottom"/>
            <w:hideMark/>
          </w:tcPr>
          <w:p w14:paraId="2CE50029" w14:textId="77777777" w:rsidR="007668F4" w:rsidRPr="007668F4" w:rsidRDefault="007668F4" w:rsidP="007668F4">
            <w:pPr>
              <w:rPr>
                <w:color w:val="000000"/>
                <w:sz w:val="26"/>
                <w:szCs w:val="26"/>
              </w:rPr>
            </w:pPr>
            <w:r w:rsidRPr="007668F4">
              <w:rPr>
                <w:color w:val="000000"/>
                <w:sz w:val="26"/>
                <w:szCs w:val="26"/>
              </w:rPr>
              <w:t>Электропитание</w:t>
            </w:r>
          </w:p>
        </w:tc>
        <w:tc>
          <w:tcPr>
            <w:tcW w:w="1382" w:type="dxa"/>
            <w:tcBorders>
              <w:top w:val="nil"/>
              <w:left w:val="nil"/>
              <w:bottom w:val="single" w:sz="4" w:space="0" w:color="auto"/>
              <w:right w:val="single" w:sz="4" w:space="0" w:color="auto"/>
            </w:tcBorders>
            <w:shd w:val="clear" w:color="auto" w:fill="auto"/>
            <w:noWrap/>
            <w:vAlign w:val="bottom"/>
            <w:hideMark/>
          </w:tcPr>
          <w:p w14:paraId="6843DE23" w14:textId="77777777" w:rsidR="007668F4" w:rsidRPr="007668F4" w:rsidRDefault="007668F4" w:rsidP="007668F4">
            <w:pPr>
              <w:jc w:val="center"/>
              <w:rPr>
                <w:color w:val="000000"/>
                <w:sz w:val="26"/>
                <w:szCs w:val="26"/>
              </w:rPr>
            </w:pPr>
            <w:r w:rsidRPr="007668F4">
              <w:rPr>
                <w:color w:val="000000"/>
                <w:sz w:val="26"/>
                <w:szCs w:val="26"/>
              </w:rPr>
              <w:t>В / Гц</w:t>
            </w:r>
          </w:p>
        </w:tc>
        <w:tc>
          <w:tcPr>
            <w:tcW w:w="1906" w:type="dxa"/>
            <w:tcBorders>
              <w:top w:val="nil"/>
              <w:left w:val="nil"/>
              <w:bottom w:val="single" w:sz="4" w:space="0" w:color="auto"/>
              <w:right w:val="single" w:sz="4" w:space="0" w:color="auto"/>
            </w:tcBorders>
            <w:shd w:val="clear" w:color="auto" w:fill="auto"/>
            <w:noWrap/>
            <w:vAlign w:val="bottom"/>
            <w:hideMark/>
          </w:tcPr>
          <w:p w14:paraId="0EADDC3B" w14:textId="77777777" w:rsidR="007668F4" w:rsidRPr="007668F4" w:rsidRDefault="007668F4" w:rsidP="007668F4">
            <w:pPr>
              <w:jc w:val="right"/>
              <w:rPr>
                <w:color w:val="000000"/>
                <w:sz w:val="26"/>
                <w:szCs w:val="26"/>
              </w:rPr>
            </w:pPr>
            <w:r w:rsidRPr="007668F4">
              <w:rPr>
                <w:color w:val="000000"/>
                <w:sz w:val="26"/>
                <w:szCs w:val="26"/>
              </w:rPr>
              <w:t xml:space="preserve">230/400 ±10% /50±2% </w:t>
            </w:r>
          </w:p>
        </w:tc>
        <w:tc>
          <w:tcPr>
            <w:tcW w:w="1891" w:type="dxa"/>
            <w:tcBorders>
              <w:top w:val="nil"/>
              <w:left w:val="nil"/>
              <w:bottom w:val="single" w:sz="4" w:space="0" w:color="auto"/>
              <w:right w:val="single" w:sz="4" w:space="0" w:color="auto"/>
            </w:tcBorders>
          </w:tcPr>
          <w:p w14:paraId="03C16DDF" w14:textId="77777777" w:rsidR="007668F4" w:rsidRPr="007668F4" w:rsidRDefault="007668F4" w:rsidP="007668F4">
            <w:pPr>
              <w:jc w:val="right"/>
              <w:rPr>
                <w:color w:val="000000"/>
                <w:sz w:val="26"/>
                <w:szCs w:val="26"/>
              </w:rPr>
            </w:pPr>
          </w:p>
        </w:tc>
      </w:tr>
      <w:tr w:rsidR="007668F4" w:rsidRPr="007668F4" w14:paraId="517D4147" w14:textId="2EA0C37A" w:rsidTr="007668F4">
        <w:trPr>
          <w:trHeight w:val="330"/>
        </w:trPr>
        <w:tc>
          <w:tcPr>
            <w:tcW w:w="476" w:type="dxa"/>
            <w:tcBorders>
              <w:top w:val="nil"/>
              <w:left w:val="single" w:sz="4" w:space="0" w:color="auto"/>
              <w:bottom w:val="single" w:sz="4" w:space="0" w:color="auto"/>
              <w:right w:val="single" w:sz="4" w:space="0" w:color="auto"/>
            </w:tcBorders>
            <w:shd w:val="clear" w:color="auto" w:fill="auto"/>
            <w:noWrap/>
            <w:vAlign w:val="bottom"/>
            <w:hideMark/>
          </w:tcPr>
          <w:p w14:paraId="28CBCD12" w14:textId="77777777" w:rsidR="007668F4" w:rsidRPr="007668F4" w:rsidRDefault="007668F4" w:rsidP="007668F4">
            <w:pPr>
              <w:jc w:val="center"/>
              <w:rPr>
                <w:color w:val="000000"/>
                <w:sz w:val="26"/>
                <w:szCs w:val="26"/>
              </w:rPr>
            </w:pPr>
            <w:r w:rsidRPr="007668F4">
              <w:rPr>
                <w:color w:val="000000"/>
                <w:sz w:val="26"/>
                <w:szCs w:val="26"/>
              </w:rPr>
              <w:t>13</w:t>
            </w:r>
          </w:p>
        </w:tc>
        <w:tc>
          <w:tcPr>
            <w:tcW w:w="4443" w:type="dxa"/>
            <w:tcBorders>
              <w:top w:val="nil"/>
              <w:left w:val="nil"/>
              <w:bottom w:val="single" w:sz="4" w:space="0" w:color="auto"/>
              <w:right w:val="single" w:sz="4" w:space="0" w:color="auto"/>
            </w:tcBorders>
            <w:shd w:val="clear" w:color="auto" w:fill="auto"/>
            <w:noWrap/>
            <w:vAlign w:val="bottom"/>
            <w:hideMark/>
          </w:tcPr>
          <w:p w14:paraId="2D86F4AC" w14:textId="77777777" w:rsidR="007668F4" w:rsidRPr="007668F4" w:rsidRDefault="007668F4" w:rsidP="007668F4">
            <w:pPr>
              <w:rPr>
                <w:color w:val="000000"/>
                <w:sz w:val="26"/>
                <w:szCs w:val="26"/>
              </w:rPr>
            </w:pPr>
            <w:r w:rsidRPr="007668F4">
              <w:rPr>
                <w:color w:val="000000"/>
                <w:sz w:val="26"/>
                <w:szCs w:val="26"/>
              </w:rPr>
              <w:t>Обработка воздуха</w:t>
            </w:r>
          </w:p>
        </w:tc>
        <w:tc>
          <w:tcPr>
            <w:tcW w:w="1382" w:type="dxa"/>
            <w:tcBorders>
              <w:top w:val="nil"/>
              <w:left w:val="nil"/>
              <w:bottom w:val="single" w:sz="4" w:space="0" w:color="auto"/>
              <w:right w:val="single" w:sz="4" w:space="0" w:color="auto"/>
            </w:tcBorders>
            <w:shd w:val="clear" w:color="auto" w:fill="auto"/>
            <w:noWrap/>
            <w:vAlign w:val="bottom"/>
            <w:hideMark/>
          </w:tcPr>
          <w:p w14:paraId="2D6528C0" w14:textId="77777777" w:rsidR="007668F4" w:rsidRPr="007668F4" w:rsidRDefault="007668F4" w:rsidP="007668F4">
            <w:pPr>
              <w:jc w:val="center"/>
              <w:rPr>
                <w:color w:val="000000"/>
                <w:sz w:val="26"/>
                <w:szCs w:val="26"/>
              </w:rPr>
            </w:pPr>
            <w:r w:rsidRPr="007668F4">
              <w:rPr>
                <w:color w:val="000000"/>
                <w:sz w:val="26"/>
                <w:szCs w:val="26"/>
              </w:rPr>
              <w:t> </w:t>
            </w:r>
          </w:p>
        </w:tc>
        <w:tc>
          <w:tcPr>
            <w:tcW w:w="1906" w:type="dxa"/>
            <w:tcBorders>
              <w:top w:val="nil"/>
              <w:left w:val="nil"/>
              <w:bottom w:val="single" w:sz="4" w:space="0" w:color="auto"/>
              <w:right w:val="single" w:sz="4" w:space="0" w:color="auto"/>
            </w:tcBorders>
            <w:shd w:val="clear" w:color="auto" w:fill="auto"/>
            <w:noWrap/>
            <w:vAlign w:val="bottom"/>
            <w:hideMark/>
          </w:tcPr>
          <w:p w14:paraId="1CD9256B" w14:textId="77777777" w:rsidR="007668F4" w:rsidRPr="007668F4" w:rsidRDefault="007668F4" w:rsidP="007668F4">
            <w:pPr>
              <w:jc w:val="right"/>
              <w:rPr>
                <w:color w:val="000000"/>
                <w:sz w:val="26"/>
                <w:szCs w:val="26"/>
              </w:rPr>
            </w:pPr>
            <w:r w:rsidRPr="007668F4">
              <w:rPr>
                <w:color w:val="000000"/>
                <w:sz w:val="26"/>
                <w:szCs w:val="26"/>
              </w:rPr>
              <w:t> </w:t>
            </w:r>
          </w:p>
        </w:tc>
        <w:tc>
          <w:tcPr>
            <w:tcW w:w="1891" w:type="dxa"/>
            <w:tcBorders>
              <w:top w:val="nil"/>
              <w:left w:val="nil"/>
              <w:bottom w:val="single" w:sz="4" w:space="0" w:color="auto"/>
              <w:right w:val="single" w:sz="4" w:space="0" w:color="auto"/>
            </w:tcBorders>
          </w:tcPr>
          <w:p w14:paraId="6877F363" w14:textId="77777777" w:rsidR="007668F4" w:rsidRPr="007668F4" w:rsidRDefault="007668F4" w:rsidP="007668F4">
            <w:pPr>
              <w:jc w:val="right"/>
              <w:rPr>
                <w:color w:val="000000"/>
                <w:sz w:val="26"/>
                <w:szCs w:val="26"/>
              </w:rPr>
            </w:pPr>
          </w:p>
        </w:tc>
      </w:tr>
      <w:tr w:rsidR="007668F4" w:rsidRPr="007668F4" w14:paraId="614BD183" w14:textId="5CC11586" w:rsidTr="007668F4">
        <w:trPr>
          <w:trHeight w:val="330"/>
        </w:trPr>
        <w:tc>
          <w:tcPr>
            <w:tcW w:w="476" w:type="dxa"/>
            <w:tcBorders>
              <w:top w:val="nil"/>
              <w:left w:val="single" w:sz="4" w:space="0" w:color="auto"/>
              <w:bottom w:val="single" w:sz="4" w:space="0" w:color="auto"/>
              <w:right w:val="single" w:sz="4" w:space="0" w:color="auto"/>
            </w:tcBorders>
            <w:shd w:val="clear" w:color="auto" w:fill="auto"/>
            <w:noWrap/>
            <w:vAlign w:val="bottom"/>
            <w:hideMark/>
          </w:tcPr>
          <w:p w14:paraId="4D3E1E9A" w14:textId="77777777" w:rsidR="007668F4" w:rsidRPr="007668F4" w:rsidRDefault="007668F4" w:rsidP="007668F4">
            <w:pPr>
              <w:jc w:val="center"/>
              <w:rPr>
                <w:color w:val="000000"/>
                <w:sz w:val="26"/>
                <w:szCs w:val="26"/>
              </w:rPr>
            </w:pPr>
            <w:r w:rsidRPr="007668F4">
              <w:rPr>
                <w:color w:val="000000"/>
                <w:sz w:val="26"/>
                <w:szCs w:val="26"/>
              </w:rPr>
              <w:t>14</w:t>
            </w:r>
          </w:p>
        </w:tc>
        <w:tc>
          <w:tcPr>
            <w:tcW w:w="4443" w:type="dxa"/>
            <w:tcBorders>
              <w:top w:val="nil"/>
              <w:left w:val="nil"/>
              <w:bottom w:val="single" w:sz="4" w:space="0" w:color="auto"/>
              <w:right w:val="single" w:sz="4" w:space="0" w:color="auto"/>
            </w:tcBorders>
            <w:shd w:val="clear" w:color="auto" w:fill="auto"/>
            <w:noWrap/>
            <w:vAlign w:val="bottom"/>
            <w:hideMark/>
          </w:tcPr>
          <w:p w14:paraId="6328E3AB" w14:textId="77777777" w:rsidR="007668F4" w:rsidRPr="007668F4" w:rsidRDefault="007668F4" w:rsidP="007668F4">
            <w:pPr>
              <w:rPr>
                <w:color w:val="000000"/>
                <w:sz w:val="26"/>
                <w:szCs w:val="26"/>
              </w:rPr>
            </w:pPr>
            <w:r w:rsidRPr="007668F4">
              <w:rPr>
                <w:color w:val="000000"/>
                <w:sz w:val="26"/>
                <w:szCs w:val="26"/>
              </w:rPr>
              <w:t>Количество вентиляторов</w:t>
            </w:r>
          </w:p>
        </w:tc>
        <w:tc>
          <w:tcPr>
            <w:tcW w:w="1382" w:type="dxa"/>
            <w:tcBorders>
              <w:top w:val="nil"/>
              <w:left w:val="nil"/>
              <w:bottom w:val="single" w:sz="4" w:space="0" w:color="auto"/>
              <w:right w:val="single" w:sz="4" w:space="0" w:color="auto"/>
            </w:tcBorders>
            <w:shd w:val="clear" w:color="auto" w:fill="auto"/>
            <w:noWrap/>
            <w:vAlign w:val="bottom"/>
            <w:hideMark/>
          </w:tcPr>
          <w:p w14:paraId="32B2FC47" w14:textId="77777777" w:rsidR="007668F4" w:rsidRPr="007668F4" w:rsidRDefault="007668F4" w:rsidP="007668F4">
            <w:pPr>
              <w:jc w:val="center"/>
              <w:rPr>
                <w:color w:val="000000"/>
                <w:sz w:val="26"/>
                <w:szCs w:val="26"/>
              </w:rPr>
            </w:pPr>
            <w:r w:rsidRPr="007668F4">
              <w:rPr>
                <w:color w:val="000000"/>
                <w:sz w:val="26"/>
                <w:szCs w:val="26"/>
              </w:rPr>
              <w:t>шт.</w:t>
            </w:r>
          </w:p>
        </w:tc>
        <w:tc>
          <w:tcPr>
            <w:tcW w:w="1906" w:type="dxa"/>
            <w:tcBorders>
              <w:top w:val="nil"/>
              <w:left w:val="nil"/>
              <w:bottom w:val="single" w:sz="4" w:space="0" w:color="auto"/>
              <w:right w:val="single" w:sz="4" w:space="0" w:color="auto"/>
            </w:tcBorders>
            <w:shd w:val="clear" w:color="auto" w:fill="auto"/>
            <w:noWrap/>
            <w:vAlign w:val="bottom"/>
            <w:hideMark/>
          </w:tcPr>
          <w:p w14:paraId="1784EB83" w14:textId="77777777" w:rsidR="007668F4" w:rsidRPr="007668F4" w:rsidRDefault="007668F4" w:rsidP="007668F4">
            <w:pPr>
              <w:jc w:val="right"/>
              <w:rPr>
                <w:color w:val="000000"/>
                <w:sz w:val="26"/>
                <w:szCs w:val="26"/>
              </w:rPr>
            </w:pPr>
            <w:r w:rsidRPr="007668F4">
              <w:rPr>
                <w:color w:val="000000"/>
                <w:sz w:val="26"/>
                <w:szCs w:val="26"/>
              </w:rPr>
              <w:t>1</w:t>
            </w:r>
          </w:p>
        </w:tc>
        <w:tc>
          <w:tcPr>
            <w:tcW w:w="1891" w:type="dxa"/>
            <w:tcBorders>
              <w:top w:val="nil"/>
              <w:left w:val="nil"/>
              <w:bottom w:val="single" w:sz="4" w:space="0" w:color="auto"/>
              <w:right w:val="single" w:sz="4" w:space="0" w:color="auto"/>
            </w:tcBorders>
          </w:tcPr>
          <w:p w14:paraId="7663997B" w14:textId="77777777" w:rsidR="007668F4" w:rsidRPr="007668F4" w:rsidRDefault="007668F4" w:rsidP="007668F4">
            <w:pPr>
              <w:jc w:val="right"/>
              <w:rPr>
                <w:color w:val="000000"/>
                <w:sz w:val="26"/>
                <w:szCs w:val="26"/>
              </w:rPr>
            </w:pPr>
          </w:p>
        </w:tc>
      </w:tr>
      <w:tr w:rsidR="007668F4" w:rsidRPr="007668F4" w14:paraId="6238DAF9" w14:textId="660401C9" w:rsidTr="007668F4">
        <w:trPr>
          <w:trHeight w:val="330"/>
        </w:trPr>
        <w:tc>
          <w:tcPr>
            <w:tcW w:w="476" w:type="dxa"/>
            <w:tcBorders>
              <w:top w:val="nil"/>
              <w:left w:val="single" w:sz="4" w:space="0" w:color="auto"/>
              <w:bottom w:val="single" w:sz="4" w:space="0" w:color="auto"/>
              <w:right w:val="single" w:sz="4" w:space="0" w:color="auto"/>
            </w:tcBorders>
            <w:shd w:val="clear" w:color="auto" w:fill="auto"/>
            <w:noWrap/>
            <w:vAlign w:val="bottom"/>
            <w:hideMark/>
          </w:tcPr>
          <w:p w14:paraId="34B16F06" w14:textId="77777777" w:rsidR="007668F4" w:rsidRPr="007668F4" w:rsidRDefault="007668F4" w:rsidP="007668F4">
            <w:pPr>
              <w:jc w:val="center"/>
              <w:rPr>
                <w:color w:val="000000"/>
                <w:sz w:val="26"/>
                <w:szCs w:val="26"/>
              </w:rPr>
            </w:pPr>
            <w:r w:rsidRPr="007668F4">
              <w:rPr>
                <w:color w:val="000000"/>
                <w:sz w:val="26"/>
                <w:szCs w:val="26"/>
              </w:rPr>
              <w:t>15</w:t>
            </w:r>
          </w:p>
        </w:tc>
        <w:tc>
          <w:tcPr>
            <w:tcW w:w="4443" w:type="dxa"/>
            <w:tcBorders>
              <w:top w:val="nil"/>
              <w:left w:val="nil"/>
              <w:bottom w:val="single" w:sz="4" w:space="0" w:color="auto"/>
              <w:right w:val="single" w:sz="4" w:space="0" w:color="auto"/>
            </w:tcBorders>
            <w:shd w:val="clear" w:color="auto" w:fill="auto"/>
            <w:noWrap/>
            <w:vAlign w:val="bottom"/>
            <w:hideMark/>
          </w:tcPr>
          <w:p w14:paraId="15FD0A41" w14:textId="77777777" w:rsidR="007668F4" w:rsidRPr="007668F4" w:rsidRDefault="007668F4" w:rsidP="007668F4">
            <w:pPr>
              <w:rPr>
                <w:color w:val="000000"/>
                <w:sz w:val="26"/>
                <w:szCs w:val="26"/>
              </w:rPr>
            </w:pPr>
            <w:r w:rsidRPr="007668F4">
              <w:rPr>
                <w:color w:val="000000"/>
                <w:sz w:val="26"/>
                <w:szCs w:val="26"/>
              </w:rPr>
              <w:t>Расход воздуха</w:t>
            </w:r>
          </w:p>
        </w:tc>
        <w:tc>
          <w:tcPr>
            <w:tcW w:w="1382" w:type="dxa"/>
            <w:tcBorders>
              <w:top w:val="nil"/>
              <w:left w:val="nil"/>
              <w:bottom w:val="single" w:sz="4" w:space="0" w:color="auto"/>
              <w:right w:val="single" w:sz="4" w:space="0" w:color="auto"/>
            </w:tcBorders>
            <w:shd w:val="clear" w:color="auto" w:fill="auto"/>
            <w:noWrap/>
            <w:vAlign w:val="bottom"/>
            <w:hideMark/>
          </w:tcPr>
          <w:p w14:paraId="277F279F" w14:textId="77777777" w:rsidR="007668F4" w:rsidRPr="007668F4" w:rsidRDefault="007668F4" w:rsidP="007668F4">
            <w:pPr>
              <w:jc w:val="center"/>
              <w:rPr>
                <w:color w:val="000000"/>
                <w:sz w:val="26"/>
                <w:szCs w:val="26"/>
              </w:rPr>
            </w:pPr>
            <w:r w:rsidRPr="007668F4">
              <w:rPr>
                <w:color w:val="000000"/>
                <w:sz w:val="26"/>
                <w:szCs w:val="26"/>
              </w:rPr>
              <w:t>м3/ч</w:t>
            </w:r>
          </w:p>
        </w:tc>
        <w:tc>
          <w:tcPr>
            <w:tcW w:w="1906" w:type="dxa"/>
            <w:tcBorders>
              <w:top w:val="nil"/>
              <w:left w:val="nil"/>
              <w:bottom w:val="single" w:sz="4" w:space="0" w:color="auto"/>
              <w:right w:val="single" w:sz="4" w:space="0" w:color="auto"/>
            </w:tcBorders>
            <w:shd w:val="clear" w:color="auto" w:fill="auto"/>
            <w:noWrap/>
            <w:vAlign w:val="bottom"/>
            <w:hideMark/>
          </w:tcPr>
          <w:p w14:paraId="541FC797" w14:textId="77777777" w:rsidR="007668F4" w:rsidRPr="007668F4" w:rsidRDefault="007668F4" w:rsidP="007668F4">
            <w:pPr>
              <w:jc w:val="right"/>
              <w:rPr>
                <w:color w:val="000000"/>
                <w:sz w:val="26"/>
                <w:szCs w:val="26"/>
              </w:rPr>
            </w:pPr>
            <w:r w:rsidRPr="007668F4">
              <w:rPr>
                <w:color w:val="000000"/>
                <w:sz w:val="26"/>
                <w:szCs w:val="26"/>
              </w:rPr>
              <w:t>не менее 3000</w:t>
            </w:r>
          </w:p>
        </w:tc>
        <w:tc>
          <w:tcPr>
            <w:tcW w:w="1891" w:type="dxa"/>
            <w:tcBorders>
              <w:top w:val="nil"/>
              <w:left w:val="nil"/>
              <w:bottom w:val="single" w:sz="4" w:space="0" w:color="auto"/>
              <w:right w:val="single" w:sz="4" w:space="0" w:color="auto"/>
            </w:tcBorders>
          </w:tcPr>
          <w:p w14:paraId="42C570D5" w14:textId="77777777" w:rsidR="007668F4" w:rsidRPr="007668F4" w:rsidRDefault="007668F4" w:rsidP="007668F4">
            <w:pPr>
              <w:jc w:val="right"/>
              <w:rPr>
                <w:color w:val="000000"/>
                <w:sz w:val="26"/>
                <w:szCs w:val="26"/>
              </w:rPr>
            </w:pPr>
          </w:p>
        </w:tc>
      </w:tr>
      <w:tr w:rsidR="007668F4" w:rsidRPr="007668F4" w14:paraId="5F87EC39" w14:textId="2B867C0A" w:rsidTr="007668F4">
        <w:trPr>
          <w:trHeight w:val="330"/>
        </w:trPr>
        <w:tc>
          <w:tcPr>
            <w:tcW w:w="476" w:type="dxa"/>
            <w:tcBorders>
              <w:top w:val="nil"/>
              <w:left w:val="single" w:sz="4" w:space="0" w:color="auto"/>
              <w:bottom w:val="single" w:sz="4" w:space="0" w:color="auto"/>
              <w:right w:val="single" w:sz="4" w:space="0" w:color="auto"/>
            </w:tcBorders>
            <w:shd w:val="clear" w:color="auto" w:fill="auto"/>
            <w:noWrap/>
            <w:vAlign w:val="bottom"/>
            <w:hideMark/>
          </w:tcPr>
          <w:p w14:paraId="3A356A9C" w14:textId="77777777" w:rsidR="007668F4" w:rsidRPr="007668F4" w:rsidRDefault="007668F4" w:rsidP="007668F4">
            <w:pPr>
              <w:jc w:val="center"/>
              <w:rPr>
                <w:color w:val="000000"/>
                <w:sz w:val="26"/>
                <w:szCs w:val="26"/>
              </w:rPr>
            </w:pPr>
            <w:r w:rsidRPr="007668F4">
              <w:rPr>
                <w:color w:val="000000"/>
                <w:sz w:val="26"/>
                <w:szCs w:val="26"/>
              </w:rPr>
              <w:t>16</w:t>
            </w:r>
          </w:p>
        </w:tc>
        <w:tc>
          <w:tcPr>
            <w:tcW w:w="4443" w:type="dxa"/>
            <w:tcBorders>
              <w:top w:val="nil"/>
              <w:left w:val="nil"/>
              <w:bottom w:val="single" w:sz="4" w:space="0" w:color="auto"/>
              <w:right w:val="single" w:sz="4" w:space="0" w:color="auto"/>
            </w:tcBorders>
            <w:shd w:val="clear" w:color="auto" w:fill="auto"/>
            <w:noWrap/>
            <w:vAlign w:val="bottom"/>
            <w:hideMark/>
          </w:tcPr>
          <w:p w14:paraId="2E47A895" w14:textId="77777777" w:rsidR="007668F4" w:rsidRPr="007668F4" w:rsidRDefault="007668F4" w:rsidP="007668F4">
            <w:pPr>
              <w:rPr>
                <w:color w:val="000000"/>
                <w:sz w:val="26"/>
                <w:szCs w:val="26"/>
              </w:rPr>
            </w:pPr>
            <w:r w:rsidRPr="007668F4">
              <w:rPr>
                <w:color w:val="000000"/>
                <w:sz w:val="26"/>
                <w:szCs w:val="26"/>
              </w:rPr>
              <w:t>Свободный напор</w:t>
            </w:r>
          </w:p>
        </w:tc>
        <w:tc>
          <w:tcPr>
            <w:tcW w:w="1382" w:type="dxa"/>
            <w:tcBorders>
              <w:top w:val="nil"/>
              <w:left w:val="nil"/>
              <w:bottom w:val="single" w:sz="4" w:space="0" w:color="auto"/>
              <w:right w:val="single" w:sz="4" w:space="0" w:color="auto"/>
            </w:tcBorders>
            <w:shd w:val="clear" w:color="auto" w:fill="auto"/>
            <w:noWrap/>
            <w:vAlign w:val="bottom"/>
            <w:hideMark/>
          </w:tcPr>
          <w:p w14:paraId="0E1B21AA" w14:textId="77777777" w:rsidR="007668F4" w:rsidRPr="007668F4" w:rsidRDefault="007668F4" w:rsidP="007668F4">
            <w:pPr>
              <w:jc w:val="center"/>
              <w:rPr>
                <w:color w:val="000000"/>
                <w:sz w:val="26"/>
                <w:szCs w:val="26"/>
              </w:rPr>
            </w:pPr>
            <w:r w:rsidRPr="007668F4">
              <w:rPr>
                <w:color w:val="000000"/>
                <w:sz w:val="26"/>
                <w:szCs w:val="26"/>
              </w:rPr>
              <w:t>Па</w:t>
            </w:r>
          </w:p>
        </w:tc>
        <w:tc>
          <w:tcPr>
            <w:tcW w:w="1906" w:type="dxa"/>
            <w:tcBorders>
              <w:top w:val="nil"/>
              <w:left w:val="nil"/>
              <w:bottom w:val="single" w:sz="4" w:space="0" w:color="auto"/>
              <w:right w:val="single" w:sz="4" w:space="0" w:color="auto"/>
            </w:tcBorders>
            <w:shd w:val="clear" w:color="auto" w:fill="auto"/>
            <w:noWrap/>
            <w:vAlign w:val="bottom"/>
            <w:hideMark/>
          </w:tcPr>
          <w:p w14:paraId="41E73FD0" w14:textId="77777777" w:rsidR="007668F4" w:rsidRPr="007668F4" w:rsidRDefault="007668F4" w:rsidP="007668F4">
            <w:pPr>
              <w:jc w:val="right"/>
              <w:rPr>
                <w:color w:val="000000"/>
                <w:sz w:val="26"/>
                <w:szCs w:val="26"/>
              </w:rPr>
            </w:pPr>
            <w:r w:rsidRPr="007668F4">
              <w:rPr>
                <w:color w:val="000000"/>
                <w:sz w:val="26"/>
                <w:szCs w:val="26"/>
              </w:rPr>
              <w:t>не менее 40</w:t>
            </w:r>
          </w:p>
        </w:tc>
        <w:tc>
          <w:tcPr>
            <w:tcW w:w="1891" w:type="dxa"/>
            <w:tcBorders>
              <w:top w:val="nil"/>
              <w:left w:val="nil"/>
              <w:bottom w:val="single" w:sz="4" w:space="0" w:color="auto"/>
              <w:right w:val="single" w:sz="4" w:space="0" w:color="auto"/>
            </w:tcBorders>
          </w:tcPr>
          <w:p w14:paraId="61514B3F" w14:textId="77777777" w:rsidR="007668F4" w:rsidRPr="007668F4" w:rsidRDefault="007668F4" w:rsidP="007668F4">
            <w:pPr>
              <w:jc w:val="right"/>
              <w:rPr>
                <w:color w:val="000000"/>
                <w:sz w:val="26"/>
                <w:szCs w:val="26"/>
              </w:rPr>
            </w:pPr>
          </w:p>
        </w:tc>
      </w:tr>
      <w:tr w:rsidR="007668F4" w:rsidRPr="007668F4" w14:paraId="263B1497" w14:textId="06C091E6" w:rsidTr="007668F4">
        <w:trPr>
          <w:trHeight w:val="330"/>
        </w:trPr>
        <w:tc>
          <w:tcPr>
            <w:tcW w:w="476" w:type="dxa"/>
            <w:tcBorders>
              <w:top w:val="nil"/>
              <w:left w:val="single" w:sz="4" w:space="0" w:color="auto"/>
              <w:bottom w:val="single" w:sz="4" w:space="0" w:color="auto"/>
              <w:right w:val="single" w:sz="4" w:space="0" w:color="auto"/>
            </w:tcBorders>
            <w:shd w:val="clear" w:color="auto" w:fill="auto"/>
            <w:noWrap/>
            <w:vAlign w:val="bottom"/>
            <w:hideMark/>
          </w:tcPr>
          <w:p w14:paraId="7C7E227E" w14:textId="77777777" w:rsidR="007668F4" w:rsidRPr="007668F4" w:rsidRDefault="007668F4" w:rsidP="007668F4">
            <w:pPr>
              <w:jc w:val="center"/>
              <w:rPr>
                <w:color w:val="000000"/>
                <w:sz w:val="26"/>
                <w:szCs w:val="26"/>
              </w:rPr>
            </w:pPr>
            <w:r w:rsidRPr="007668F4">
              <w:rPr>
                <w:color w:val="000000"/>
                <w:sz w:val="26"/>
                <w:szCs w:val="26"/>
              </w:rPr>
              <w:lastRenderedPageBreak/>
              <w:t>18</w:t>
            </w:r>
          </w:p>
        </w:tc>
        <w:tc>
          <w:tcPr>
            <w:tcW w:w="4443" w:type="dxa"/>
            <w:tcBorders>
              <w:top w:val="nil"/>
              <w:left w:val="nil"/>
              <w:bottom w:val="single" w:sz="4" w:space="0" w:color="auto"/>
              <w:right w:val="single" w:sz="4" w:space="0" w:color="auto"/>
            </w:tcBorders>
            <w:shd w:val="clear" w:color="auto" w:fill="auto"/>
            <w:noWrap/>
            <w:vAlign w:val="bottom"/>
            <w:hideMark/>
          </w:tcPr>
          <w:p w14:paraId="0DFE292C" w14:textId="77777777" w:rsidR="007668F4" w:rsidRPr="007668F4" w:rsidRDefault="007668F4" w:rsidP="007668F4">
            <w:pPr>
              <w:rPr>
                <w:color w:val="000000"/>
                <w:sz w:val="26"/>
                <w:szCs w:val="26"/>
              </w:rPr>
            </w:pPr>
            <w:r w:rsidRPr="007668F4">
              <w:rPr>
                <w:color w:val="000000"/>
                <w:sz w:val="26"/>
                <w:szCs w:val="26"/>
              </w:rPr>
              <w:t>Холодильный контур</w:t>
            </w:r>
          </w:p>
        </w:tc>
        <w:tc>
          <w:tcPr>
            <w:tcW w:w="1382" w:type="dxa"/>
            <w:tcBorders>
              <w:top w:val="nil"/>
              <w:left w:val="nil"/>
              <w:bottom w:val="single" w:sz="4" w:space="0" w:color="auto"/>
              <w:right w:val="single" w:sz="4" w:space="0" w:color="auto"/>
            </w:tcBorders>
            <w:shd w:val="clear" w:color="auto" w:fill="auto"/>
            <w:noWrap/>
            <w:vAlign w:val="bottom"/>
            <w:hideMark/>
          </w:tcPr>
          <w:p w14:paraId="6A7E37F3" w14:textId="77777777" w:rsidR="007668F4" w:rsidRPr="007668F4" w:rsidRDefault="007668F4" w:rsidP="007668F4">
            <w:pPr>
              <w:jc w:val="center"/>
              <w:rPr>
                <w:color w:val="000000"/>
                <w:sz w:val="26"/>
                <w:szCs w:val="26"/>
              </w:rPr>
            </w:pPr>
            <w:r w:rsidRPr="007668F4">
              <w:rPr>
                <w:color w:val="000000"/>
                <w:sz w:val="26"/>
                <w:szCs w:val="26"/>
              </w:rPr>
              <w:t> </w:t>
            </w:r>
          </w:p>
        </w:tc>
        <w:tc>
          <w:tcPr>
            <w:tcW w:w="1906" w:type="dxa"/>
            <w:tcBorders>
              <w:top w:val="nil"/>
              <w:left w:val="nil"/>
              <w:bottom w:val="single" w:sz="4" w:space="0" w:color="auto"/>
              <w:right w:val="single" w:sz="4" w:space="0" w:color="auto"/>
            </w:tcBorders>
            <w:shd w:val="clear" w:color="auto" w:fill="auto"/>
            <w:noWrap/>
            <w:vAlign w:val="bottom"/>
            <w:hideMark/>
          </w:tcPr>
          <w:p w14:paraId="0735639C" w14:textId="77777777" w:rsidR="007668F4" w:rsidRPr="007668F4" w:rsidRDefault="007668F4" w:rsidP="007668F4">
            <w:pPr>
              <w:jc w:val="right"/>
              <w:rPr>
                <w:color w:val="000000"/>
                <w:sz w:val="26"/>
                <w:szCs w:val="26"/>
              </w:rPr>
            </w:pPr>
            <w:r w:rsidRPr="007668F4">
              <w:rPr>
                <w:color w:val="000000"/>
                <w:sz w:val="26"/>
                <w:szCs w:val="26"/>
              </w:rPr>
              <w:t> </w:t>
            </w:r>
          </w:p>
        </w:tc>
        <w:tc>
          <w:tcPr>
            <w:tcW w:w="1891" w:type="dxa"/>
            <w:tcBorders>
              <w:top w:val="nil"/>
              <w:left w:val="nil"/>
              <w:bottom w:val="single" w:sz="4" w:space="0" w:color="auto"/>
              <w:right w:val="single" w:sz="4" w:space="0" w:color="auto"/>
            </w:tcBorders>
          </w:tcPr>
          <w:p w14:paraId="24A9C826" w14:textId="77777777" w:rsidR="007668F4" w:rsidRPr="007668F4" w:rsidRDefault="007668F4" w:rsidP="007668F4">
            <w:pPr>
              <w:jc w:val="right"/>
              <w:rPr>
                <w:color w:val="000000"/>
                <w:sz w:val="26"/>
                <w:szCs w:val="26"/>
              </w:rPr>
            </w:pPr>
          </w:p>
        </w:tc>
      </w:tr>
      <w:tr w:rsidR="007668F4" w:rsidRPr="007668F4" w14:paraId="7A5E1D65" w14:textId="207017FF" w:rsidTr="007668F4">
        <w:trPr>
          <w:trHeight w:val="330"/>
        </w:trPr>
        <w:tc>
          <w:tcPr>
            <w:tcW w:w="476" w:type="dxa"/>
            <w:tcBorders>
              <w:top w:val="nil"/>
              <w:left w:val="single" w:sz="4" w:space="0" w:color="auto"/>
              <w:bottom w:val="single" w:sz="4" w:space="0" w:color="auto"/>
              <w:right w:val="single" w:sz="4" w:space="0" w:color="auto"/>
            </w:tcBorders>
            <w:shd w:val="clear" w:color="auto" w:fill="auto"/>
            <w:noWrap/>
            <w:vAlign w:val="bottom"/>
            <w:hideMark/>
          </w:tcPr>
          <w:p w14:paraId="4391B22E" w14:textId="77777777" w:rsidR="007668F4" w:rsidRPr="007668F4" w:rsidRDefault="007668F4" w:rsidP="007668F4">
            <w:pPr>
              <w:jc w:val="center"/>
              <w:rPr>
                <w:color w:val="000000"/>
                <w:sz w:val="26"/>
                <w:szCs w:val="26"/>
              </w:rPr>
            </w:pPr>
            <w:r w:rsidRPr="007668F4">
              <w:rPr>
                <w:color w:val="000000"/>
                <w:sz w:val="26"/>
                <w:szCs w:val="26"/>
              </w:rPr>
              <w:t>19</w:t>
            </w:r>
          </w:p>
        </w:tc>
        <w:tc>
          <w:tcPr>
            <w:tcW w:w="4443" w:type="dxa"/>
            <w:tcBorders>
              <w:top w:val="nil"/>
              <w:left w:val="nil"/>
              <w:bottom w:val="single" w:sz="4" w:space="0" w:color="auto"/>
              <w:right w:val="single" w:sz="4" w:space="0" w:color="auto"/>
            </w:tcBorders>
            <w:shd w:val="clear" w:color="auto" w:fill="auto"/>
            <w:noWrap/>
            <w:vAlign w:val="bottom"/>
            <w:hideMark/>
          </w:tcPr>
          <w:p w14:paraId="476D79EF" w14:textId="77777777" w:rsidR="007668F4" w:rsidRPr="007668F4" w:rsidRDefault="007668F4" w:rsidP="007668F4">
            <w:pPr>
              <w:rPr>
                <w:color w:val="000000"/>
                <w:sz w:val="26"/>
                <w:szCs w:val="26"/>
              </w:rPr>
            </w:pPr>
            <w:r w:rsidRPr="007668F4">
              <w:rPr>
                <w:color w:val="000000"/>
                <w:sz w:val="26"/>
                <w:szCs w:val="26"/>
              </w:rPr>
              <w:t>Количество контуров</w:t>
            </w:r>
          </w:p>
        </w:tc>
        <w:tc>
          <w:tcPr>
            <w:tcW w:w="1382" w:type="dxa"/>
            <w:tcBorders>
              <w:top w:val="nil"/>
              <w:left w:val="nil"/>
              <w:bottom w:val="single" w:sz="4" w:space="0" w:color="auto"/>
              <w:right w:val="single" w:sz="4" w:space="0" w:color="auto"/>
            </w:tcBorders>
            <w:shd w:val="clear" w:color="auto" w:fill="auto"/>
            <w:noWrap/>
            <w:vAlign w:val="bottom"/>
            <w:hideMark/>
          </w:tcPr>
          <w:p w14:paraId="4DEB9CE4" w14:textId="77777777" w:rsidR="007668F4" w:rsidRPr="007668F4" w:rsidRDefault="007668F4" w:rsidP="007668F4">
            <w:pPr>
              <w:jc w:val="center"/>
              <w:rPr>
                <w:color w:val="000000"/>
                <w:sz w:val="26"/>
                <w:szCs w:val="26"/>
              </w:rPr>
            </w:pPr>
            <w:r w:rsidRPr="007668F4">
              <w:rPr>
                <w:color w:val="000000"/>
                <w:sz w:val="26"/>
                <w:szCs w:val="26"/>
              </w:rPr>
              <w:t>-</w:t>
            </w:r>
          </w:p>
        </w:tc>
        <w:tc>
          <w:tcPr>
            <w:tcW w:w="1906" w:type="dxa"/>
            <w:tcBorders>
              <w:top w:val="nil"/>
              <w:left w:val="nil"/>
              <w:bottom w:val="single" w:sz="4" w:space="0" w:color="auto"/>
              <w:right w:val="single" w:sz="4" w:space="0" w:color="auto"/>
            </w:tcBorders>
            <w:shd w:val="clear" w:color="auto" w:fill="auto"/>
            <w:noWrap/>
            <w:vAlign w:val="bottom"/>
            <w:hideMark/>
          </w:tcPr>
          <w:p w14:paraId="62EEB337" w14:textId="77777777" w:rsidR="007668F4" w:rsidRPr="007668F4" w:rsidRDefault="007668F4" w:rsidP="007668F4">
            <w:pPr>
              <w:jc w:val="right"/>
              <w:rPr>
                <w:color w:val="000000"/>
                <w:sz w:val="26"/>
                <w:szCs w:val="26"/>
              </w:rPr>
            </w:pPr>
            <w:r w:rsidRPr="007668F4">
              <w:rPr>
                <w:color w:val="000000"/>
                <w:sz w:val="26"/>
                <w:szCs w:val="26"/>
              </w:rPr>
              <w:t>1</w:t>
            </w:r>
          </w:p>
        </w:tc>
        <w:tc>
          <w:tcPr>
            <w:tcW w:w="1891" w:type="dxa"/>
            <w:tcBorders>
              <w:top w:val="nil"/>
              <w:left w:val="nil"/>
              <w:bottom w:val="single" w:sz="4" w:space="0" w:color="auto"/>
              <w:right w:val="single" w:sz="4" w:space="0" w:color="auto"/>
            </w:tcBorders>
          </w:tcPr>
          <w:p w14:paraId="07556257" w14:textId="77777777" w:rsidR="007668F4" w:rsidRPr="007668F4" w:rsidRDefault="007668F4" w:rsidP="007668F4">
            <w:pPr>
              <w:jc w:val="right"/>
              <w:rPr>
                <w:color w:val="000000"/>
                <w:sz w:val="26"/>
                <w:szCs w:val="26"/>
              </w:rPr>
            </w:pPr>
          </w:p>
        </w:tc>
      </w:tr>
      <w:tr w:rsidR="007668F4" w:rsidRPr="007668F4" w14:paraId="2D920E67" w14:textId="71AA48C4" w:rsidTr="007668F4">
        <w:trPr>
          <w:trHeight w:val="330"/>
        </w:trPr>
        <w:tc>
          <w:tcPr>
            <w:tcW w:w="476" w:type="dxa"/>
            <w:tcBorders>
              <w:top w:val="nil"/>
              <w:left w:val="single" w:sz="4" w:space="0" w:color="auto"/>
              <w:bottom w:val="single" w:sz="4" w:space="0" w:color="auto"/>
              <w:right w:val="single" w:sz="4" w:space="0" w:color="auto"/>
            </w:tcBorders>
            <w:shd w:val="clear" w:color="auto" w:fill="auto"/>
            <w:noWrap/>
            <w:vAlign w:val="bottom"/>
            <w:hideMark/>
          </w:tcPr>
          <w:p w14:paraId="079A926C" w14:textId="77777777" w:rsidR="007668F4" w:rsidRPr="007668F4" w:rsidRDefault="007668F4" w:rsidP="007668F4">
            <w:pPr>
              <w:jc w:val="center"/>
              <w:rPr>
                <w:color w:val="000000"/>
                <w:sz w:val="26"/>
                <w:szCs w:val="26"/>
              </w:rPr>
            </w:pPr>
            <w:r w:rsidRPr="007668F4">
              <w:rPr>
                <w:color w:val="000000"/>
                <w:sz w:val="26"/>
                <w:szCs w:val="26"/>
              </w:rPr>
              <w:t>20</w:t>
            </w:r>
          </w:p>
        </w:tc>
        <w:tc>
          <w:tcPr>
            <w:tcW w:w="4443" w:type="dxa"/>
            <w:tcBorders>
              <w:top w:val="nil"/>
              <w:left w:val="nil"/>
              <w:bottom w:val="single" w:sz="4" w:space="0" w:color="auto"/>
              <w:right w:val="single" w:sz="4" w:space="0" w:color="auto"/>
            </w:tcBorders>
            <w:shd w:val="clear" w:color="auto" w:fill="auto"/>
            <w:noWrap/>
            <w:vAlign w:val="bottom"/>
            <w:hideMark/>
          </w:tcPr>
          <w:p w14:paraId="4FEFEDE9" w14:textId="77777777" w:rsidR="007668F4" w:rsidRPr="007668F4" w:rsidRDefault="007668F4" w:rsidP="007668F4">
            <w:pPr>
              <w:rPr>
                <w:color w:val="000000"/>
                <w:sz w:val="26"/>
                <w:szCs w:val="26"/>
              </w:rPr>
            </w:pPr>
            <w:r w:rsidRPr="007668F4">
              <w:rPr>
                <w:color w:val="000000"/>
                <w:sz w:val="26"/>
                <w:szCs w:val="26"/>
              </w:rPr>
              <w:t>Количество компрессоров в контуре</w:t>
            </w:r>
          </w:p>
        </w:tc>
        <w:tc>
          <w:tcPr>
            <w:tcW w:w="1382" w:type="dxa"/>
            <w:tcBorders>
              <w:top w:val="nil"/>
              <w:left w:val="nil"/>
              <w:bottom w:val="single" w:sz="4" w:space="0" w:color="auto"/>
              <w:right w:val="single" w:sz="4" w:space="0" w:color="auto"/>
            </w:tcBorders>
            <w:shd w:val="clear" w:color="auto" w:fill="auto"/>
            <w:noWrap/>
            <w:vAlign w:val="bottom"/>
            <w:hideMark/>
          </w:tcPr>
          <w:p w14:paraId="4286D1B8" w14:textId="77777777" w:rsidR="007668F4" w:rsidRPr="007668F4" w:rsidRDefault="007668F4" w:rsidP="007668F4">
            <w:pPr>
              <w:jc w:val="center"/>
              <w:rPr>
                <w:color w:val="000000"/>
                <w:sz w:val="26"/>
                <w:szCs w:val="26"/>
              </w:rPr>
            </w:pPr>
            <w:r w:rsidRPr="007668F4">
              <w:rPr>
                <w:color w:val="000000"/>
                <w:sz w:val="26"/>
                <w:szCs w:val="26"/>
              </w:rPr>
              <w:t>-</w:t>
            </w:r>
          </w:p>
        </w:tc>
        <w:tc>
          <w:tcPr>
            <w:tcW w:w="1906" w:type="dxa"/>
            <w:tcBorders>
              <w:top w:val="nil"/>
              <w:left w:val="nil"/>
              <w:bottom w:val="single" w:sz="4" w:space="0" w:color="auto"/>
              <w:right w:val="single" w:sz="4" w:space="0" w:color="auto"/>
            </w:tcBorders>
            <w:shd w:val="clear" w:color="auto" w:fill="auto"/>
            <w:noWrap/>
            <w:vAlign w:val="bottom"/>
            <w:hideMark/>
          </w:tcPr>
          <w:p w14:paraId="49286406" w14:textId="77777777" w:rsidR="007668F4" w:rsidRPr="007668F4" w:rsidRDefault="007668F4" w:rsidP="007668F4">
            <w:pPr>
              <w:jc w:val="right"/>
              <w:rPr>
                <w:color w:val="000000"/>
                <w:sz w:val="26"/>
                <w:szCs w:val="26"/>
              </w:rPr>
            </w:pPr>
            <w:r w:rsidRPr="007668F4">
              <w:rPr>
                <w:color w:val="000000"/>
                <w:sz w:val="26"/>
                <w:szCs w:val="26"/>
              </w:rPr>
              <w:t>1</w:t>
            </w:r>
          </w:p>
        </w:tc>
        <w:tc>
          <w:tcPr>
            <w:tcW w:w="1891" w:type="dxa"/>
            <w:tcBorders>
              <w:top w:val="nil"/>
              <w:left w:val="nil"/>
              <w:bottom w:val="single" w:sz="4" w:space="0" w:color="auto"/>
              <w:right w:val="single" w:sz="4" w:space="0" w:color="auto"/>
            </w:tcBorders>
          </w:tcPr>
          <w:p w14:paraId="2CB68B01" w14:textId="77777777" w:rsidR="007668F4" w:rsidRPr="007668F4" w:rsidRDefault="007668F4" w:rsidP="007668F4">
            <w:pPr>
              <w:jc w:val="right"/>
              <w:rPr>
                <w:color w:val="000000"/>
                <w:sz w:val="26"/>
                <w:szCs w:val="26"/>
              </w:rPr>
            </w:pPr>
          </w:p>
        </w:tc>
      </w:tr>
      <w:tr w:rsidR="007668F4" w:rsidRPr="007668F4" w14:paraId="7EBC8FA6" w14:textId="71FF6C51" w:rsidTr="007668F4">
        <w:trPr>
          <w:trHeight w:val="330"/>
        </w:trPr>
        <w:tc>
          <w:tcPr>
            <w:tcW w:w="476" w:type="dxa"/>
            <w:tcBorders>
              <w:top w:val="nil"/>
              <w:left w:val="single" w:sz="4" w:space="0" w:color="auto"/>
              <w:bottom w:val="single" w:sz="4" w:space="0" w:color="auto"/>
              <w:right w:val="single" w:sz="4" w:space="0" w:color="auto"/>
            </w:tcBorders>
            <w:shd w:val="clear" w:color="auto" w:fill="auto"/>
            <w:noWrap/>
            <w:vAlign w:val="bottom"/>
            <w:hideMark/>
          </w:tcPr>
          <w:p w14:paraId="573F3F30" w14:textId="77777777" w:rsidR="007668F4" w:rsidRPr="007668F4" w:rsidRDefault="007668F4" w:rsidP="007668F4">
            <w:pPr>
              <w:jc w:val="center"/>
              <w:rPr>
                <w:color w:val="000000"/>
                <w:sz w:val="26"/>
                <w:szCs w:val="26"/>
              </w:rPr>
            </w:pPr>
            <w:r w:rsidRPr="007668F4">
              <w:rPr>
                <w:color w:val="000000"/>
                <w:sz w:val="26"/>
                <w:szCs w:val="26"/>
              </w:rPr>
              <w:t>21</w:t>
            </w:r>
          </w:p>
        </w:tc>
        <w:tc>
          <w:tcPr>
            <w:tcW w:w="4443" w:type="dxa"/>
            <w:tcBorders>
              <w:top w:val="nil"/>
              <w:left w:val="nil"/>
              <w:bottom w:val="single" w:sz="4" w:space="0" w:color="auto"/>
              <w:right w:val="single" w:sz="4" w:space="0" w:color="auto"/>
            </w:tcBorders>
            <w:shd w:val="clear" w:color="auto" w:fill="auto"/>
            <w:noWrap/>
            <w:vAlign w:val="bottom"/>
            <w:hideMark/>
          </w:tcPr>
          <w:p w14:paraId="3067F000" w14:textId="77777777" w:rsidR="007668F4" w:rsidRPr="007668F4" w:rsidRDefault="007668F4" w:rsidP="007668F4">
            <w:pPr>
              <w:rPr>
                <w:color w:val="000000"/>
                <w:sz w:val="26"/>
                <w:szCs w:val="26"/>
              </w:rPr>
            </w:pPr>
            <w:r w:rsidRPr="007668F4">
              <w:rPr>
                <w:color w:val="000000"/>
                <w:sz w:val="26"/>
                <w:szCs w:val="26"/>
              </w:rPr>
              <w:t>Тип фреона</w:t>
            </w:r>
          </w:p>
        </w:tc>
        <w:tc>
          <w:tcPr>
            <w:tcW w:w="1382" w:type="dxa"/>
            <w:tcBorders>
              <w:top w:val="nil"/>
              <w:left w:val="nil"/>
              <w:bottom w:val="single" w:sz="4" w:space="0" w:color="auto"/>
              <w:right w:val="single" w:sz="4" w:space="0" w:color="auto"/>
            </w:tcBorders>
            <w:shd w:val="clear" w:color="auto" w:fill="auto"/>
            <w:noWrap/>
            <w:vAlign w:val="bottom"/>
            <w:hideMark/>
          </w:tcPr>
          <w:p w14:paraId="1E6F087E" w14:textId="77777777" w:rsidR="007668F4" w:rsidRPr="007668F4" w:rsidRDefault="007668F4" w:rsidP="007668F4">
            <w:pPr>
              <w:jc w:val="center"/>
              <w:rPr>
                <w:color w:val="000000"/>
                <w:sz w:val="26"/>
                <w:szCs w:val="26"/>
              </w:rPr>
            </w:pPr>
            <w:r w:rsidRPr="007668F4">
              <w:rPr>
                <w:color w:val="000000"/>
                <w:sz w:val="26"/>
                <w:szCs w:val="26"/>
              </w:rPr>
              <w:t>-</w:t>
            </w:r>
          </w:p>
        </w:tc>
        <w:tc>
          <w:tcPr>
            <w:tcW w:w="1906" w:type="dxa"/>
            <w:tcBorders>
              <w:top w:val="nil"/>
              <w:left w:val="nil"/>
              <w:bottom w:val="single" w:sz="4" w:space="0" w:color="auto"/>
              <w:right w:val="single" w:sz="4" w:space="0" w:color="auto"/>
            </w:tcBorders>
            <w:shd w:val="clear" w:color="auto" w:fill="auto"/>
            <w:noWrap/>
            <w:vAlign w:val="bottom"/>
            <w:hideMark/>
          </w:tcPr>
          <w:p w14:paraId="24A5911B" w14:textId="77777777" w:rsidR="007668F4" w:rsidRPr="007668F4" w:rsidRDefault="007668F4" w:rsidP="007668F4">
            <w:pPr>
              <w:jc w:val="right"/>
              <w:rPr>
                <w:color w:val="000000"/>
                <w:sz w:val="26"/>
                <w:szCs w:val="26"/>
              </w:rPr>
            </w:pPr>
            <w:r w:rsidRPr="007668F4">
              <w:rPr>
                <w:color w:val="000000"/>
                <w:sz w:val="26"/>
                <w:szCs w:val="26"/>
              </w:rPr>
              <w:t>R407С, R410A</w:t>
            </w:r>
          </w:p>
        </w:tc>
        <w:tc>
          <w:tcPr>
            <w:tcW w:w="1891" w:type="dxa"/>
            <w:tcBorders>
              <w:top w:val="nil"/>
              <w:left w:val="nil"/>
              <w:bottom w:val="single" w:sz="4" w:space="0" w:color="auto"/>
              <w:right w:val="single" w:sz="4" w:space="0" w:color="auto"/>
            </w:tcBorders>
          </w:tcPr>
          <w:p w14:paraId="6EEB6026" w14:textId="77777777" w:rsidR="007668F4" w:rsidRPr="007668F4" w:rsidRDefault="007668F4" w:rsidP="007668F4">
            <w:pPr>
              <w:jc w:val="right"/>
              <w:rPr>
                <w:color w:val="000000"/>
                <w:sz w:val="26"/>
                <w:szCs w:val="26"/>
              </w:rPr>
            </w:pPr>
          </w:p>
        </w:tc>
      </w:tr>
      <w:tr w:rsidR="007668F4" w:rsidRPr="007668F4" w14:paraId="37198C93" w14:textId="56D49467" w:rsidTr="007668F4">
        <w:trPr>
          <w:trHeight w:val="330"/>
        </w:trPr>
        <w:tc>
          <w:tcPr>
            <w:tcW w:w="476" w:type="dxa"/>
            <w:tcBorders>
              <w:top w:val="nil"/>
              <w:left w:val="single" w:sz="4" w:space="0" w:color="auto"/>
              <w:bottom w:val="single" w:sz="4" w:space="0" w:color="auto"/>
              <w:right w:val="single" w:sz="4" w:space="0" w:color="auto"/>
            </w:tcBorders>
            <w:shd w:val="clear" w:color="auto" w:fill="auto"/>
            <w:noWrap/>
            <w:vAlign w:val="bottom"/>
            <w:hideMark/>
          </w:tcPr>
          <w:p w14:paraId="22DFC127" w14:textId="77777777" w:rsidR="007668F4" w:rsidRPr="007668F4" w:rsidRDefault="007668F4" w:rsidP="007668F4">
            <w:pPr>
              <w:jc w:val="center"/>
              <w:rPr>
                <w:color w:val="000000"/>
                <w:sz w:val="26"/>
                <w:szCs w:val="26"/>
              </w:rPr>
            </w:pPr>
            <w:r w:rsidRPr="007668F4">
              <w:rPr>
                <w:color w:val="000000"/>
                <w:sz w:val="26"/>
                <w:szCs w:val="26"/>
              </w:rPr>
              <w:t>22</w:t>
            </w:r>
          </w:p>
        </w:tc>
        <w:tc>
          <w:tcPr>
            <w:tcW w:w="4443" w:type="dxa"/>
            <w:tcBorders>
              <w:top w:val="nil"/>
              <w:left w:val="nil"/>
              <w:bottom w:val="single" w:sz="4" w:space="0" w:color="auto"/>
              <w:right w:val="single" w:sz="4" w:space="0" w:color="auto"/>
            </w:tcBorders>
            <w:shd w:val="clear" w:color="auto" w:fill="auto"/>
            <w:noWrap/>
            <w:vAlign w:val="bottom"/>
            <w:hideMark/>
          </w:tcPr>
          <w:p w14:paraId="7D01B3BB" w14:textId="77777777" w:rsidR="007668F4" w:rsidRPr="007668F4" w:rsidRDefault="007668F4" w:rsidP="007668F4">
            <w:pPr>
              <w:rPr>
                <w:color w:val="000000"/>
                <w:sz w:val="26"/>
                <w:szCs w:val="26"/>
              </w:rPr>
            </w:pPr>
            <w:r w:rsidRPr="007668F4">
              <w:rPr>
                <w:color w:val="000000"/>
                <w:sz w:val="26"/>
                <w:szCs w:val="26"/>
              </w:rPr>
              <w:t>Тип регулирования</w:t>
            </w:r>
          </w:p>
        </w:tc>
        <w:tc>
          <w:tcPr>
            <w:tcW w:w="1382" w:type="dxa"/>
            <w:tcBorders>
              <w:top w:val="nil"/>
              <w:left w:val="nil"/>
              <w:bottom w:val="single" w:sz="4" w:space="0" w:color="auto"/>
              <w:right w:val="single" w:sz="4" w:space="0" w:color="auto"/>
            </w:tcBorders>
            <w:shd w:val="clear" w:color="auto" w:fill="auto"/>
            <w:noWrap/>
            <w:vAlign w:val="bottom"/>
            <w:hideMark/>
          </w:tcPr>
          <w:p w14:paraId="45590079" w14:textId="77777777" w:rsidR="007668F4" w:rsidRPr="007668F4" w:rsidRDefault="007668F4" w:rsidP="007668F4">
            <w:pPr>
              <w:jc w:val="center"/>
              <w:rPr>
                <w:color w:val="000000"/>
                <w:sz w:val="26"/>
                <w:szCs w:val="26"/>
              </w:rPr>
            </w:pPr>
            <w:r w:rsidRPr="007668F4">
              <w:rPr>
                <w:color w:val="000000"/>
                <w:sz w:val="26"/>
                <w:szCs w:val="26"/>
              </w:rPr>
              <w:t>-</w:t>
            </w:r>
          </w:p>
        </w:tc>
        <w:tc>
          <w:tcPr>
            <w:tcW w:w="1906" w:type="dxa"/>
            <w:tcBorders>
              <w:top w:val="nil"/>
              <w:left w:val="nil"/>
              <w:bottom w:val="single" w:sz="4" w:space="0" w:color="auto"/>
              <w:right w:val="single" w:sz="4" w:space="0" w:color="auto"/>
            </w:tcBorders>
            <w:shd w:val="clear" w:color="auto" w:fill="auto"/>
            <w:vAlign w:val="bottom"/>
            <w:hideMark/>
          </w:tcPr>
          <w:p w14:paraId="0273FF66" w14:textId="77777777" w:rsidR="007668F4" w:rsidRPr="007668F4" w:rsidRDefault="007668F4" w:rsidP="007668F4">
            <w:pPr>
              <w:jc w:val="right"/>
              <w:rPr>
                <w:color w:val="000000"/>
                <w:sz w:val="26"/>
                <w:szCs w:val="26"/>
              </w:rPr>
            </w:pPr>
            <w:r w:rsidRPr="007668F4">
              <w:rPr>
                <w:color w:val="000000"/>
                <w:sz w:val="26"/>
                <w:szCs w:val="26"/>
              </w:rPr>
              <w:t>встроенное</w:t>
            </w:r>
          </w:p>
        </w:tc>
        <w:tc>
          <w:tcPr>
            <w:tcW w:w="1891" w:type="dxa"/>
            <w:tcBorders>
              <w:top w:val="nil"/>
              <w:left w:val="nil"/>
              <w:bottom w:val="single" w:sz="4" w:space="0" w:color="auto"/>
              <w:right w:val="single" w:sz="4" w:space="0" w:color="auto"/>
            </w:tcBorders>
          </w:tcPr>
          <w:p w14:paraId="344E2456" w14:textId="77777777" w:rsidR="007668F4" w:rsidRPr="007668F4" w:rsidRDefault="007668F4" w:rsidP="007668F4">
            <w:pPr>
              <w:jc w:val="right"/>
              <w:rPr>
                <w:color w:val="000000"/>
                <w:sz w:val="26"/>
                <w:szCs w:val="26"/>
              </w:rPr>
            </w:pPr>
          </w:p>
        </w:tc>
      </w:tr>
      <w:tr w:rsidR="007668F4" w:rsidRPr="007668F4" w14:paraId="0F2094D5" w14:textId="34D4C6D1" w:rsidTr="007668F4">
        <w:trPr>
          <w:trHeight w:val="330"/>
        </w:trPr>
        <w:tc>
          <w:tcPr>
            <w:tcW w:w="476" w:type="dxa"/>
            <w:tcBorders>
              <w:top w:val="nil"/>
              <w:left w:val="single" w:sz="4" w:space="0" w:color="auto"/>
              <w:bottom w:val="single" w:sz="4" w:space="0" w:color="auto"/>
              <w:right w:val="single" w:sz="4" w:space="0" w:color="auto"/>
            </w:tcBorders>
            <w:shd w:val="clear" w:color="auto" w:fill="auto"/>
            <w:noWrap/>
            <w:vAlign w:val="bottom"/>
            <w:hideMark/>
          </w:tcPr>
          <w:p w14:paraId="6A32B6CC" w14:textId="77777777" w:rsidR="007668F4" w:rsidRPr="007668F4" w:rsidRDefault="007668F4" w:rsidP="007668F4">
            <w:pPr>
              <w:jc w:val="center"/>
              <w:rPr>
                <w:color w:val="000000"/>
                <w:sz w:val="26"/>
                <w:szCs w:val="26"/>
              </w:rPr>
            </w:pPr>
            <w:r w:rsidRPr="007668F4">
              <w:rPr>
                <w:color w:val="000000"/>
                <w:sz w:val="26"/>
                <w:szCs w:val="26"/>
              </w:rPr>
              <w:t>23</w:t>
            </w:r>
          </w:p>
        </w:tc>
        <w:tc>
          <w:tcPr>
            <w:tcW w:w="4443" w:type="dxa"/>
            <w:tcBorders>
              <w:top w:val="nil"/>
              <w:left w:val="nil"/>
              <w:bottom w:val="single" w:sz="4" w:space="0" w:color="auto"/>
              <w:right w:val="single" w:sz="4" w:space="0" w:color="auto"/>
            </w:tcBorders>
            <w:shd w:val="clear" w:color="auto" w:fill="auto"/>
            <w:noWrap/>
            <w:vAlign w:val="bottom"/>
            <w:hideMark/>
          </w:tcPr>
          <w:p w14:paraId="369BA752" w14:textId="77777777" w:rsidR="007668F4" w:rsidRPr="007668F4" w:rsidRDefault="007668F4" w:rsidP="007668F4">
            <w:pPr>
              <w:rPr>
                <w:color w:val="000000"/>
                <w:sz w:val="26"/>
                <w:szCs w:val="26"/>
              </w:rPr>
            </w:pPr>
            <w:r w:rsidRPr="007668F4">
              <w:rPr>
                <w:color w:val="000000"/>
                <w:sz w:val="26"/>
                <w:szCs w:val="26"/>
              </w:rPr>
              <w:t>Забор воздуха кондиционера</w:t>
            </w:r>
          </w:p>
        </w:tc>
        <w:tc>
          <w:tcPr>
            <w:tcW w:w="1382" w:type="dxa"/>
            <w:tcBorders>
              <w:top w:val="nil"/>
              <w:left w:val="nil"/>
              <w:bottom w:val="single" w:sz="4" w:space="0" w:color="auto"/>
              <w:right w:val="single" w:sz="4" w:space="0" w:color="auto"/>
            </w:tcBorders>
            <w:shd w:val="clear" w:color="auto" w:fill="auto"/>
            <w:noWrap/>
            <w:vAlign w:val="bottom"/>
            <w:hideMark/>
          </w:tcPr>
          <w:p w14:paraId="0C6ECE42" w14:textId="77777777" w:rsidR="007668F4" w:rsidRPr="007668F4" w:rsidRDefault="007668F4" w:rsidP="007668F4">
            <w:pPr>
              <w:jc w:val="center"/>
              <w:rPr>
                <w:color w:val="000000"/>
                <w:sz w:val="22"/>
                <w:szCs w:val="22"/>
              </w:rPr>
            </w:pPr>
            <w:r w:rsidRPr="007668F4">
              <w:rPr>
                <w:color w:val="000000"/>
                <w:sz w:val="22"/>
                <w:szCs w:val="22"/>
              </w:rPr>
              <w:t> </w:t>
            </w:r>
          </w:p>
        </w:tc>
        <w:tc>
          <w:tcPr>
            <w:tcW w:w="1906" w:type="dxa"/>
            <w:tcBorders>
              <w:top w:val="nil"/>
              <w:left w:val="nil"/>
              <w:bottom w:val="single" w:sz="4" w:space="0" w:color="auto"/>
              <w:right w:val="single" w:sz="4" w:space="0" w:color="auto"/>
            </w:tcBorders>
            <w:shd w:val="clear" w:color="auto" w:fill="auto"/>
            <w:noWrap/>
            <w:vAlign w:val="bottom"/>
            <w:hideMark/>
          </w:tcPr>
          <w:p w14:paraId="11EB68CF" w14:textId="77777777" w:rsidR="007668F4" w:rsidRPr="007668F4" w:rsidRDefault="007668F4" w:rsidP="007668F4">
            <w:pPr>
              <w:jc w:val="right"/>
              <w:rPr>
                <w:color w:val="000000"/>
                <w:sz w:val="26"/>
                <w:szCs w:val="26"/>
              </w:rPr>
            </w:pPr>
            <w:r w:rsidRPr="007668F4">
              <w:rPr>
                <w:color w:val="000000"/>
                <w:sz w:val="26"/>
                <w:szCs w:val="26"/>
              </w:rPr>
              <w:t>сверху</w:t>
            </w:r>
          </w:p>
        </w:tc>
        <w:tc>
          <w:tcPr>
            <w:tcW w:w="1891" w:type="dxa"/>
            <w:tcBorders>
              <w:top w:val="nil"/>
              <w:left w:val="nil"/>
              <w:bottom w:val="single" w:sz="4" w:space="0" w:color="auto"/>
              <w:right w:val="single" w:sz="4" w:space="0" w:color="auto"/>
            </w:tcBorders>
          </w:tcPr>
          <w:p w14:paraId="61DC1604" w14:textId="77777777" w:rsidR="007668F4" w:rsidRPr="007668F4" w:rsidRDefault="007668F4" w:rsidP="007668F4">
            <w:pPr>
              <w:jc w:val="right"/>
              <w:rPr>
                <w:color w:val="000000"/>
                <w:sz w:val="26"/>
                <w:szCs w:val="26"/>
              </w:rPr>
            </w:pPr>
          </w:p>
        </w:tc>
      </w:tr>
      <w:tr w:rsidR="007668F4" w:rsidRPr="007668F4" w14:paraId="0F8C22A7" w14:textId="53458C57" w:rsidTr="007668F4">
        <w:trPr>
          <w:trHeight w:val="330"/>
        </w:trPr>
        <w:tc>
          <w:tcPr>
            <w:tcW w:w="476" w:type="dxa"/>
            <w:tcBorders>
              <w:top w:val="nil"/>
              <w:left w:val="single" w:sz="4" w:space="0" w:color="auto"/>
              <w:bottom w:val="single" w:sz="4" w:space="0" w:color="auto"/>
              <w:right w:val="single" w:sz="4" w:space="0" w:color="auto"/>
            </w:tcBorders>
            <w:shd w:val="clear" w:color="auto" w:fill="auto"/>
            <w:noWrap/>
            <w:vAlign w:val="bottom"/>
            <w:hideMark/>
          </w:tcPr>
          <w:p w14:paraId="6FFA7BBA" w14:textId="77777777" w:rsidR="007668F4" w:rsidRPr="007668F4" w:rsidRDefault="007668F4" w:rsidP="007668F4">
            <w:pPr>
              <w:jc w:val="center"/>
              <w:rPr>
                <w:color w:val="000000"/>
                <w:sz w:val="26"/>
                <w:szCs w:val="26"/>
              </w:rPr>
            </w:pPr>
            <w:r w:rsidRPr="007668F4">
              <w:rPr>
                <w:color w:val="000000"/>
                <w:sz w:val="26"/>
                <w:szCs w:val="26"/>
              </w:rPr>
              <w:t>24</w:t>
            </w:r>
          </w:p>
        </w:tc>
        <w:tc>
          <w:tcPr>
            <w:tcW w:w="4443" w:type="dxa"/>
            <w:tcBorders>
              <w:top w:val="nil"/>
              <w:left w:val="nil"/>
              <w:bottom w:val="single" w:sz="4" w:space="0" w:color="auto"/>
              <w:right w:val="single" w:sz="4" w:space="0" w:color="auto"/>
            </w:tcBorders>
            <w:shd w:val="clear" w:color="auto" w:fill="auto"/>
            <w:noWrap/>
            <w:vAlign w:val="bottom"/>
            <w:hideMark/>
          </w:tcPr>
          <w:p w14:paraId="7769924B" w14:textId="77777777" w:rsidR="007668F4" w:rsidRPr="007668F4" w:rsidRDefault="007668F4" w:rsidP="007668F4">
            <w:pPr>
              <w:rPr>
                <w:color w:val="000000"/>
                <w:sz w:val="26"/>
                <w:szCs w:val="26"/>
              </w:rPr>
            </w:pPr>
            <w:r w:rsidRPr="007668F4">
              <w:rPr>
                <w:color w:val="000000"/>
                <w:sz w:val="26"/>
                <w:szCs w:val="26"/>
              </w:rPr>
              <w:t>Подача воздуха кондиционера</w:t>
            </w:r>
          </w:p>
        </w:tc>
        <w:tc>
          <w:tcPr>
            <w:tcW w:w="1382" w:type="dxa"/>
            <w:tcBorders>
              <w:top w:val="nil"/>
              <w:left w:val="nil"/>
              <w:bottom w:val="single" w:sz="4" w:space="0" w:color="auto"/>
              <w:right w:val="single" w:sz="4" w:space="0" w:color="auto"/>
            </w:tcBorders>
            <w:shd w:val="clear" w:color="auto" w:fill="auto"/>
            <w:noWrap/>
            <w:vAlign w:val="bottom"/>
            <w:hideMark/>
          </w:tcPr>
          <w:p w14:paraId="281E2DAD" w14:textId="77777777" w:rsidR="007668F4" w:rsidRPr="007668F4" w:rsidRDefault="007668F4" w:rsidP="007668F4">
            <w:pPr>
              <w:jc w:val="center"/>
              <w:rPr>
                <w:color w:val="000000"/>
                <w:sz w:val="22"/>
                <w:szCs w:val="22"/>
              </w:rPr>
            </w:pPr>
            <w:r w:rsidRPr="007668F4">
              <w:rPr>
                <w:color w:val="000000"/>
                <w:sz w:val="22"/>
                <w:szCs w:val="22"/>
              </w:rPr>
              <w:t> </w:t>
            </w:r>
          </w:p>
        </w:tc>
        <w:tc>
          <w:tcPr>
            <w:tcW w:w="1906" w:type="dxa"/>
            <w:tcBorders>
              <w:top w:val="nil"/>
              <w:left w:val="nil"/>
              <w:bottom w:val="single" w:sz="4" w:space="0" w:color="auto"/>
              <w:right w:val="single" w:sz="4" w:space="0" w:color="auto"/>
            </w:tcBorders>
            <w:shd w:val="clear" w:color="auto" w:fill="auto"/>
            <w:noWrap/>
            <w:vAlign w:val="bottom"/>
            <w:hideMark/>
          </w:tcPr>
          <w:p w14:paraId="28CB0504" w14:textId="77777777" w:rsidR="007668F4" w:rsidRPr="007668F4" w:rsidRDefault="007668F4" w:rsidP="007668F4">
            <w:pPr>
              <w:jc w:val="right"/>
              <w:rPr>
                <w:color w:val="000000"/>
                <w:sz w:val="26"/>
                <w:szCs w:val="26"/>
              </w:rPr>
            </w:pPr>
            <w:r w:rsidRPr="007668F4">
              <w:rPr>
                <w:color w:val="000000"/>
                <w:sz w:val="26"/>
                <w:szCs w:val="26"/>
              </w:rPr>
              <w:t>вниз (под фальшпол)</w:t>
            </w:r>
          </w:p>
        </w:tc>
        <w:tc>
          <w:tcPr>
            <w:tcW w:w="1891" w:type="dxa"/>
            <w:tcBorders>
              <w:top w:val="nil"/>
              <w:left w:val="nil"/>
              <w:bottom w:val="single" w:sz="4" w:space="0" w:color="auto"/>
              <w:right w:val="single" w:sz="4" w:space="0" w:color="auto"/>
            </w:tcBorders>
          </w:tcPr>
          <w:p w14:paraId="2E25CD3C" w14:textId="77777777" w:rsidR="007668F4" w:rsidRPr="007668F4" w:rsidRDefault="007668F4" w:rsidP="007668F4">
            <w:pPr>
              <w:jc w:val="right"/>
              <w:rPr>
                <w:color w:val="000000"/>
                <w:sz w:val="26"/>
                <w:szCs w:val="26"/>
              </w:rPr>
            </w:pPr>
          </w:p>
        </w:tc>
      </w:tr>
      <w:tr w:rsidR="007668F4" w:rsidRPr="007668F4" w14:paraId="3EFCE972" w14:textId="7B3F3249" w:rsidTr="007668F4">
        <w:trPr>
          <w:trHeight w:val="330"/>
        </w:trPr>
        <w:tc>
          <w:tcPr>
            <w:tcW w:w="476" w:type="dxa"/>
            <w:tcBorders>
              <w:top w:val="nil"/>
              <w:left w:val="single" w:sz="4" w:space="0" w:color="auto"/>
              <w:bottom w:val="single" w:sz="4" w:space="0" w:color="auto"/>
              <w:right w:val="single" w:sz="4" w:space="0" w:color="auto"/>
            </w:tcBorders>
            <w:shd w:val="clear" w:color="auto" w:fill="auto"/>
            <w:noWrap/>
            <w:vAlign w:val="bottom"/>
            <w:hideMark/>
          </w:tcPr>
          <w:p w14:paraId="0E1A1CFD" w14:textId="77777777" w:rsidR="007668F4" w:rsidRPr="007668F4" w:rsidRDefault="007668F4" w:rsidP="007668F4">
            <w:pPr>
              <w:jc w:val="center"/>
              <w:rPr>
                <w:color w:val="000000"/>
                <w:sz w:val="26"/>
                <w:szCs w:val="26"/>
              </w:rPr>
            </w:pPr>
            <w:r w:rsidRPr="007668F4">
              <w:rPr>
                <w:color w:val="000000"/>
                <w:sz w:val="26"/>
                <w:szCs w:val="26"/>
              </w:rPr>
              <w:t>25</w:t>
            </w:r>
          </w:p>
        </w:tc>
        <w:tc>
          <w:tcPr>
            <w:tcW w:w="4443" w:type="dxa"/>
            <w:tcBorders>
              <w:top w:val="nil"/>
              <w:left w:val="nil"/>
              <w:bottom w:val="single" w:sz="4" w:space="0" w:color="auto"/>
              <w:right w:val="single" w:sz="4" w:space="0" w:color="auto"/>
            </w:tcBorders>
            <w:shd w:val="clear" w:color="auto" w:fill="auto"/>
            <w:noWrap/>
            <w:vAlign w:val="bottom"/>
            <w:hideMark/>
          </w:tcPr>
          <w:p w14:paraId="1AD6D1DB" w14:textId="77777777" w:rsidR="007668F4" w:rsidRPr="007668F4" w:rsidRDefault="007668F4" w:rsidP="007668F4">
            <w:pPr>
              <w:rPr>
                <w:color w:val="000000"/>
                <w:sz w:val="26"/>
                <w:szCs w:val="26"/>
              </w:rPr>
            </w:pPr>
            <w:r w:rsidRPr="007668F4">
              <w:rPr>
                <w:color w:val="000000"/>
                <w:sz w:val="26"/>
                <w:szCs w:val="26"/>
              </w:rPr>
              <w:t>Максимальные размеры</w:t>
            </w:r>
          </w:p>
        </w:tc>
        <w:tc>
          <w:tcPr>
            <w:tcW w:w="1382" w:type="dxa"/>
            <w:tcBorders>
              <w:top w:val="nil"/>
              <w:left w:val="nil"/>
              <w:bottom w:val="single" w:sz="4" w:space="0" w:color="auto"/>
              <w:right w:val="single" w:sz="4" w:space="0" w:color="auto"/>
            </w:tcBorders>
            <w:shd w:val="clear" w:color="auto" w:fill="auto"/>
            <w:noWrap/>
            <w:vAlign w:val="bottom"/>
            <w:hideMark/>
          </w:tcPr>
          <w:p w14:paraId="3E3D7E06" w14:textId="77777777" w:rsidR="007668F4" w:rsidRPr="007668F4" w:rsidRDefault="007668F4" w:rsidP="007668F4">
            <w:pPr>
              <w:jc w:val="center"/>
              <w:rPr>
                <w:color w:val="000000"/>
                <w:sz w:val="26"/>
                <w:szCs w:val="26"/>
              </w:rPr>
            </w:pPr>
            <w:r w:rsidRPr="007668F4">
              <w:rPr>
                <w:color w:val="000000"/>
                <w:sz w:val="26"/>
                <w:szCs w:val="26"/>
              </w:rPr>
              <w:t>мм</w:t>
            </w:r>
          </w:p>
        </w:tc>
        <w:tc>
          <w:tcPr>
            <w:tcW w:w="1906" w:type="dxa"/>
            <w:tcBorders>
              <w:top w:val="nil"/>
              <w:left w:val="nil"/>
              <w:bottom w:val="single" w:sz="4" w:space="0" w:color="auto"/>
              <w:right w:val="single" w:sz="4" w:space="0" w:color="auto"/>
            </w:tcBorders>
            <w:shd w:val="clear" w:color="auto" w:fill="auto"/>
            <w:noWrap/>
            <w:vAlign w:val="bottom"/>
            <w:hideMark/>
          </w:tcPr>
          <w:p w14:paraId="58188040" w14:textId="77777777" w:rsidR="007668F4" w:rsidRPr="007668F4" w:rsidRDefault="007668F4" w:rsidP="007668F4">
            <w:pPr>
              <w:jc w:val="right"/>
              <w:rPr>
                <w:color w:val="000000"/>
                <w:sz w:val="26"/>
                <w:szCs w:val="26"/>
              </w:rPr>
            </w:pPr>
            <w:r w:rsidRPr="007668F4">
              <w:rPr>
                <w:color w:val="000000"/>
                <w:sz w:val="26"/>
                <w:szCs w:val="26"/>
              </w:rPr>
              <w:t>1980х1500х900</w:t>
            </w:r>
          </w:p>
        </w:tc>
        <w:tc>
          <w:tcPr>
            <w:tcW w:w="1891" w:type="dxa"/>
            <w:tcBorders>
              <w:top w:val="nil"/>
              <w:left w:val="nil"/>
              <w:bottom w:val="single" w:sz="4" w:space="0" w:color="auto"/>
              <w:right w:val="single" w:sz="4" w:space="0" w:color="auto"/>
            </w:tcBorders>
          </w:tcPr>
          <w:p w14:paraId="42792344" w14:textId="77777777" w:rsidR="007668F4" w:rsidRPr="007668F4" w:rsidRDefault="007668F4" w:rsidP="007668F4">
            <w:pPr>
              <w:jc w:val="right"/>
              <w:rPr>
                <w:color w:val="000000"/>
                <w:sz w:val="26"/>
                <w:szCs w:val="26"/>
              </w:rPr>
            </w:pPr>
          </w:p>
        </w:tc>
      </w:tr>
    </w:tbl>
    <w:p w14:paraId="4AC42FDD" w14:textId="34D86357" w:rsidR="00FF65C4" w:rsidRDefault="00FF65C4" w:rsidP="00FF65C4">
      <w:pPr>
        <w:jc w:val="both"/>
        <w:rPr>
          <w:iCs/>
          <w:snapToGrid w:val="0"/>
          <w:sz w:val="20"/>
        </w:rPr>
      </w:pPr>
    </w:p>
    <w:p w14:paraId="746A4B2A" w14:textId="77777777" w:rsidR="00E9152A" w:rsidRPr="00E55897" w:rsidRDefault="00E9152A" w:rsidP="00E9152A"/>
    <w:p w14:paraId="46003FAE" w14:textId="77777777" w:rsidR="00E9152A" w:rsidRPr="000254DA" w:rsidRDefault="00E9152A" w:rsidP="00FF65C4">
      <w:pPr>
        <w:pStyle w:val="affb"/>
        <w:rPr>
          <w:sz w:val="20"/>
          <w:szCs w:val="20"/>
        </w:rPr>
      </w:pPr>
    </w:p>
    <w:p w14:paraId="33F777FD" w14:textId="77777777" w:rsidR="00FF65C4" w:rsidRPr="00EA5BFB" w:rsidRDefault="00FF65C4" w:rsidP="00FF65C4">
      <w:pPr>
        <w:rPr>
          <w:color w:val="808080"/>
          <w:sz w:val="22"/>
        </w:rPr>
      </w:pPr>
      <w:r w:rsidRPr="00EA5BFB">
        <w:rPr>
          <w:color w:val="808080"/>
          <w:sz w:val="22"/>
        </w:rPr>
        <w:t>ИНСТРУКЦИИ ПО ЗАПОЛНЕНИЮ</w:t>
      </w:r>
    </w:p>
    <w:p w14:paraId="37C2E56D"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4AE84922" w14:textId="77777777" w:rsidR="00FF65C4"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4C4A8294" w14:textId="77777777" w:rsidR="00FF65C4" w:rsidRDefault="00FF65C4" w:rsidP="00FF65C4">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618050D0" w14:textId="77777777" w:rsidR="00FF65C4" w:rsidRPr="00672CEA" w:rsidRDefault="00FF65C4" w:rsidP="00FF65C4">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653434CA" w14:textId="542F1815" w:rsidR="00FF65C4" w:rsidRDefault="00FF65C4" w:rsidP="007C488A">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bookmarkStart w:id="255" w:name="_Ref313304436"/>
      <w:bookmarkStart w:id="256" w:name="_Toc314507388"/>
      <w:bookmarkStart w:id="257" w:name="_Toc322209429"/>
    </w:p>
    <w:p w14:paraId="2DBBB9DE" w14:textId="47394C1B" w:rsidR="008B39AF" w:rsidRDefault="008B39AF" w:rsidP="007C488A">
      <w:pPr>
        <w:jc w:val="both"/>
        <w:rPr>
          <w:color w:val="808080"/>
          <w:sz w:val="22"/>
        </w:rPr>
      </w:pPr>
    </w:p>
    <w:p w14:paraId="7C2977E7" w14:textId="2757B97C" w:rsidR="008B39AF" w:rsidRDefault="008B39AF" w:rsidP="007C488A">
      <w:pPr>
        <w:jc w:val="both"/>
        <w:rPr>
          <w:color w:val="808080"/>
          <w:sz w:val="22"/>
        </w:rPr>
      </w:pPr>
    </w:p>
    <w:p w14:paraId="6B739366" w14:textId="2A029A2B" w:rsidR="008B39AF" w:rsidRDefault="008B39AF" w:rsidP="007C488A">
      <w:pPr>
        <w:jc w:val="both"/>
        <w:rPr>
          <w:color w:val="808080"/>
          <w:sz w:val="22"/>
        </w:rPr>
      </w:pPr>
    </w:p>
    <w:p w14:paraId="40E12EA0" w14:textId="35D396C2" w:rsidR="008B39AF" w:rsidRDefault="008B39AF" w:rsidP="007C488A">
      <w:pPr>
        <w:jc w:val="both"/>
        <w:rPr>
          <w:color w:val="808080"/>
          <w:sz w:val="22"/>
        </w:rPr>
      </w:pPr>
    </w:p>
    <w:p w14:paraId="114B6320" w14:textId="47DA83B7" w:rsidR="008B39AF" w:rsidRDefault="008B39AF" w:rsidP="007C488A">
      <w:pPr>
        <w:jc w:val="both"/>
        <w:rPr>
          <w:color w:val="808080"/>
          <w:sz w:val="22"/>
        </w:rPr>
      </w:pPr>
    </w:p>
    <w:p w14:paraId="24FBEE68" w14:textId="068E0C83" w:rsidR="008B39AF" w:rsidRDefault="008B39AF" w:rsidP="007C488A">
      <w:pPr>
        <w:jc w:val="both"/>
        <w:rPr>
          <w:color w:val="808080"/>
          <w:sz w:val="22"/>
        </w:rPr>
      </w:pPr>
    </w:p>
    <w:p w14:paraId="1282ACA6" w14:textId="477C7CF8" w:rsidR="008B39AF" w:rsidRDefault="008B39AF" w:rsidP="007C488A">
      <w:pPr>
        <w:jc w:val="both"/>
        <w:rPr>
          <w:color w:val="808080"/>
          <w:sz w:val="22"/>
        </w:rPr>
      </w:pPr>
    </w:p>
    <w:p w14:paraId="0DD311CF" w14:textId="2830187D" w:rsidR="008B39AF" w:rsidRDefault="008B39AF" w:rsidP="007C488A">
      <w:pPr>
        <w:jc w:val="both"/>
        <w:rPr>
          <w:color w:val="808080"/>
          <w:sz w:val="22"/>
        </w:rPr>
      </w:pPr>
    </w:p>
    <w:p w14:paraId="582841C9" w14:textId="3E74CED4" w:rsidR="008B39AF" w:rsidRDefault="008B39AF" w:rsidP="007C488A">
      <w:pPr>
        <w:jc w:val="both"/>
        <w:rPr>
          <w:color w:val="808080"/>
          <w:sz w:val="22"/>
        </w:rPr>
      </w:pPr>
    </w:p>
    <w:p w14:paraId="222F687E" w14:textId="08B6EA6D" w:rsidR="008B39AF" w:rsidRDefault="008B39AF" w:rsidP="007C488A">
      <w:pPr>
        <w:jc w:val="both"/>
        <w:rPr>
          <w:color w:val="808080"/>
          <w:sz w:val="22"/>
        </w:rPr>
      </w:pPr>
    </w:p>
    <w:p w14:paraId="6C4C029B" w14:textId="6C4CC3ED" w:rsidR="008B39AF" w:rsidRDefault="008B39AF" w:rsidP="007C488A">
      <w:pPr>
        <w:jc w:val="both"/>
        <w:rPr>
          <w:color w:val="808080"/>
          <w:sz w:val="22"/>
        </w:rPr>
      </w:pPr>
    </w:p>
    <w:p w14:paraId="58055767" w14:textId="5CD94B73" w:rsidR="008B39AF" w:rsidRDefault="008B39AF" w:rsidP="007C488A">
      <w:pPr>
        <w:jc w:val="both"/>
        <w:rPr>
          <w:color w:val="808080"/>
          <w:sz w:val="22"/>
        </w:rPr>
      </w:pPr>
    </w:p>
    <w:p w14:paraId="17306494" w14:textId="70F30DDF" w:rsidR="008B39AF" w:rsidRDefault="008B39AF" w:rsidP="007C488A">
      <w:pPr>
        <w:jc w:val="both"/>
        <w:rPr>
          <w:color w:val="808080"/>
          <w:sz w:val="22"/>
        </w:rPr>
      </w:pPr>
    </w:p>
    <w:p w14:paraId="37682749" w14:textId="3C0EC0FD" w:rsidR="008B39AF" w:rsidRDefault="008B39AF" w:rsidP="007C488A">
      <w:pPr>
        <w:jc w:val="both"/>
        <w:rPr>
          <w:color w:val="808080"/>
          <w:sz w:val="22"/>
        </w:rPr>
      </w:pPr>
    </w:p>
    <w:p w14:paraId="1D0E7ECE" w14:textId="7BF720F7" w:rsidR="008B39AF" w:rsidRDefault="008B39AF" w:rsidP="007C488A">
      <w:pPr>
        <w:jc w:val="both"/>
        <w:rPr>
          <w:color w:val="808080"/>
          <w:sz w:val="22"/>
        </w:rPr>
      </w:pPr>
    </w:p>
    <w:p w14:paraId="52B8983E" w14:textId="719DB186" w:rsidR="008B39AF" w:rsidRDefault="008B39AF" w:rsidP="007C488A">
      <w:pPr>
        <w:jc w:val="both"/>
        <w:rPr>
          <w:color w:val="808080"/>
          <w:sz w:val="22"/>
        </w:rPr>
      </w:pPr>
    </w:p>
    <w:p w14:paraId="52601278" w14:textId="0639DB61" w:rsidR="008B39AF" w:rsidRDefault="008B39AF" w:rsidP="007C488A">
      <w:pPr>
        <w:jc w:val="both"/>
        <w:rPr>
          <w:color w:val="808080"/>
          <w:sz w:val="22"/>
        </w:rPr>
      </w:pPr>
    </w:p>
    <w:p w14:paraId="74A1CBF0" w14:textId="0D92E94C" w:rsidR="008B39AF" w:rsidRDefault="008B39AF" w:rsidP="007C488A">
      <w:pPr>
        <w:jc w:val="both"/>
        <w:rPr>
          <w:color w:val="808080"/>
          <w:sz w:val="22"/>
        </w:rPr>
      </w:pPr>
    </w:p>
    <w:p w14:paraId="580CBD0F" w14:textId="7BBDC7FB" w:rsidR="00915CD1" w:rsidRDefault="00915CD1" w:rsidP="007C488A">
      <w:pPr>
        <w:jc w:val="both"/>
        <w:rPr>
          <w:color w:val="808080"/>
          <w:sz w:val="22"/>
        </w:rPr>
      </w:pPr>
    </w:p>
    <w:p w14:paraId="3AADD8BA" w14:textId="31F876F0" w:rsidR="00915CD1" w:rsidRDefault="00915CD1" w:rsidP="007C488A">
      <w:pPr>
        <w:jc w:val="both"/>
        <w:rPr>
          <w:color w:val="808080"/>
          <w:sz w:val="22"/>
        </w:rPr>
      </w:pPr>
    </w:p>
    <w:p w14:paraId="23F7A8CF" w14:textId="0FC81E0F" w:rsidR="00915CD1" w:rsidRDefault="00915CD1" w:rsidP="007C488A">
      <w:pPr>
        <w:jc w:val="both"/>
        <w:rPr>
          <w:color w:val="808080"/>
          <w:sz w:val="22"/>
        </w:rPr>
      </w:pPr>
    </w:p>
    <w:p w14:paraId="0B35F088" w14:textId="15F1501A" w:rsidR="00915CD1" w:rsidRDefault="00915CD1" w:rsidP="007C488A">
      <w:pPr>
        <w:jc w:val="both"/>
        <w:rPr>
          <w:color w:val="808080"/>
          <w:sz w:val="22"/>
        </w:rPr>
      </w:pPr>
    </w:p>
    <w:p w14:paraId="659AC46B" w14:textId="2B15E2A0" w:rsidR="00915CD1" w:rsidRDefault="00915CD1" w:rsidP="007C488A">
      <w:pPr>
        <w:jc w:val="both"/>
        <w:rPr>
          <w:color w:val="808080"/>
          <w:sz w:val="22"/>
        </w:rPr>
      </w:pPr>
    </w:p>
    <w:p w14:paraId="01A3EBCC" w14:textId="77777777" w:rsidR="00915CD1" w:rsidRPr="00EA5BFB" w:rsidRDefault="00915CD1" w:rsidP="007C488A">
      <w:pPr>
        <w:jc w:val="both"/>
        <w:rPr>
          <w:color w:val="808080"/>
          <w:sz w:val="22"/>
        </w:rPr>
      </w:pPr>
    </w:p>
    <w:p w14:paraId="1EDA0339"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8" w:name="_Форма_4_РЕКОМЕНДУЕМАЯ"/>
      <w:bookmarkStart w:id="259" w:name="_Toc23149542"/>
      <w:bookmarkStart w:id="260" w:name="_Toc54336129"/>
      <w:bookmarkStart w:id="261" w:name="_Toc65148105"/>
      <w:bookmarkEnd w:id="258"/>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9"/>
      <w:bookmarkEnd w:id="260"/>
      <w:bookmarkEnd w:id="261"/>
    </w:p>
    <w:p w14:paraId="2CBA7361" w14:textId="77777777" w:rsidR="00FF65C4" w:rsidRPr="00733E33" w:rsidRDefault="00FF65C4" w:rsidP="00FF65C4"/>
    <w:p w14:paraId="07E929A2" w14:textId="77777777" w:rsidR="00FF65C4" w:rsidRPr="00733E33" w:rsidRDefault="00FF65C4" w:rsidP="00FF65C4">
      <w:pPr>
        <w:jc w:val="center"/>
      </w:pPr>
      <w:r w:rsidRPr="00733E33">
        <w:t xml:space="preserve">РЕКОМЕНДУЕМАЯ ФОРМА ЗАПРОСА РАЗЪЯСНЕНИЙ </w:t>
      </w:r>
      <w:bookmarkEnd w:id="255"/>
      <w:bookmarkEnd w:id="256"/>
      <w:r>
        <w:t>ИЗВЕЩЕНИЯ</w:t>
      </w:r>
    </w:p>
    <w:p w14:paraId="16EED3B7" w14:textId="77777777" w:rsidR="00FF65C4" w:rsidRPr="00733E33" w:rsidRDefault="00FF65C4" w:rsidP="00FF65C4">
      <w:pPr>
        <w:jc w:val="center"/>
      </w:pPr>
      <w:r w:rsidRPr="00733E33">
        <w:t>О ЗАКУПКЕ</w:t>
      </w:r>
      <w:bookmarkEnd w:id="257"/>
    </w:p>
    <w:p w14:paraId="633CDF3B" w14:textId="77777777" w:rsidR="00FF65C4" w:rsidRPr="00733E33" w:rsidRDefault="00FF65C4" w:rsidP="00FF65C4">
      <w:pPr>
        <w:pStyle w:val="a7"/>
        <w:tabs>
          <w:tab w:val="clear" w:pos="4677"/>
          <w:tab w:val="clear" w:pos="9355"/>
        </w:tabs>
      </w:pPr>
    </w:p>
    <w:p w14:paraId="314CCCC6" w14:textId="77777777" w:rsidR="00FF65C4" w:rsidRPr="00733E33" w:rsidRDefault="00FF65C4" w:rsidP="00FF65C4">
      <w:pPr>
        <w:jc w:val="right"/>
      </w:pPr>
    </w:p>
    <w:p w14:paraId="6A58A8CF" w14:textId="77777777" w:rsidR="00FF65C4" w:rsidRPr="00733E33" w:rsidRDefault="00FF65C4" w:rsidP="00FF65C4"/>
    <w:p w14:paraId="66510814" w14:textId="77777777" w:rsidR="00FF65C4" w:rsidRPr="00733E33" w:rsidRDefault="00FF65C4" w:rsidP="00FF65C4">
      <w:pPr>
        <w:jc w:val="center"/>
      </w:pPr>
      <w:r w:rsidRPr="00733E33">
        <w:t>Уважаемые господа!</w:t>
      </w:r>
    </w:p>
    <w:p w14:paraId="4DAFE345" w14:textId="77777777" w:rsidR="00FF65C4" w:rsidRPr="00733E33" w:rsidRDefault="00FF65C4" w:rsidP="00FF65C4">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6FAEBF81" w14:textId="77777777" w:rsidR="00FF65C4" w:rsidRPr="00733E33" w:rsidRDefault="00FF65C4" w:rsidP="00FF65C4"/>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F65C4" w:rsidRPr="00733E33" w14:paraId="262C6A85" w14:textId="77777777" w:rsidTr="00E0714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DF5B838" w14:textId="77777777" w:rsidR="00FF65C4" w:rsidRPr="008945FE" w:rsidRDefault="00FF65C4" w:rsidP="00E0714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6A8F5A9" w14:textId="77777777" w:rsidR="00FF65C4" w:rsidRPr="008945FE" w:rsidRDefault="00FF65C4" w:rsidP="00E0714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AE552E0" w14:textId="77777777" w:rsidR="00FF65C4" w:rsidRPr="008945FE" w:rsidRDefault="00FF65C4" w:rsidP="00E0714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AA9263A" w14:textId="77777777" w:rsidR="00FF65C4" w:rsidRPr="008945FE" w:rsidRDefault="00FF65C4" w:rsidP="00E0714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FF65C4" w:rsidRPr="00733E33" w14:paraId="52F2CBE0" w14:textId="77777777" w:rsidTr="00E0714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0FF35EE" w14:textId="77777777" w:rsidR="00FF65C4" w:rsidRPr="00733E33" w:rsidRDefault="00FF65C4" w:rsidP="00E07143">
            <w:pPr>
              <w:jc w:val="center"/>
            </w:pPr>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9C4951F"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5999FCC"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9457A3" w14:textId="77777777" w:rsidR="00FF65C4" w:rsidRPr="00733E33" w:rsidRDefault="00FF65C4" w:rsidP="00E07143"/>
        </w:tc>
      </w:tr>
      <w:tr w:rsidR="00FF65C4" w:rsidRPr="00733E33" w14:paraId="038027AA" w14:textId="77777777" w:rsidTr="00E0714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842B0A" w14:textId="77777777" w:rsidR="00FF65C4" w:rsidRPr="00733E33" w:rsidRDefault="00FF65C4" w:rsidP="00E07143">
            <w:pPr>
              <w:jc w:val="center"/>
            </w:pPr>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73F03B"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ED3D9DA"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05978E9" w14:textId="77777777" w:rsidR="00FF65C4" w:rsidRPr="00733E33" w:rsidRDefault="00FF65C4" w:rsidP="00E07143"/>
        </w:tc>
      </w:tr>
    </w:tbl>
    <w:p w14:paraId="667E4DE5" w14:textId="77777777" w:rsidR="00FF65C4" w:rsidRPr="00733E33" w:rsidRDefault="00FF65C4" w:rsidP="00FF65C4"/>
    <w:p w14:paraId="167F27B1" w14:textId="77777777" w:rsidR="00FF65C4" w:rsidRPr="00733E33" w:rsidRDefault="00FF65C4" w:rsidP="00FF65C4"/>
    <w:p w14:paraId="2722684D" w14:textId="77777777" w:rsidR="00FF65C4" w:rsidRPr="00901A57" w:rsidRDefault="00FF65C4" w:rsidP="00FF65C4">
      <w:pPr>
        <w:sectPr w:rsidR="00FF65C4" w:rsidRPr="00901A57" w:rsidSect="00E07143">
          <w:pgSz w:w="11907" w:h="16839" w:code="9"/>
          <w:pgMar w:top="851" w:right="567" w:bottom="567" w:left="1134" w:header="720" w:footer="720" w:gutter="0"/>
          <w:cols w:space="708"/>
          <w:noEndnote/>
          <w:titlePg/>
          <w:docGrid w:linePitch="326"/>
        </w:sectPr>
      </w:pPr>
    </w:p>
    <w:p w14:paraId="6E0811E2"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2" w:name="_Форма_5_Справка"/>
      <w:bookmarkStart w:id="263" w:name="_Форма_5_ФОРМА"/>
      <w:bookmarkStart w:id="264" w:name="_Форма_6_Декларация"/>
      <w:bookmarkStart w:id="265" w:name="_Форма_5_Декларация"/>
      <w:bookmarkStart w:id="266" w:name="_Форма_7_План_1"/>
      <w:bookmarkStart w:id="267" w:name="_РАЗДЕЛ_IV._Техническое"/>
      <w:bookmarkStart w:id="268" w:name="_Форма_6_ЦЕНОВОЕ"/>
      <w:bookmarkStart w:id="269" w:name="_Toc57045275"/>
      <w:bookmarkStart w:id="270" w:name="_Toc65148106"/>
      <w:bookmarkStart w:id="271" w:name="_Toc23149544"/>
      <w:bookmarkEnd w:id="262"/>
      <w:bookmarkEnd w:id="263"/>
      <w:bookmarkEnd w:id="264"/>
      <w:bookmarkEnd w:id="265"/>
      <w:bookmarkEnd w:id="266"/>
      <w:bookmarkEnd w:id="267"/>
      <w:bookmarkEnd w:id="268"/>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ЦЕНОВОЕ</w:t>
      </w:r>
      <w:r w:rsidRPr="00733E33">
        <w:rPr>
          <w:rFonts w:ascii="Times New Roman" w:eastAsia="MS Mincho" w:hAnsi="Times New Roman"/>
          <w:color w:val="548DD4"/>
          <w:kern w:val="32"/>
          <w:szCs w:val="24"/>
          <w:lang w:val="x-none" w:eastAsia="x-none"/>
        </w:rPr>
        <w:t xml:space="preserve"> ПРЕДЛОЖЕНИЕ</w:t>
      </w:r>
      <w:bookmarkEnd w:id="269"/>
      <w:bookmarkEnd w:id="270"/>
    </w:p>
    <w:p w14:paraId="779C6504" w14:textId="77777777" w:rsidR="00FF65C4" w:rsidRPr="00733E33" w:rsidRDefault="00FF65C4" w:rsidP="00FF65C4">
      <w:r w:rsidRPr="00733E33">
        <w:t xml:space="preserve">Приложение к </w:t>
      </w:r>
      <w:r>
        <w:t xml:space="preserve">заявке на участие в запросе котировок </w:t>
      </w:r>
      <w:r w:rsidRPr="00733E33">
        <w:t xml:space="preserve">от «___» __________ 20___ г. </w:t>
      </w:r>
    </w:p>
    <w:p w14:paraId="45DC3081" w14:textId="77777777" w:rsidR="00FF65C4" w:rsidRPr="00733E33" w:rsidRDefault="00FF65C4" w:rsidP="00FF65C4">
      <w:r w:rsidRPr="00733E33">
        <w:t>№ ______</w:t>
      </w:r>
    </w:p>
    <w:p w14:paraId="2B3DADFD"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13C96DE6" w14:textId="77777777" w:rsidR="00FF65C4" w:rsidRPr="00733E33" w:rsidRDefault="00FF65C4" w:rsidP="00FF65C4"/>
    <w:p w14:paraId="3189DE8E" w14:textId="77777777" w:rsidR="00FF65C4" w:rsidRPr="00733E33" w:rsidRDefault="00FF65C4" w:rsidP="00FF65C4">
      <w:pPr>
        <w:pStyle w:val="rvps1"/>
      </w:pPr>
      <w:r>
        <w:t>ЦЕНОВОЕ</w:t>
      </w:r>
      <w:r w:rsidRPr="00733E33">
        <w:t xml:space="preserve"> ПРЕДЛОЖЕНИЕ</w:t>
      </w:r>
    </w:p>
    <w:p w14:paraId="112BCACD" w14:textId="77777777" w:rsidR="00FF65C4" w:rsidRPr="00733E33" w:rsidRDefault="00FF65C4" w:rsidP="00FF65C4"/>
    <w:p w14:paraId="580FCC73" w14:textId="0025AA02" w:rsidR="00FF65C4" w:rsidRDefault="00FF65C4" w:rsidP="00FF65C4">
      <w:pPr>
        <w:jc w:val="both"/>
        <w:rPr>
          <w:iCs/>
          <w:snapToGrid w:val="0"/>
        </w:rPr>
      </w:pPr>
      <w:r w:rsidRPr="003671A3">
        <w:t xml:space="preserve">Настоящим предлагаем </w:t>
      </w:r>
      <w:r w:rsidR="00C53A15">
        <w:rPr>
          <w:b/>
        </w:rPr>
        <w:t xml:space="preserve">выполнить работы </w:t>
      </w:r>
      <w:r w:rsidR="008B39AF">
        <w:rPr>
          <w:b/>
        </w:rPr>
        <w:t>и</w:t>
      </w:r>
      <w:r w:rsidR="00C53A15">
        <w:rPr>
          <w:i/>
          <w:color w:val="FF0000"/>
        </w:rPr>
        <w:t xml:space="preserve"> </w:t>
      </w:r>
      <w:r w:rsidR="00C53A15" w:rsidRPr="003671A3">
        <w:rPr>
          <w:b/>
        </w:rPr>
        <w:t>поста</w:t>
      </w:r>
      <w:r w:rsidR="00C53A15">
        <w:rPr>
          <w:b/>
        </w:rPr>
        <w:t>вить товар</w:t>
      </w:r>
      <w:r w:rsidR="00C53A15" w:rsidRPr="003671A3">
        <w:t xml:space="preserve"> </w:t>
      </w:r>
      <w:r w:rsidRPr="003671A3">
        <w:t xml:space="preserve">в соответствии с требованиями, изложенными в </w:t>
      </w:r>
      <w:r>
        <w:t>р</w:t>
      </w:r>
      <w:r w:rsidRPr="003671A3">
        <w:t xml:space="preserve">азделах IV «ТЕХНИЧЕСКОЕ ЗАДАНИЕ» и V.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p w14:paraId="1BB3B0C4" w14:textId="77777777" w:rsidR="00C53A15" w:rsidRPr="003671A3" w:rsidRDefault="00C53A15" w:rsidP="00FF65C4">
      <w:pPr>
        <w:jc w:val="both"/>
        <w:rPr>
          <w:iCs/>
          <w:snapToGrid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3573"/>
        <w:gridCol w:w="5811"/>
      </w:tblGrid>
      <w:tr w:rsidR="00FF65C4" w:rsidRPr="00EA5BFB" w14:paraId="5C6A43A6" w14:textId="77777777" w:rsidTr="00600918">
        <w:trPr>
          <w:cantSplit/>
          <w:trHeight w:val="632"/>
          <w:tblHeader/>
        </w:trPr>
        <w:tc>
          <w:tcPr>
            <w:tcW w:w="822" w:type="dxa"/>
            <w:vAlign w:val="center"/>
          </w:tcPr>
          <w:p w14:paraId="71233788" w14:textId="77777777" w:rsidR="00FF65C4" w:rsidRPr="00EA5BFB" w:rsidRDefault="00FF65C4" w:rsidP="00E07143">
            <w:pPr>
              <w:keepNext/>
              <w:ind w:left="-57" w:right="-57"/>
              <w:jc w:val="center"/>
              <w:rPr>
                <w:b/>
                <w:sz w:val="22"/>
              </w:rPr>
            </w:pPr>
            <w:r w:rsidRPr="00EA5BFB">
              <w:rPr>
                <w:b/>
                <w:sz w:val="22"/>
              </w:rPr>
              <w:t>№ п/п</w:t>
            </w:r>
          </w:p>
        </w:tc>
        <w:tc>
          <w:tcPr>
            <w:tcW w:w="3573" w:type="dxa"/>
            <w:vAlign w:val="center"/>
          </w:tcPr>
          <w:p w14:paraId="6F1661DA" w14:textId="77777777" w:rsidR="00FF65C4" w:rsidRPr="00EA5BFB" w:rsidRDefault="00FF65C4" w:rsidP="00E07143">
            <w:pPr>
              <w:keepNext/>
              <w:ind w:left="-57" w:right="-57"/>
              <w:jc w:val="center"/>
              <w:rPr>
                <w:b/>
                <w:sz w:val="22"/>
              </w:rPr>
            </w:pPr>
            <w:r w:rsidRPr="00BB4FA8">
              <w:rPr>
                <w:b/>
                <w:sz w:val="22"/>
              </w:rPr>
              <w:t>Условия заявки на участие в закупке</w:t>
            </w:r>
          </w:p>
        </w:tc>
        <w:tc>
          <w:tcPr>
            <w:tcW w:w="5811" w:type="dxa"/>
            <w:vAlign w:val="center"/>
          </w:tcPr>
          <w:p w14:paraId="01BBE51E" w14:textId="77777777" w:rsidR="00FF65C4" w:rsidRDefault="00FF65C4" w:rsidP="00E07143">
            <w:pPr>
              <w:keepNext/>
              <w:ind w:left="57" w:right="57"/>
              <w:jc w:val="center"/>
              <w:rPr>
                <w:b/>
                <w:sz w:val="22"/>
              </w:rPr>
            </w:pPr>
            <w:r w:rsidRPr="00EA5BFB">
              <w:rPr>
                <w:b/>
                <w:sz w:val="22"/>
              </w:rPr>
              <w:t>Предложения участника</w:t>
            </w:r>
          </w:p>
          <w:p w14:paraId="48B4D55E" w14:textId="6F876FD8" w:rsidR="00FE12E7" w:rsidRPr="00EA5BFB" w:rsidRDefault="00FE12E7" w:rsidP="00E07143">
            <w:pPr>
              <w:keepNext/>
              <w:ind w:left="57" w:right="57"/>
              <w:jc w:val="center"/>
              <w:rPr>
                <w:b/>
                <w:sz w:val="22"/>
              </w:rPr>
            </w:pPr>
          </w:p>
        </w:tc>
      </w:tr>
      <w:tr w:rsidR="00850E31" w:rsidRPr="00EA5BFB" w14:paraId="4EFE8528" w14:textId="77777777" w:rsidTr="00600918">
        <w:trPr>
          <w:cantSplit/>
          <w:trHeight w:val="632"/>
          <w:tblHeader/>
        </w:trPr>
        <w:tc>
          <w:tcPr>
            <w:tcW w:w="822" w:type="dxa"/>
            <w:vMerge w:val="restart"/>
            <w:vAlign w:val="center"/>
          </w:tcPr>
          <w:p w14:paraId="33762F19" w14:textId="084FA4EA" w:rsidR="00850E31" w:rsidRPr="00850E31" w:rsidRDefault="00850E31" w:rsidP="00850E31">
            <w:pPr>
              <w:keepNext/>
              <w:ind w:left="-57" w:right="-57"/>
              <w:jc w:val="center"/>
              <w:rPr>
                <w:sz w:val="22"/>
              </w:rPr>
            </w:pPr>
            <w:r w:rsidRPr="00850E31">
              <w:rPr>
                <w:sz w:val="22"/>
              </w:rPr>
              <w:t>1.</w:t>
            </w:r>
          </w:p>
        </w:tc>
        <w:tc>
          <w:tcPr>
            <w:tcW w:w="3573" w:type="dxa"/>
            <w:vMerge w:val="restart"/>
            <w:vAlign w:val="center"/>
          </w:tcPr>
          <w:p w14:paraId="57F9B00A" w14:textId="1AD97164" w:rsidR="00850E31" w:rsidRPr="00FE12E7" w:rsidRDefault="00850E31" w:rsidP="00850E31">
            <w:pPr>
              <w:ind w:left="57" w:right="57"/>
              <w:rPr>
                <w:bCs/>
                <w:sz w:val="22"/>
              </w:rPr>
            </w:pPr>
            <w:r w:rsidRPr="00FE12E7">
              <w:rPr>
                <w:bCs/>
                <w:sz w:val="22"/>
              </w:rPr>
              <w:t>Цена товара</w:t>
            </w:r>
          </w:p>
        </w:tc>
        <w:tc>
          <w:tcPr>
            <w:tcW w:w="5811" w:type="dxa"/>
            <w:vAlign w:val="center"/>
          </w:tcPr>
          <w:p w14:paraId="20E3674C" w14:textId="082AB295" w:rsidR="00850E31" w:rsidRPr="00EA5BFB" w:rsidRDefault="00850E31" w:rsidP="00850E31">
            <w:pPr>
              <w:keepNext/>
              <w:ind w:left="57" w:right="57"/>
              <w:jc w:val="center"/>
              <w:rPr>
                <w:b/>
                <w:sz w:val="22"/>
              </w:rPr>
            </w:pPr>
            <w:r w:rsidRPr="00EA5BFB">
              <w:rPr>
                <w:b/>
                <w:i/>
                <w:sz w:val="22"/>
              </w:rPr>
              <w:t xml:space="preserve">[указать цену </w:t>
            </w:r>
            <w:r>
              <w:rPr>
                <w:b/>
                <w:i/>
                <w:sz w:val="22"/>
              </w:rPr>
              <w:t>товар</w:t>
            </w:r>
            <w:r w:rsidRPr="00EA5BFB">
              <w:rPr>
                <w:b/>
                <w:i/>
                <w:sz w:val="22"/>
              </w:rPr>
              <w:t xml:space="preserve">а в валюте </w:t>
            </w:r>
            <w:r>
              <w:rPr>
                <w:b/>
                <w:i/>
                <w:sz w:val="22"/>
              </w:rPr>
              <w:t xml:space="preserve">запроса котировок </w:t>
            </w:r>
            <w:r w:rsidRPr="00EA5BFB">
              <w:rPr>
                <w:b/>
                <w:i/>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850E31" w:rsidRPr="00EA5BFB" w14:paraId="1D9211F5" w14:textId="77777777" w:rsidTr="00600918">
        <w:trPr>
          <w:cantSplit/>
          <w:trHeight w:val="632"/>
          <w:tblHeader/>
        </w:trPr>
        <w:tc>
          <w:tcPr>
            <w:tcW w:w="822" w:type="dxa"/>
            <w:vMerge/>
            <w:vAlign w:val="center"/>
          </w:tcPr>
          <w:p w14:paraId="0267C501" w14:textId="77777777" w:rsidR="00850E31" w:rsidRPr="00850E31" w:rsidRDefault="00850E31" w:rsidP="00850E31">
            <w:pPr>
              <w:keepNext/>
              <w:ind w:left="-57" w:right="-57"/>
              <w:jc w:val="center"/>
              <w:rPr>
                <w:sz w:val="22"/>
              </w:rPr>
            </w:pPr>
          </w:p>
        </w:tc>
        <w:tc>
          <w:tcPr>
            <w:tcW w:w="3573" w:type="dxa"/>
            <w:vMerge/>
            <w:vAlign w:val="center"/>
          </w:tcPr>
          <w:p w14:paraId="61FD7182" w14:textId="12AD3BBD" w:rsidR="00850E31" w:rsidRPr="00FE12E7" w:rsidRDefault="00850E31" w:rsidP="00850E31">
            <w:pPr>
              <w:ind w:left="57" w:right="57"/>
              <w:rPr>
                <w:bCs/>
                <w:sz w:val="22"/>
              </w:rPr>
            </w:pPr>
          </w:p>
        </w:tc>
        <w:tc>
          <w:tcPr>
            <w:tcW w:w="5811" w:type="dxa"/>
            <w:vAlign w:val="center"/>
          </w:tcPr>
          <w:p w14:paraId="52F86045" w14:textId="7509192A" w:rsidR="00850E31" w:rsidRPr="00EA5BFB" w:rsidRDefault="00850E31" w:rsidP="00850E31">
            <w:pPr>
              <w:keepNext/>
              <w:ind w:left="57" w:right="57"/>
              <w:jc w:val="center"/>
              <w:rPr>
                <w:b/>
                <w:sz w:val="22"/>
              </w:rPr>
            </w:pPr>
            <w:r w:rsidRPr="00EA5BFB">
              <w:rPr>
                <w:b/>
                <w:i/>
                <w:sz w:val="22"/>
              </w:rPr>
              <w:t xml:space="preserve">[указать цену </w:t>
            </w:r>
            <w:r>
              <w:rPr>
                <w:b/>
                <w:i/>
                <w:sz w:val="22"/>
              </w:rPr>
              <w:t>това</w:t>
            </w:r>
            <w:r w:rsidRPr="00EA5BFB">
              <w:rPr>
                <w:b/>
                <w:i/>
                <w:sz w:val="22"/>
              </w:rPr>
              <w:t xml:space="preserve">ра в валюте </w:t>
            </w:r>
            <w:r w:rsidRPr="00B9642F">
              <w:rPr>
                <w:b/>
                <w:i/>
                <w:sz w:val="22"/>
              </w:rPr>
              <w:t>запроса котировок без</w:t>
            </w:r>
            <w:r w:rsidRPr="00EA5BFB">
              <w:rPr>
                <w:b/>
                <w:i/>
                <w:color w:val="FF0000"/>
                <w:sz w:val="22"/>
              </w:rPr>
              <w:t xml:space="preserve"> учета НДС</w:t>
            </w:r>
            <w:r>
              <w:rPr>
                <w:b/>
                <w:i/>
                <w:color w:val="FF0000"/>
                <w:sz w:val="22"/>
              </w:rPr>
              <w:t>, НДС не облагается – выбрать нужное</w:t>
            </w:r>
            <w:r w:rsidRPr="00EA5BFB">
              <w:rPr>
                <w:b/>
                <w:i/>
                <w:sz w:val="22"/>
              </w:rPr>
              <w:t>]</w:t>
            </w:r>
          </w:p>
        </w:tc>
      </w:tr>
      <w:tr w:rsidR="00850E31" w:rsidRPr="00EA5BFB" w14:paraId="7DFDD6A5" w14:textId="77777777" w:rsidTr="00600918">
        <w:trPr>
          <w:cantSplit/>
          <w:trHeight w:val="632"/>
          <w:tblHeader/>
        </w:trPr>
        <w:tc>
          <w:tcPr>
            <w:tcW w:w="822" w:type="dxa"/>
            <w:vMerge w:val="restart"/>
            <w:vAlign w:val="center"/>
          </w:tcPr>
          <w:p w14:paraId="2DA2DA0E" w14:textId="43F91E84" w:rsidR="00850E31" w:rsidRPr="00850E31" w:rsidRDefault="00850E31" w:rsidP="00850E31">
            <w:pPr>
              <w:keepNext/>
              <w:ind w:left="-57" w:right="-57"/>
              <w:jc w:val="center"/>
              <w:rPr>
                <w:sz w:val="22"/>
              </w:rPr>
            </w:pPr>
            <w:r w:rsidRPr="00850E31">
              <w:rPr>
                <w:sz w:val="22"/>
              </w:rPr>
              <w:t>2.</w:t>
            </w:r>
          </w:p>
        </w:tc>
        <w:tc>
          <w:tcPr>
            <w:tcW w:w="3573" w:type="dxa"/>
            <w:vMerge w:val="restart"/>
            <w:vAlign w:val="center"/>
          </w:tcPr>
          <w:p w14:paraId="5B940E85" w14:textId="78E53C79" w:rsidR="00850E31" w:rsidRPr="00FE12E7" w:rsidRDefault="00850E31" w:rsidP="00850E31">
            <w:pPr>
              <w:ind w:left="57" w:right="57"/>
              <w:rPr>
                <w:bCs/>
                <w:sz w:val="22"/>
              </w:rPr>
            </w:pPr>
            <w:r w:rsidRPr="00FE12E7">
              <w:rPr>
                <w:bCs/>
                <w:sz w:val="22"/>
              </w:rPr>
              <w:t>Стоимость работ</w:t>
            </w:r>
          </w:p>
        </w:tc>
        <w:tc>
          <w:tcPr>
            <w:tcW w:w="5811" w:type="dxa"/>
            <w:vAlign w:val="center"/>
          </w:tcPr>
          <w:p w14:paraId="59FDF070" w14:textId="087A647C" w:rsidR="00850E31" w:rsidRPr="00EA5BFB" w:rsidRDefault="00850E31" w:rsidP="00850E31">
            <w:pPr>
              <w:keepNext/>
              <w:ind w:left="57" w:right="57"/>
              <w:jc w:val="center"/>
              <w:rPr>
                <w:b/>
                <w:sz w:val="22"/>
              </w:rPr>
            </w:pPr>
            <w:r w:rsidRPr="00EA5BFB">
              <w:rPr>
                <w:b/>
                <w:i/>
                <w:sz w:val="22"/>
              </w:rPr>
              <w:t xml:space="preserve">[указать </w:t>
            </w:r>
            <w:r>
              <w:rPr>
                <w:b/>
                <w:i/>
                <w:sz w:val="22"/>
              </w:rPr>
              <w:t>стоимость работ</w:t>
            </w:r>
            <w:r w:rsidRPr="00EA5BFB">
              <w:rPr>
                <w:b/>
                <w:i/>
                <w:sz w:val="22"/>
              </w:rPr>
              <w:t xml:space="preserve"> в валюте </w:t>
            </w:r>
            <w:r>
              <w:rPr>
                <w:b/>
                <w:i/>
                <w:sz w:val="22"/>
              </w:rPr>
              <w:t xml:space="preserve">запроса котировок </w:t>
            </w:r>
            <w:r w:rsidRPr="00EA5BFB">
              <w:rPr>
                <w:b/>
                <w:i/>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850E31" w:rsidRPr="00EA5BFB" w14:paraId="3CC94E5E" w14:textId="77777777" w:rsidTr="00600918">
        <w:trPr>
          <w:cantSplit/>
          <w:trHeight w:val="632"/>
          <w:tblHeader/>
        </w:trPr>
        <w:tc>
          <w:tcPr>
            <w:tcW w:w="822" w:type="dxa"/>
            <w:vMerge/>
            <w:vAlign w:val="center"/>
          </w:tcPr>
          <w:p w14:paraId="19E517C0" w14:textId="77777777" w:rsidR="00850E31" w:rsidRPr="00EA5BFB" w:rsidRDefault="00850E31" w:rsidP="00850E31">
            <w:pPr>
              <w:keepNext/>
              <w:ind w:left="-57" w:right="-57"/>
              <w:jc w:val="center"/>
              <w:rPr>
                <w:b/>
                <w:sz w:val="22"/>
              </w:rPr>
            </w:pPr>
          </w:p>
        </w:tc>
        <w:tc>
          <w:tcPr>
            <w:tcW w:w="3573" w:type="dxa"/>
            <w:vMerge/>
            <w:vAlign w:val="center"/>
          </w:tcPr>
          <w:p w14:paraId="04CCD701" w14:textId="612C3B21" w:rsidR="00850E31" w:rsidRPr="00FE12E7" w:rsidRDefault="00850E31" w:rsidP="00850E31">
            <w:pPr>
              <w:ind w:left="57" w:right="57"/>
              <w:rPr>
                <w:bCs/>
                <w:sz w:val="22"/>
              </w:rPr>
            </w:pPr>
          </w:p>
        </w:tc>
        <w:tc>
          <w:tcPr>
            <w:tcW w:w="5811" w:type="dxa"/>
            <w:vAlign w:val="center"/>
          </w:tcPr>
          <w:p w14:paraId="4160E1F5" w14:textId="14DD72F0" w:rsidR="00850E31" w:rsidRPr="00EA5BFB" w:rsidRDefault="00850E31" w:rsidP="00850E31">
            <w:pPr>
              <w:keepNext/>
              <w:ind w:left="57" w:right="57"/>
              <w:jc w:val="center"/>
              <w:rPr>
                <w:b/>
                <w:sz w:val="22"/>
              </w:rPr>
            </w:pPr>
            <w:r w:rsidRPr="00EA5BFB">
              <w:rPr>
                <w:b/>
                <w:i/>
                <w:sz w:val="22"/>
              </w:rPr>
              <w:t xml:space="preserve">[указать </w:t>
            </w:r>
            <w:r>
              <w:rPr>
                <w:b/>
                <w:i/>
                <w:sz w:val="22"/>
              </w:rPr>
              <w:t>стоимость работ</w:t>
            </w:r>
            <w:r w:rsidRPr="00EA5BFB">
              <w:rPr>
                <w:b/>
                <w:i/>
                <w:sz w:val="22"/>
              </w:rPr>
              <w:t xml:space="preserve"> в валюте </w:t>
            </w:r>
            <w:r w:rsidRPr="00B9642F">
              <w:rPr>
                <w:b/>
                <w:i/>
                <w:sz w:val="22"/>
              </w:rPr>
              <w:t>запроса котировок без</w:t>
            </w:r>
            <w:r w:rsidRPr="00EA5BFB">
              <w:rPr>
                <w:b/>
                <w:i/>
                <w:color w:val="FF0000"/>
                <w:sz w:val="22"/>
              </w:rPr>
              <w:t xml:space="preserve"> учета НДС</w:t>
            </w:r>
            <w:r>
              <w:rPr>
                <w:b/>
                <w:i/>
                <w:color w:val="FF0000"/>
                <w:sz w:val="22"/>
              </w:rPr>
              <w:t>, НДС не облагается – выбрать нужное</w:t>
            </w:r>
            <w:r w:rsidRPr="00EA5BFB">
              <w:rPr>
                <w:b/>
                <w:i/>
                <w:sz w:val="22"/>
              </w:rPr>
              <w:t>]</w:t>
            </w:r>
          </w:p>
        </w:tc>
      </w:tr>
      <w:tr w:rsidR="00FF65C4" w:rsidRPr="00EA5BFB" w14:paraId="14035871" w14:textId="77777777" w:rsidTr="00600918">
        <w:trPr>
          <w:cantSplit/>
          <w:trHeight w:val="414"/>
        </w:trPr>
        <w:tc>
          <w:tcPr>
            <w:tcW w:w="822" w:type="dxa"/>
            <w:vMerge w:val="restart"/>
            <w:vAlign w:val="center"/>
          </w:tcPr>
          <w:p w14:paraId="73B22299" w14:textId="7B0EB861" w:rsidR="00FF65C4" w:rsidRPr="00EA5BFB" w:rsidRDefault="00850E31" w:rsidP="00E07143">
            <w:pPr>
              <w:tabs>
                <w:tab w:val="left" w:pos="284"/>
              </w:tabs>
              <w:jc w:val="center"/>
              <w:rPr>
                <w:sz w:val="22"/>
              </w:rPr>
            </w:pPr>
            <w:r>
              <w:rPr>
                <w:sz w:val="22"/>
              </w:rPr>
              <w:t>3</w:t>
            </w:r>
            <w:r w:rsidR="00FF65C4">
              <w:rPr>
                <w:sz w:val="22"/>
              </w:rPr>
              <w:t>.</w:t>
            </w:r>
          </w:p>
        </w:tc>
        <w:tc>
          <w:tcPr>
            <w:tcW w:w="3573" w:type="dxa"/>
            <w:vMerge w:val="restart"/>
            <w:vAlign w:val="center"/>
          </w:tcPr>
          <w:p w14:paraId="13E64BFC" w14:textId="087FDE2A" w:rsidR="00FF65C4" w:rsidRPr="00EA5BFB" w:rsidRDefault="00600918" w:rsidP="00E07143">
            <w:pPr>
              <w:ind w:left="57" w:right="57"/>
              <w:rPr>
                <w:bCs/>
                <w:sz w:val="22"/>
              </w:rPr>
            </w:pPr>
            <w:r>
              <w:rPr>
                <w:bCs/>
                <w:sz w:val="22"/>
              </w:rPr>
              <w:t>Итоговая ц</w:t>
            </w:r>
            <w:r w:rsidR="00FF65C4" w:rsidRPr="00EA5BFB">
              <w:rPr>
                <w:bCs/>
                <w:sz w:val="22"/>
              </w:rPr>
              <w:t>ена договора</w:t>
            </w:r>
            <w:r w:rsidR="00FF65C4" w:rsidRPr="00EA5BFB">
              <w:rPr>
                <w:b/>
                <w:i/>
                <w:sz w:val="22"/>
              </w:rPr>
              <w:t xml:space="preserve"> </w:t>
            </w:r>
          </w:p>
        </w:tc>
        <w:tc>
          <w:tcPr>
            <w:tcW w:w="5811" w:type="dxa"/>
            <w:vAlign w:val="center"/>
          </w:tcPr>
          <w:p w14:paraId="04FDB487" w14:textId="0594A6CA" w:rsidR="00FF65C4" w:rsidRPr="00EA5BFB" w:rsidRDefault="00FF65C4" w:rsidP="00E07143">
            <w:pPr>
              <w:ind w:left="57" w:right="57"/>
              <w:jc w:val="center"/>
              <w:rPr>
                <w:b/>
                <w:i/>
                <w:iCs/>
                <w:sz w:val="22"/>
                <w:shd w:val="clear" w:color="auto" w:fill="FFFF99"/>
              </w:rPr>
            </w:pPr>
            <w:r w:rsidRPr="00EA5BFB">
              <w:rPr>
                <w:b/>
                <w:i/>
                <w:sz w:val="22"/>
              </w:rPr>
              <w:t xml:space="preserve">[указать цену договора в валюте </w:t>
            </w:r>
            <w:r w:rsidR="00CE7A1C">
              <w:rPr>
                <w:b/>
                <w:i/>
                <w:sz w:val="22"/>
              </w:rPr>
              <w:t xml:space="preserve">запроса </w:t>
            </w:r>
            <w:r w:rsidR="00B9642F">
              <w:rPr>
                <w:b/>
                <w:i/>
                <w:sz w:val="22"/>
              </w:rPr>
              <w:t xml:space="preserve">котировок </w:t>
            </w:r>
            <w:r w:rsidR="00B9642F" w:rsidRPr="00EA5BFB">
              <w:rPr>
                <w:b/>
                <w:i/>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FF65C4" w:rsidRPr="00EA5BFB" w14:paraId="6400A66E" w14:textId="77777777" w:rsidTr="00600918">
        <w:trPr>
          <w:cantSplit/>
          <w:trHeight w:val="414"/>
        </w:trPr>
        <w:tc>
          <w:tcPr>
            <w:tcW w:w="822" w:type="dxa"/>
            <w:vMerge/>
            <w:vAlign w:val="center"/>
          </w:tcPr>
          <w:p w14:paraId="5F649FC5" w14:textId="77777777" w:rsidR="00FF65C4" w:rsidRPr="00EA5BFB" w:rsidRDefault="00FF65C4" w:rsidP="00E07143">
            <w:pPr>
              <w:tabs>
                <w:tab w:val="left" w:pos="284"/>
              </w:tabs>
              <w:jc w:val="center"/>
              <w:rPr>
                <w:sz w:val="22"/>
              </w:rPr>
            </w:pPr>
          </w:p>
        </w:tc>
        <w:tc>
          <w:tcPr>
            <w:tcW w:w="3573" w:type="dxa"/>
            <w:vMerge/>
            <w:vAlign w:val="center"/>
          </w:tcPr>
          <w:p w14:paraId="325235AA" w14:textId="77777777" w:rsidR="00FF65C4" w:rsidRPr="00EA5BFB" w:rsidRDefault="00FF65C4" w:rsidP="00E07143">
            <w:pPr>
              <w:ind w:left="57" w:right="57"/>
              <w:rPr>
                <w:bCs/>
                <w:sz w:val="22"/>
              </w:rPr>
            </w:pPr>
          </w:p>
        </w:tc>
        <w:tc>
          <w:tcPr>
            <w:tcW w:w="5811" w:type="dxa"/>
            <w:vAlign w:val="center"/>
          </w:tcPr>
          <w:p w14:paraId="16E18038" w14:textId="6E6AF419" w:rsidR="00FF65C4" w:rsidRPr="00EA5BFB" w:rsidRDefault="00FF65C4" w:rsidP="00E07143">
            <w:pPr>
              <w:ind w:left="57" w:right="57"/>
              <w:jc w:val="center"/>
              <w:rPr>
                <w:b/>
                <w:i/>
                <w:sz w:val="22"/>
              </w:rPr>
            </w:pPr>
            <w:r w:rsidRPr="00EA5BFB">
              <w:rPr>
                <w:b/>
                <w:i/>
                <w:sz w:val="22"/>
              </w:rPr>
              <w:t xml:space="preserve">[указать цену договора в валюте </w:t>
            </w:r>
            <w:r w:rsidR="00B9642F" w:rsidRPr="00B9642F">
              <w:rPr>
                <w:b/>
                <w:i/>
                <w:sz w:val="22"/>
              </w:rPr>
              <w:t>запроса котировок без</w:t>
            </w:r>
            <w:r w:rsidRPr="00EA5BFB">
              <w:rPr>
                <w:b/>
                <w:i/>
                <w:color w:val="FF0000"/>
                <w:sz w:val="22"/>
              </w:rPr>
              <w:t xml:space="preserve"> учета НДС</w:t>
            </w:r>
            <w:r w:rsidR="00647189">
              <w:rPr>
                <w:b/>
                <w:i/>
                <w:color w:val="FF0000"/>
                <w:sz w:val="22"/>
              </w:rPr>
              <w:t>, НДС не облагается – выбрать нужное</w:t>
            </w:r>
            <w:r w:rsidRPr="00EA5BFB">
              <w:rPr>
                <w:b/>
                <w:i/>
                <w:sz w:val="22"/>
              </w:rPr>
              <w:t>]</w:t>
            </w:r>
          </w:p>
        </w:tc>
      </w:tr>
    </w:tbl>
    <w:p w14:paraId="3D0D5C05" w14:textId="448FF2A0" w:rsidR="00BB4FA8" w:rsidRDefault="00BB4FA8" w:rsidP="00947653">
      <w:pPr>
        <w:rPr>
          <w:b/>
          <w:sz w:val="22"/>
        </w:rPr>
      </w:pPr>
    </w:p>
    <w:p w14:paraId="29B27370" w14:textId="170859AA" w:rsidR="00FF65C4" w:rsidRDefault="00FF65C4" w:rsidP="00FF65C4">
      <w:pPr>
        <w:jc w:val="center"/>
        <w:rPr>
          <w:b/>
        </w:rPr>
      </w:pPr>
      <w:r w:rsidRPr="00BB4FA8">
        <w:rPr>
          <w:b/>
        </w:rPr>
        <w:t>Сведения о поставляемом товаре/выполняемой работе/оказываемой услуге:</w:t>
      </w:r>
    </w:p>
    <w:p w14:paraId="3ED1DFC0" w14:textId="77777777" w:rsidR="00915CD1" w:rsidRPr="005C727F" w:rsidRDefault="00915CD1" w:rsidP="005C727F">
      <w:pPr>
        <w:jc w:val="center"/>
        <w:rPr>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1267"/>
        <w:gridCol w:w="1406"/>
        <w:gridCol w:w="1434"/>
        <w:gridCol w:w="1055"/>
        <w:gridCol w:w="2454"/>
      </w:tblGrid>
      <w:tr w:rsidR="005C727F" w:rsidRPr="005C727F" w14:paraId="304DBF48" w14:textId="77777777" w:rsidTr="00450082">
        <w:trPr>
          <w:trHeight w:val="1485"/>
        </w:trPr>
        <w:tc>
          <w:tcPr>
            <w:tcW w:w="3397" w:type="dxa"/>
            <w:vMerge w:val="restart"/>
            <w:shd w:val="clear" w:color="auto" w:fill="auto"/>
          </w:tcPr>
          <w:p w14:paraId="0CFD2B0B" w14:textId="77777777" w:rsidR="005C727F" w:rsidRPr="005C727F" w:rsidRDefault="005C727F" w:rsidP="005C727F">
            <w:pPr>
              <w:jc w:val="center"/>
              <w:rPr>
                <w:rFonts w:cs="Arial"/>
                <w:b/>
                <w:color w:val="000000"/>
                <w:sz w:val="20"/>
                <w:szCs w:val="22"/>
              </w:rPr>
            </w:pPr>
            <w:r w:rsidRPr="005C727F">
              <w:rPr>
                <w:rFonts w:cs="Arial"/>
                <w:b/>
                <w:color w:val="000000"/>
                <w:sz w:val="20"/>
                <w:szCs w:val="22"/>
              </w:rPr>
              <w:t>Наименование товара/ работы/ услуги</w:t>
            </w:r>
            <w:r w:rsidRPr="005C727F">
              <w:rPr>
                <w:rFonts w:cs="Arial"/>
                <w:b/>
                <w:i/>
                <w:color w:val="000000"/>
                <w:sz w:val="20"/>
                <w:szCs w:val="22"/>
              </w:rPr>
              <w:t xml:space="preserve"> </w:t>
            </w:r>
          </w:p>
        </w:tc>
        <w:tc>
          <w:tcPr>
            <w:tcW w:w="3551" w:type="dxa"/>
            <w:gridSpan w:val="2"/>
            <w:shd w:val="clear" w:color="auto" w:fill="auto"/>
          </w:tcPr>
          <w:p w14:paraId="6769098E" w14:textId="77777777" w:rsidR="005C727F" w:rsidRPr="005C727F" w:rsidRDefault="005C727F" w:rsidP="005C727F">
            <w:pPr>
              <w:jc w:val="center"/>
              <w:rPr>
                <w:rFonts w:cs="Arial"/>
                <w:b/>
                <w:color w:val="000000"/>
                <w:sz w:val="20"/>
                <w:szCs w:val="22"/>
              </w:rPr>
            </w:pPr>
            <w:r w:rsidRPr="005C727F">
              <w:rPr>
                <w:rFonts w:cs="Arial"/>
                <w:b/>
                <w:color w:val="000000"/>
                <w:sz w:val="20"/>
                <w:szCs w:val="22"/>
              </w:rPr>
              <w:t xml:space="preserve">Предложение о цене единицы товара, работы, услуги, руб. </w:t>
            </w:r>
          </w:p>
        </w:tc>
        <w:tc>
          <w:tcPr>
            <w:tcW w:w="1552" w:type="dxa"/>
            <w:vMerge w:val="restart"/>
          </w:tcPr>
          <w:p w14:paraId="43A06E25" w14:textId="77777777" w:rsidR="005C727F" w:rsidRPr="005C727F" w:rsidRDefault="005C727F" w:rsidP="005C727F">
            <w:pPr>
              <w:jc w:val="center"/>
              <w:rPr>
                <w:rFonts w:cs="Arial"/>
                <w:b/>
                <w:color w:val="000000"/>
                <w:sz w:val="20"/>
                <w:szCs w:val="22"/>
              </w:rPr>
            </w:pPr>
            <w:r w:rsidRPr="005C727F">
              <w:rPr>
                <w:rFonts w:cs="Arial"/>
                <w:b/>
                <w:color w:val="000000"/>
                <w:sz w:val="20"/>
                <w:szCs w:val="22"/>
              </w:rPr>
              <w:t xml:space="preserve">Количество </w:t>
            </w:r>
          </w:p>
          <w:p w14:paraId="7CAE47F2" w14:textId="77777777" w:rsidR="005C727F" w:rsidRPr="005C727F" w:rsidRDefault="005C727F" w:rsidP="005C727F">
            <w:pPr>
              <w:jc w:val="center"/>
              <w:rPr>
                <w:rFonts w:cs="Arial"/>
                <w:b/>
                <w:color w:val="000000"/>
                <w:sz w:val="20"/>
                <w:szCs w:val="22"/>
              </w:rPr>
            </w:pPr>
          </w:p>
        </w:tc>
        <w:tc>
          <w:tcPr>
            <w:tcW w:w="1418" w:type="dxa"/>
            <w:vMerge w:val="restart"/>
          </w:tcPr>
          <w:p w14:paraId="450B0C32" w14:textId="77777777" w:rsidR="005C727F" w:rsidRPr="005C727F" w:rsidRDefault="005C727F" w:rsidP="005C727F">
            <w:pPr>
              <w:jc w:val="center"/>
              <w:rPr>
                <w:rFonts w:cs="Arial"/>
                <w:b/>
                <w:color w:val="000000"/>
                <w:sz w:val="20"/>
                <w:szCs w:val="22"/>
              </w:rPr>
            </w:pPr>
            <w:r w:rsidRPr="005C727F">
              <w:rPr>
                <w:rFonts w:cs="Arial"/>
                <w:b/>
                <w:color w:val="000000"/>
                <w:sz w:val="20"/>
                <w:szCs w:val="22"/>
              </w:rPr>
              <w:t>Ед. изм.</w:t>
            </w:r>
          </w:p>
          <w:p w14:paraId="53DFA89D" w14:textId="77777777" w:rsidR="005C727F" w:rsidRPr="005C727F" w:rsidRDefault="005C727F" w:rsidP="005C727F">
            <w:pPr>
              <w:jc w:val="center"/>
              <w:rPr>
                <w:rFonts w:cs="Arial"/>
                <w:b/>
                <w:color w:val="000000"/>
                <w:sz w:val="20"/>
                <w:szCs w:val="22"/>
              </w:rPr>
            </w:pPr>
          </w:p>
        </w:tc>
        <w:tc>
          <w:tcPr>
            <w:tcW w:w="3118" w:type="dxa"/>
            <w:vMerge w:val="restart"/>
          </w:tcPr>
          <w:p w14:paraId="46546FB1" w14:textId="77777777" w:rsidR="005C727F" w:rsidRPr="005C727F" w:rsidRDefault="005C727F" w:rsidP="005C727F">
            <w:pPr>
              <w:jc w:val="center"/>
              <w:rPr>
                <w:rFonts w:cs="Arial"/>
                <w:b/>
                <w:color w:val="000000"/>
                <w:sz w:val="20"/>
                <w:szCs w:val="22"/>
              </w:rPr>
            </w:pPr>
            <w:r w:rsidRPr="005C727F">
              <w:rPr>
                <w:rFonts w:cs="Arial"/>
                <w:b/>
                <w:color w:val="000000"/>
                <w:sz w:val="20"/>
                <w:szCs w:val="22"/>
              </w:rPr>
              <w:t xml:space="preserve">Наименование страны происхождения поставляемых товаров </w:t>
            </w:r>
          </w:p>
        </w:tc>
      </w:tr>
      <w:tr w:rsidR="005C727F" w:rsidRPr="005C727F" w14:paraId="208368E7" w14:textId="77777777" w:rsidTr="00450082">
        <w:tc>
          <w:tcPr>
            <w:tcW w:w="3397" w:type="dxa"/>
            <w:vMerge/>
            <w:shd w:val="clear" w:color="auto" w:fill="auto"/>
          </w:tcPr>
          <w:p w14:paraId="31AFE8CD" w14:textId="77777777" w:rsidR="005C727F" w:rsidRPr="005C727F" w:rsidRDefault="005C727F" w:rsidP="005C727F">
            <w:pPr>
              <w:jc w:val="center"/>
              <w:rPr>
                <w:rFonts w:cs="Arial"/>
                <w:b/>
                <w:color w:val="000000"/>
                <w:sz w:val="20"/>
                <w:szCs w:val="22"/>
              </w:rPr>
            </w:pPr>
          </w:p>
        </w:tc>
        <w:tc>
          <w:tcPr>
            <w:tcW w:w="1705" w:type="dxa"/>
            <w:shd w:val="clear" w:color="auto" w:fill="auto"/>
          </w:tcPr>
          <w:p w14:paraId="4482CA6D" w14:textId="77777777" w:rsidR="005C727F" w:rsidRPr="005C727F" w:rsidRDefault="005C727F" w:rsidP="005C727F">
            <w:pPr>
              <w:jc w:val="center"/>
              <w:rPr>
                <w:rFonts w:cs="Arial"/>
                <w:b/>
                <w:color w:val="000000"/>
                <w:sz w:val="20"/>
                <w:szCs w:val="22"/>
              </w:rPr>
            </w:pPr>
            <w:r w:rsidRPr="005C727F">
              <w:rPr>
                <w:rFonts w:cs="Arial"/>
                <w:b/>
                <w:color w:val="000000"/>
                <w:sz w:val="20"/>
                <w:szCs w:val="22"/>
              </w:rPr>
              <w:t>Без учета НДС</w:t>
            </w:r>
          </w:p>
        </w:tc>
        <w:tc>
          <w:tcPr>
            <w:tcW w:w="1846" w:type="dxa"/>
          </w:tcPr>
          <w:p w14:paraId="689C9C26" w14:textId="77777777" w:rsidR="005C727F" w:rsidRPr="005C727F" w:rsidRDefault="005C727F" w:rsidP="005C727F">
            <w:pPr>
              <w:jc w:val="center"/>
              <w:rPr>
                <w:rFonts w:cs="Arial"/>
                <w:b/>
                <w:color w:val="000000"/>
                <w:sz w:val="20"/>
                <w:szCs w:val="22"/>
              </w:rPr>
            </w:pPr>
            <w:r w:rsidRPr="005C727F">
              <w:rPr>
                <w:rFonts w:cs="Arial"/>
                <w:b/>
                <w:color w:val="000000"/>
                <w:sz w:val="20"/>
                <w:szCs w:val="22"/>
              </w:rPr>
              <w:t>С учетом НДС</w:t>
            </w:r>
          </w:p>
        </w:tc>
        <w:tc>
          <w:tcPr>
            <w:tcW w:w="1552" w:type="dxa"/>
            <w:vMerge/>
          </w:tcPr>
          <w:p w14:paraId="5B1F54DD" w14:textId="77777777" w:rsidR="005C727F" w:rsidRPr="005C727F" w:rsidRDefault="005C727F" w:rsidP="005C727F">
            <w:pPr>
              <w:jc w:val="center"/>
              <w:rPr>
                <w:rFonts w:cs="Arial"/>
                <w:b/>
                <w:color w:val="000000"/>
                <w:sz w:val="20"/>
                <w:szCs w:val="22"/>
              </w:rPr>
            </w:pPr>
          </w:p>
        </w:tc>
        <w:tc>
          <w:tcPr>
            <w:tcW w:w="1418" w:type="dxa"/>
            <w:vMerge/>
          </w:tcPr>
          <w:p w14:paraId="5C07942D" w14:textId="77777777" w:rsidR="005C727F" w:rsidRPr="005C727F" w:rsidRDefault="005C727F" w:rsidP="005C727F">
            <w:pPr>
              <w:jc w:val="center"/>
              <w:rPr>
                <w:rFonts w:cs="Arial"/>
                <w:b/>
                <w:color w:val="000000"/>
                <w:sz w:val="20"/>
                <w:szCs w:val="22"/>
              </w:rPr>
            </w:pPr>
          </w:p>
        </w:tc>
        <w:tc>
          <w:tcPr>
            <w:tcW w:w="3118" w:type="dxa"/>
            <w:vMerge/>
          </w:tcPr>
          <w:p w14:paraId="29CC5FC9" w14:textId="77777777" w:rsidR="005C727F" w:rsidRPr="005C727F" w:rsidRDefault="005C727F" w:rsidP="005C727F">
            <w:pPr>
              <w:jc w:val="center"/>
              <w:rPr>
                <w:rFonts w:cs="Arial"/>
                <w:b/>
                <w:color w:val="000000"/>
                <w:sz w:val="20"/>
                <w:szCs w:val="22"/>
              </w:rPr>
            </w:pPr>
          </w:p>
        </w:tc>
      </w:tr>
      <w:tr w:rsidR="005C727F" w:rsidRPr="005C727F" w14:paraId="137454E9" w14:textId="77777777" w:rsidTr="00450082">
        <w:tc>
          <w:tcPr>
            <w:tcW w:w="3397" w:type="dxa"/>
            <w:shd w:val="clear" w:color="auto" w:fill="auto"/>
          </w:tcPr>
          <w:p w14:paraId="6C5C3950" w14:textId="77777777" w:rsidR="005C727F" w:rsidRPr="005C727F" w:rsidRDefault="005C727F" w:rsidP="005C727F">
            <w:pPr>
              <w:jc w:val="center"/>
              <w:rPr>
                <w:rFonts w:cs="Arial"/>
                <w:color w:val="000000"/>
                <w:sz w:val="20"/>
                <w:szCs w:val="22"/>
              </w:rPr>
            </w:pPr>
            <w:r w:rsidRPr="005C727F">
              <w:rPr>
                <w:rFonts w:cs="Arial"/>
                <w:color w:val="000000"/>
                <w:sz w:val="20"/>
                <w:szCs w:val="22"/>
              </w:rPr>
              <w:t>1</w:t>
            </w:r>
          </w:p>
        </w:tc>
        <w:tc>
          <w:tcPr>
            <w:tcW w:w="1705" w:type="dxa"/>
            <w:shd w:val="clear" w:color="auto" w:fill="auto"/>
          </w:tcPr>
          <w:p w14:paraId="290F9246" w14:textId="77777777" w:rsidR="005C727F" w:rsidRPr="005C727F" w:rsidRDefault="005C727F" w:rsidP="005C727F">
            <w:pPr>
              <w:jc w:val="center"/>
              <w:rPr>
                <w:rFonts w:cs="Arial"/>
                <w:color w:val="000000"/>
                <w:sz w:val="20"/>
                <w:szCs w:val="22"/>
              </w:rPr>
            </w:pPr>
            <w:r w:rsidRPr="005C727F">
              <w:rPr>
                <w:rFonts w:cs="Arial"/>
                <w:color w:val="000000"/>
                <w:sz w:val="20"/>
                <w:szCs w:val="22"/>
              </w:rPr>
              <w:t>2</w:t>
            </w:r>
          </w:p>
        </w:tc>
        <w:tc>
          <w:tcPr>
            <w:tcW w:w="1846" w:type="dxa"/>
          </w:tcPr>
          <w:p w14:paraId="556B4399" w14:textId="77777777" w:rsidR="005C727F" w:rsidRPr="005C727F" w:rsidRDefault="005C727F" w:rsidP="005C727F">
            <w:pPr>
              <w:jc w:val="center"/>
              <w:rPr>
                <w:rFonts w:cs="Arial"/>
                <w:color w:val="000000"/>
                <w:sz w:val="20"/>
                <w:szCs w:val="22"/>
              </w:rPr>
            </w:pPr>
            <w:r w:rsidRPr="005C727F">
              <w:rPr>
                <w:rFonts w:cs="Arial"/>
                <w:color w:val="000000"/>
                <w:sz w:val="20"/>
                <w:szCs w:val="22"/>
              </w:rPr>
              <w:t>3</w:t>
            </w:r>
          </w:p>
        </w:tc>
        <w:tc>
          <w:tcPr>
            <w:tcW w:w="1552" w:type="dxa"/>
          </w:tcPr>
          <w:p w14:paraId="0F0D18F4" w14:textId="77777777" w:rsidR="005C727F" w:rsidRPr="005C727F" w:rsidRDefault="005C727F" w:rsidP="005C727F">
            <w:pPr>
              <w:jc w:val="center"/>
              <w:rPr>
                <w:rFonts w:cs="Arial"/>
                <w:color w:val="000000"/>
                <w:sz w:val="20"/>
                <w:szCs w:val="22"/>
              </w:rPr>
            </w:pPr>
            <w:r w:rsidRPr="005C727F">
              <w:rPr>
                <w:rFonts w:cs="Arial"/>
                <w:color w:val="000000"/>
                <w:sz w:val="20"/>
                <w:szCs w:val="22"/>
              </w:rPr>
              <w:t>4</w:t>
            </w:r>
          </w:p>
        </w:tc>
        <w:tc>
          <w:tcPr>
            <w:tcW w:w="1418" w:type="dxa"/>
          </w:tcPr>
          <w:p w14:paraId="0483105A" w14:textId="77777777" w:rsidR="005C727F" w:rsidRPr="005C727F" w:rsidRDefault="005C727F" w:rsidP="005C727F">
            <w:pPr>
              <w:jc w:val="center"/>
              <w:rPr>
                <w:rFonts w:cs="Arial"/>
                <w:color w:val="000000"/>
                <w:sz w:val="20"/>
                <w:szCs w:val="22"/>
              </w:rPr>
            </w:pPr>
            <w:r w:rsidRPr="005C727F">
              <w:rPr>
                <w:rFonts w:cs="Arial"/>
                <w:color w:val="000000"/>
                <w:sz w:val="20"/>
                <w:szCs w:val="22"/>
              </w:rPr>
              <w:t>5</w:t>
            </w:r>
          </w:p>
        </w:tc>
        <w:tc>
          <w:tcPr>
            <w:tcW w:w="3118" w:type="dxa"/>
          </w:tcPr>
          <w:p w14:paraId="3316F9A7" w14:textId="77777777" w:rsidR="005C727F" w:rsidRPr="005C727F" w:rsidRDefault="005C727F" w:rsidP="005C727F">
            <w:pPr>
              <w:jc w:val="center"/>
              <w:rPr>
                <w:rFonts w:cs="Arial"/>
                <w:color w:val="000000"/>
                <w:sz w:val="20"/>
                <w:szCs w:val="22"/>
              </w:rPr>
            </w:pPr>
            <w:r w:rsidRPr="005C727F">
              <w:rPr>
                <w:rFonts w:cs="Arial"/>
                <w:color w:val="000000"/>
                <w:sz w:val="20"/>
                <w:szCs w:val="22"/>
              </w:rPr>
              <w:t>6</w:t>
            </w:r>
          </w:p>
        </w:tc>
      </w:tr>
      <w:tr w:rsidR="005C727F" w:rsidRPr="005C727F" w14:paraId="1A01BF0F" w14:textId="77777777" w:rsidTr="00450082">
        <w:tc>
          <w:tcPr>
            <w:tcW w:w="3397" w:type="dxa"/>
            <w:shd w:val="clear" w:color="auto" w:fill="auto"/>
          </w:tcPr>
          <w:p w14:paraId="70EA2EEE" w14:textId="77777777" w:rsidR="005C727F" w:rsidRPr="005C727F" w:rsidRDefault="005C727F" w:rsidP="005C727F">
            <w:pPr>
              <w:rPr>
                <w:rFonts w:cs="Arial"/>
                <w:color w:val="000000"/>
                <w:sz w:val="20"/>
                <w:szCs w:val="22"/>
              </w:rPr>
            </w:pPr>
            <w:r w:rsidRPr="005C727F">
              <w:rPr>
                <w:rFonts w:cs="Arial"/>
                <w:color w:val="000000"/>
                <w:sz w:val="20"/>
                <w:szCs w:val="22"/>
              </w:rPr>
              <w:t>1.</w:t>
            </w:r>
          </w:p>
        </w:tc>
        <w:tc>
          <w:tcPr>
            <w:tcW w:w="1705" w:type="dxa"/>
            <w:shd w:val="clear" w:color="auto" w:fill="auto"/>
          </w:tcPr>
          <w:p w14:paraId="63175AD1" w14:textId="77777777" w:rsidR="005C727F" w:rsidRPr="005C727F" w:rsidRDefault="005C727F" w:rsidP="005C727F">
            <w:pPr>
              <w:rPr>
                <w:rFonts w:cs="Arial"/>
                <w:color w:val="000000"/>
                <w:sz w:val="20"/>
                <w:szCs w:val="22"/>
              </w:rPr>
            </w:pPr>
          </w:p>
        </w:tc>
        <w:tc>
          <w:tcPr>
            <w:tcW w:w="1846" w:type="dxa"/>
          </w:tcPr>
          <w:p w14:paraId="1203F598" w14:textId="77777777" w:rsidR="005C727F" w:rsidRPr="005C727F" w:rsidRDefault="005C727F" w:rsidP="005C727F">
            <w:pPr>
              <w:rPr>
                <w:rFonts w:cs="Arial"/>
                <w:color w:val="000000"/>
                <w:sz w:val="20"/>
                <w:szCs w:val="22"/>
              </w:rPr>
            </w:pPr>
          </w:p>
        </w:tc>
        <w:tc>
          <w:tcPr>
            <w:tcW w:w="1552" w:type="dxa"/>
          </w:tcPr>
          <w:p w14:paraId="3CF190C0" w14:textId="77777777" w:rsidR="005C727F" w:rsidRPr="005C727F" w:rsidRDefault="005C727F" w:rsidP="005C727F">
            <w:pPr>
              <w:rPr>
                <w:rFonts w:cs="Arial"/>
                <w:color w:val="000000"/>
                <w:sz w:val="20"/>
                <w:szCs w:val="22"/>
              </w:rPr>
            </w:pPr>
          </w:p>
        </w:tc>
        <w:tc>
          <w:tcPr>
            <w:tcW w:w="1418" w:type="dxa"/>
          </w:tcPr>
          <w:p w14:paraId="1A4AE8FF" w14:textId="77777777" w:rsidR="005C727F" w:rsidRPr="005C727F" w:rsidRDefault="005C727F" w:rsidP="005C727F">
            <w:pPr>
              <w:rPr>
                <w:rFonts w:cs="Arial"/>
                <w:color w:val="000000"/>
                <w:sz w:val="20"/>
                <w:szCs w:val="22"/>
              </w:rPr>
            </w:pPr>
          </w:p>
        </w:tc>
        <w:tc>
          <w:tcPr>
            <w:tcW w:w="3118" w:type="dxa"/>
          </w:tcPr>
          <w:p w14:paraId="46D950E8" w14:textId="77777777" w:rsidR="005C727F" w:rsidRPr="005C727F" w:rsidRDefault="005C727F" w:rsidP="005C727F">
            <w:pPr>
              <w:rPr>
                <w:rFonts w:cs="Arial"/>
                <w:color w:val="000000"/>
                <w:sz w:val="20"/>
                <w:szCs w:val="22"/>
              </w:rPr>
            </w:pPr>
          </w:p>
        </w:tc>
      </w:tr>
      <w:tr w:rsidR="005C727F" w:rsidRPr="005C727F" w14:paraId="4B25AF92" w14:textId="77777777" w:rsidTr="00450082">
        <w:tc>
          <w:tcPr>
            <w:tcW w:w="3397" w:type="dxa"/>
            <w:shd w:val="clear" w:color="auto" w:fill="auto"/>
          </w:tcPr>
          <w:p w14:paraId="500B4FB5" w14:textId="77777777" w:rsidR="005C727F" w:rsidRPr="005C727F" w:rsidRDefault="005C727F" w:rsidP="005C727F">
            <w:pPr>
              <w:rPr>
                <w:rFonts w:cs="Arial"/>
                <w:color w:val="000000"/>
                <w:sz w:val="20"/>
                <w:szCs w:val="22"/>
              </w:rPr>
            </w:pPr>
          </w:p>
        </w:tc>
        <w:tc>
          <w:tcPr>
            <w:tcW w:w="1705" w:type="dxa"/>
            <w:shd w:val="clear" w:color="auto" w:fill="auto"/>
          </w:tcPr>
          <w:p w14:paraId="5CFDA181" w14:textId="77777777" w:rsidR="005C727F" w:rsidRPr="005C727F" w:rsidRDefault="005C727F" w:rsidP="005C727F">
            <w:pPr>
              <w:rPr>
                <w:rFonts w:cs="Arial"/>
                <w:color w:val="000000"/>
                <w:sz w:val="20"/>
                <w:szCs w:val="22"/>
              </w:rPr>
            </w:pPr>
          </w:p>
        </w:tc>
        <w:tc>
          <w:tcPr>
            <w:tcW w:w="1846" w:type="dxa"/>
          </w:tcPr>
          <w:p w14:paraId="0929A809" w14:textId="77777777" w:rsidR="005C727F" w:rsidRPr="005C727F" w:rsidRDefault="005C727F" w:rsidP="005C727F">
            <w:pPr>
              <w:rPr>
                <w:rFonts w:cs="Arial"/>
                <w:color w:val="000000"/>
                <w:sz w:val="20"/>
                <w:szCs w:val="22"/>
              </w:rPr>
            </w:pPr>
          </w:p>
        </w:tc>
        <w:tc>
          <w:tcPr>
            <w:tcW w:w="1552" w:type="dxa"/>
          </w:tcPr>
          <w:p w14:paraId="1E201067" w14:textId="77777777" w:rsidR="005C727F" w:rsidRPr="005C727F" w:rsidRDefault="005C727F" w:rsidP="005C727F">
            <w:pPr>
              <w:rPr>
                <w:rFonts w:cs="Arial"/>
                <w:color w:val="000000"/>
                <w:sz w:val="20"/>
                <w:szCs w:val="22"/>
              </w:rPr>
            </w:pPr>
          </w:p>
        </w:tc>
        <w:tc>
          <w:tcPr>
            <w:tcW w:w="1418" w:type="dxa"/>
          </w:tcPr>
          <w:p w14:paraId="4F21FC8F" w14:textId="77777777" w:rsidR="005C727F" w:rsidRPr="005C727F" w:rsidRDefault="005C727F" w:rsidP="005C727F">
            <w:pPr>
              <w:rPr>
                <w:rFonts w:cs="Arial"/>
                <w:color w:val="000000"/>
                <w:sz w:val="20"/>
                <w:szCs w:val="22"/>
              </w:rPr>
            </w:pPr>
          </w:p>
        </w:tc>
        <w:tc>
          <w:tcPr>
            <w:tcW w:w="3118" w:type="dxa"/>
          </w:tcPr>
          <w:p w14:paraId="65E2DC2E" w14:textId="77777777" w:rsidR="005C727F" w:rsidRPr="005C727F" w:rsidRDefault="005C727F" w:rsidP="005C727F">
            <w:pPr>
              <w:rPr>
                <w:rFonts w:cs="Arial"/>
                <w:color w:val="000000"/>
                <w:sz w:val="20"/>
                <w:szCs w:val="22"/>
              </w:rPr>
            </w:pPr>
          </w:p>
        </w:tc>
      </w:tr>
    </w:tbl>
    <w:p w14:paraId="3987D422" w14:textId="77777777" w:rsidR="00FF65C4" w:rsidRDefault="00FF65C4" w:rsidP="00FF65C4">
      <w:pPr>
        <w:rPr>
          <w:color w:val="808080"/>
          <w:sz w:val="22"/>
        </w:rPr>
      </w:pPr>
    </w:p>
    <w:p w14:paraId="2AE1EC3A" w14:textId="77777777" w:rsidR="00FF65C4" w:rsidRPr="00EA5BFB" w:rsidRDefault="00FF65C4" w:rsidP="00FF65C4">
      <w:pPr>
        <w:rPr>
          <w:color w:val="808080"/>
          <w:sz w:val="22"/>
        </w:rPr>
      </w:pPr>
      <w:r w:rsidRPr="00EA5BFB">
        <w:rPr>
          <w:color w:val="808080"/>
          <w:sz w:val="22"/>
        </w:rPr>
        <w:t>ИНСТРУКЦИИ ПО ЗАПОЛНЕНИЮ</w:t>
      </w:r>
    </w:p>
    <w:p w14:paraId="383038AC"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CFB02E4" w14:textId="77777777" w:rsidR="00FF65C4" w:rsidRPr="00EA5BFB"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ценовое</w:t>
      </w:r>
      <w:r w:rsidRPr="00EA5BFB">
        <w:rPr>
          <w:color w:val="808080"/>
          <w:sz w:val="22"/>
        </w:rPr>
        <w:t xml:space="preserve"> предложение.</w:t>
      </w:r>
    </w:p>
    <w:p w14:paraId="34AAA797" w14:textId="77777777" w:rsidR="00FF65C4" w:rsidRDefault="00FF65C4" w:rsidP="00FF65C4">
      <w:pPr>
        <w:jc w:val="both"/>
        <w:rPr>
          <w:color w:val="808080"/>
          <w:sz w:val="22"/>
        </w:rPr>
      </w:pPr>
      <w:r>
        <w:rPr>
          <w:color w:val="808080"/>
          <w:sz w:val="22"/>
        </w:rPr>
        <w:t>3</w:t>
      </w:r>
      <w:r w:rsidRPr="00672CEA">
        <w:rPr>
          <w:color w:val="808080"/>
          <w:sz w:val="22"/>
        </w:rPr>
        <w:t xml:space="preserve">. Ценовое предложение НЕ предоставляется участником в составе первой </w:t>
      </w:r>
      <w:r>
        <w:rPr>
          <w:color w:val="808080"/>
          <w:sz w:val="22"/>
        </w:rPr>
        <w:t>части заявки</w:t>
      </w:r>
      <w:r w:rsidRPr="00672CEA">
        <w:rPr>
          <w:color w:val="808080"/>
          <w:sz w:val="22"/>
        </w:rPr>
        <w:t>.</w:t>
      </w:r>
    </w:p>
    <w:p w14:paraId="11EC1FA1" w14:textId="77777777" w:rsidR="00FF65C4" w:rsidRPr="00672CEA" w:rsidRDefault="00FF65C4" w:rsidP="00FF65C4">
      <w:pPr>
        <w:jc w:val="both"/>
        <w:rPr>
          <w:color w:val="808080"/>
          <w:sz w:val="22"/>
        </w:rPr>
      </w:pPr>
      <w:r>
        <w:rPr>
          <w:color w:val="808080"/>
          <w:sz w:val="22"/>
        </w:rPr>
        <w:t xml:space="preserve">4.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настоящем извещении</w:t>
      </w:r>
      <w:r w:rsidRPr="00672CEA">
        <w:rPr>
          <w:color w:val="808080"/>
          <w:sz w:val="22"/>
        </w:rPr>
        <w:t xml:space="preserve">. </w:t>
      </w:r>
    </w:p>
    <w:p w14:paraId="1A95B392" w14:textId="3160EFBE" w:rsidR="001758C3" w:rsidRPr="00947653" w:rsidRDefault="00FF65C4" w:rsidP="00947653">
      <w:pPr>
        <w:jc w:val="both"/>
        <w:rPr>
          <w:color w:val="808080"/>
          <w:sz w:val="22"/>
        </w:rPr>
      </w:pPr>
      <w:r>
        <w:rPr>
          <w:color w:val="808080"/>
          <w:sz w:val="22"/>
        </w:rPr>
        <w:t>5</w:t>
      </w:r>
      <w:r w:rsidRPr="00672CEA">
        <w:rPr>
          <w:color w:val="808080"/>
          <w:sz w:val="22"/>
        </w:rPr>
        <w:t>. Ценовое предложение указывается на ЭП при помощи функционала ЭП. Одновременно, с указанием ценового предложения на ЭП, участник должен прикрепить при помощи функционала ЭП файл с ценовым предложением в любом общедоступном формате (MS Word, MS Excel, PDF и т.п.). В случае, если файл с ценовым предложением отсутствует или ценовое предложение представлено в составе первой част</w:t>
      </w:r>
      <w:r w:rsidR="001758C3">
        <w:rPr>
          <w:color w:val="808080"/>
          <w:sz w:val="22"/>
        </w:rPr>
        <w:t>и</w:t>
      </w:r>
      <w:r w:rsidRPr="00672CEA">
        <w:rPr>
          <w:color w:val="808080"/>
          <w:sz w:val="22"/>
        </w:rPr>
        <w:t xml:space="preserve"> заявки, то такая заявка участника подлежит отклонению.</w:t>
      </w:r>
    </w:p>
    <w:p w14:paraId="10889BAD" w14:textId="41400DD1" w:rsidR="00FF65C4" w:rsidRPr="00B36394" w:rsidRDefault="00AF0B97" w:rsidP="00AF0B97">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72" w:name="_РАЗДЕЛ_IV._ТЕХНИЧЕСКОЕ_1"/>
      <w:bookmarkStart w:id="273" w:name="_Toc54336131"/>
      <w:bookmarkEnd w:id="272"/>
      <w:r>
        <w:rPr>
          <w:rFonts w:ascii="Times New Roman" w:hAnsi="Times New Roman"/>
          <w:b w:val="0"/>
          <w:bCs w:val="0"/>
          <w:i/>
          <w:color w:val="FF0000"/>
          <w:sz w:val="24"/>
          <w:szCs w:val="24"/>
        </w:rPr>
        <w:lastRenderedPageBreak/>
        <w:t xml:space="preserve">       </w:t>
      </w:r>
      <w:bookmarkStart w:id="274" w:name="_Toc65148107"/>
      <w:r w:rsidR="00FF65C4" w:rsidRPr="00733E33">
        <w:rPr>
          <w:rFonts w:ascii="Times New Roman" w:eastAsia="MS Mincho" w:hAnsi="Times New Roman"/>
          <w:color w:val="17365D"/>
          <w:kern w:val="32"/>
          <w:szCs w:val="24"/>
          <w:lang w:val="x-none" w:eastAsia="x-none"/>
        </w:rPr>
        <w:t xml:space="preserve">РАЗДЕЛ IV. </w:t>
      </w:r>
      <w:bookmarkEnd w:id="271"/>
      <w:r w:rsidR="00FF65C4">
        <w:rPr>
          <w:rFonts w:ascii="Times New Roman" w:eastAsia="MS Mincho" w:hAnsi="Times New Roman"/>
          <w:color w:val="17365D"/>
          <w:kern w:val="32"/>
          <w:szCs w:val="24"/>
          <w:lang w:eastAsia="x-none"/>
        </w:rPr>
        <w:t>ТЕХНИЧЕСКОЕ ЗАДАНИЕ</w:t>
      </w:r>
      <w:bookmarkEnd w:id="273"/>
      <w:bookmarkEnd w:id="274"/>
    </w:p>
    <w:p w14:paraId="63C8F22B" w14:textId="77777777" w:rsidR="00FF65C4" w:rsidRDefault="00FF65C4" w:rsidP="00FF65C4">
      <w:pPr>
        <w:jc w:val="both"/>
        <w:rPr>
          <w:rFonts w:eastAsia="MS Mincho"/>
          <w:i/>
          <w:color w:val="FF0000"/>
          <w:lang w:eastAsia="x-none"/>
        </w:rPr>
      </w:pPr>
    </w:p>
    <w:p w14:paraId="3670797C" w14:textId="77777777" w:rsidR="00C53A15" w:rsidRPr="00C53A15" w:rsidRDefault="00C53A15" w:rsidP="00C53A15">
      <w:pPr>
        <w:jc w:val="center"/>
        <w:rPr>
          <w:rFonts w:ascii="Calibri" w:eastAsia="Calibri" w:hAnsi="Calibri" w:cs="Calibri"/>
          <w:sz w:val="22"/>
          <w:szCs w:val="22"/>
          <w:lang w:eastAsia="en-US"/>
        </w:rPr>
      </w:pPr>
      <w:r w:rsidRPr="00C53A15">
        <w:rPr>
          <w:rFonts w:eastAsia="Calibri"/>
          <w:b/>
          <w:bCs/>
        </w:rPr>
        <w:t>ТЕХНИЧЕСКОЕ ЗАДАНИЕ</w:t>
      </w:r>
      <w:r w:rsidRPr="00C53A15">
        <w:rPr>
          <w:rFonts w:ascii="Calibri" w:eastAsia="Calibri" w:hAnsi="Calibri" w:cs="Calibri"/>
          <w:sz w:val="22"/>
          <w:szCs w:val="22"/>
          <w:lang w:eastAsia="en-US"/>
        </w:rPr>
        <w:t xml:space="preserve"> </w:t>
      </w:r>
    </w:p>
    <w:p w14:paraId="13F16C6E" w14:textId="5F59A5BA" w:rsidR="00C53A15" w:rsidRPr="00C53A15" w:rsidRDefault="00CD628F" w:rsidP="00C53A15">
      <w:pPr>
        <w:jc w:val="center"/>
        <w:rPr>
          <w:rFonts w:eastAsia="Calibri"/>
          <w:b/>
          <w:bCs/>
        </w:rPr>
      </w:pPr>
      <w:r>
        <w:rPr>
          <w:rFonts w:eastAsia="Calibri"/>
          <w:b/>
          <w:bCs/>
        </w:rPr>
        <w:t xml:space="preserve">на </w:t>
      </w:r>
      <w:r w:rsidR="008B39AF" w:rsidRPr="008B39AF">
        <w:rPr>
          <w:rFonts w:eastAsia="Calibri"/>
          <w:b/>
          <w:bCs/>
        </w:rPr>
        <w:t>поставку и монтаж прецизионного кондиционера</w:t>
      </w:r>
      <w:r w:rsidR="00C53A15" w:rsidRPr="00C53A15">
        <w:rPr>
          <w:rFonts w:eastAsia="Calibri"/>
          <w:b/>
          <w:bCs/>
        </w:rPr>
        <w:t>.</w:t>
      </w:r>
    </w:p>
    <w:p w14:paraId="799D6AFA" w14:textId="77777777" w:rsidR="00C53A15" w:rsidRDefault="00C53A15" w:rsidP="00C53A15">
      <w:pPr>
        <w:suppressAutoHyphens/>
        <w:spacing w:line="100" w:lineRule="atLeast"/>
        <w:ind w:firstLine="709"/>
        <w:jc w:val="both"/>
        <w:rPr>
          <w:b/>
          <w:kern w:val="1"/>
          <w:lang w:eastAsia="zh-CN"/>
        </w:rPr>
      </w:pPr>
    </w:p>
    <w:p w14:paraId="1A5986FB" w14:textId="77777777" w:rsidR="008B39AF" w:rsidRPr="008B39AF" w:rsidRDefault="008B39AF" w:rsidP="008B39AF">
      <w:pPr>
        <w:spacing w:after="160" w:line="259" w:lineRule="auto"/>
        <w:jc w:val="both"/>
        <w:rPr>
          <w:rFonts w:eastAsia="Calibri"/>
          <w:b/>
          <w:i/>
          <w:sz w:val="26"/>
          <w:szCs w:val="26"/>
          <w:lang w:eastAsia="en-US"/>
        </w:rPr>
      </w:pPr>
      <w:r w:rsidRPr="008B39AF">
        <w:rPr>
          <w:rFonts w:eastAsia="Calibri"/>
          <w:b/>
          <w:i/>
          <w:sz w:val="26"/>
          <w:szCs w:val="26"/>
          <w:lang w:eastAsia="en-US"/>
        </w:rPr>
        <w:t>1.1.</w:t>
      </w:r>
      <w:r w:rsidRPr="008B39AF">
        <w:rPr>
          <w:rFonts w:eastAsia="Calibri"/>
          <w:b/>
          <w:i/>
          <w:sz w:val="26"/>
          <w:szCs w:val="26"/>
          <w:lang w:eastAsia="en-US"/>
        </w:rPr>
        <w:tab/>
        <w:t>Общие требования к кондиционерам воздуха</w:t>
      </w:r>
    </w:p>
    <w:p w14:paraId="779BFAE9" w14:textId="77777777" w:rsidR="008B39AF" w:rsidRPr="008C5B67" w:rsidRDefault="008B39AF" w:rsidP="008B39AF">
      <w:pPr>
        <w:spacing w:after="160" w:line="259" w:lineRule="auto"/>
        <w:jc w:val="both"/>
      </w:pPr>
      <w:r w:rsidRPr="008B39AF">
        <w:rPr>
          <w:rFonts w:eastAsia="Calibri"/>
          <w:sz w:val="26"/>
          <w:szCs w:val="26"/>
          <w:lang w:eastAsia="en-US"/>
        </w:rPr>
        <w:t>1.1.1.</w:t>
      </w:r>
      <w:r w:rsidRPr="008B39AF">
        <w:rPr>
          <w:rFonts w:eastAsia="Calibri"/>
          <w:sz w:val="26"/>
          <w:szCs w:val="26"/>
          <w:lang w:eastAsia="en-US"/>
        </w:rPr>
        <w:tab/>
      </w:r>
      <w:r w:rsidRPr="008C5B67">
        <w:t>Кондиционер предназначен для утилизации тепла от технологического оборудования, инсоляции, стен и других конструкций в технологических помещениях Объектов Заказчика при питании от системы электроснабжения 230/400 В ±10% 50 Гц±2% с системой заземления TN-C-S или TN-S.</w:t>
      </w:r>
    </w:p>
    <w:p w14:paraId="35F5B189" w14:textId="77777777" w:rsidR="008B39AF" w:rsidRPr="008C5B67" w:rsidRDefault="008B39AF" w:rsidP="008B39AF">
      <w:pPr>
        <w:spacing w:after="160" w:line="259" w:lineRule="auto"/>
        <w:jc w:val="both"/>
      </w:pPr>
      <w:r w:rsidRPr="008C5B67">
        <w:t>1.1.2.</w:t>
      </w:r>
      <w:r w:rsidRPr="008C5B67">
        <w:tab/>
        <w:t>Кондиционер и его составные части (компрессоры, вентиляторы) должны быть рассчитаны на работу в режиме 24 часа в сутки, 365 дней в год.</w:t>
      </w:r>
    </w:p>
    <w:p w14:paraId="2DA89609" w14:textId="77777777" w:rsidR="008B39AF" w:rsidRPr="008C5B67" w:rsidRDefault="008B39AF" w:rsidP="008B39AF">
      <w:pPr>
        <w:spacing w:after="160" w:line="259" w:lineRule="auto"/>
        <w:jc w:val="both"/>
      </w:pPr>
      <w:r w:rsidRPr="008C5B67">
        <w:t>1.1.3.</w:t>
      </w:r>
      <w:r w:rsidRPr="008C5B67">
        <w:tab/>
        <w:t>Кондиционер должен поддерживать в технологических помещениях Объекта Заказчика с запыленностью воздуха не более 0,75 мг/м3 с размерами частиц пыли не более 3 мкм температуру воздуха в диапазоне 18–27 °C и относительной влажности в диапазоне 45-55%.</w:t>
      </w:r>
    </w:p>
    <w:p w14:paraId="379092C3" w14:textId="77777777" w:rsidR="008B39AF" w:rsidRPr="008C5B67" w:rsidRDefault="008B39AF" w:rsidP="008B39AF">
      <w:pPr>
        <w:spacing w:after="160" w:line="259" w:lineRule="auto"/>
        <w:jc w:val="both"/>
      </w:pPr>
      <w:r w:rsidRPr="008C5B67">
        <w:t>1.1.4.</w:t>
      </w:r>
      <w:r w:rsidRPr="008C5B67">
        <w:tab/>
        <w:t>Предлагаемый кондиционер должен быть новыми, не восстановленными, свободным от прав третьих лиц.</w:t>
      </w:r>
    </w:p>
    <w:p w14:paraId="405B2539" w14:textId="77777777" w:rsidR="008B39AF" w:rsidRPr="008C5B67" w:rsidRDefault="008B39AF" w:rsidP="008B39AF">
      <w:pPr>
        <w:spacing w:after="160" w:line="259" w:lineRule="auto"/>
        <w:jc w:val="both"/>
      </w:pPr>
      <w:r w:rsidRPr="008C5B67">
        <w:t>1.1.5.</w:t>
      </w:r>
      <w:r w:rsidRPr="008C5B67">
        <w:tab/>
        <w:t>Кондиционер должен собираться в заводских условиях на промышленной сборочной линии и выпускаться серийно. Данный факт доказывается среди прочего наличием предлагаемых кондиционеров и их компонентов в каталогах Производителя в открытых источниках информации.</w:t>
      </w:r>
    </w:p>
    <w:p w14:paraId="03AFC225" w14:textId="77777777" w:rsidR="008B39AF" w:rsidRPr="008C5B67" w:rsidRDefault="008B39AF" w:rsidP="008B39AF">
      <w:pPr>
        <w:spacing w:after="160" w:line="259" w:lineRule="auto"/>
        <w:jc w:val="both"/>
      </w:pPr>
      <w:r w:rsidRPr="008C5B67">
        <w:t>1.1.6.</w:t>
      </w:r>
      <w:r w:rsidRPr="008C5B67">
        <w:tab/>
        <w:t>Поставляемый кондиционер должен быть собранными, подготовленными к установке и введению в эксплуатацию после заправки хладагентом и проведению ПНР, кроме Заказов, где требуется поставка в разобранном виде.</w:t>
      </w:r>
    </w:p>
    <w:p w14:paraId="08B7AF08" w14:textId="77777777" w:rsidR="008B39AF" w:rsidRPr="008C5B67" w:rsidRDefault="008B39AF" w:rsidP="008B39AF">
      <w:pPr>
        <w:spacing w:after="160" w:line="259" w:lineRule="auto"/>
        <w:jc w:val="both"/>
      </w:pPr>
      <w:r w:rsidRPr="008C5B67">
        <w:t>1.1.7.</w:t>
      </w:r>
      <w:r w:rsidRPr="008C5B67">
        <w:tab/>
        <w:t>Поставляемый кондиционер должен работать с хладагентами, не разрушающими озоновый слой Земли и наносящими минимальный вред окружающей среде.</w:t>
      </w:r>
    </w:p>
    <w:p w14:paraId="09C2721E" w14:textId="77777777" w:rsidR="008B39AF" w:rsidRPr="008C5B67" w:rsidRDefault="008B39AF" w:rsidP="008B39AF">
      <w:pPr>
        <w:spacing w:after="160" w:line="259" w:lineRule="auto"/>
        <w:jc w:val="both"/>
      </w:pPr>
      <w:r w:rsidRPr="008C5B67">
        <w:t>1.1.8.</w:t>
      </w:r>
      <w:r w:rsidRPr="008C5B67">
        <w:tab/>
        <w:t>Кондиционер должен соответствовать классу энергоэффективности B с коэффициентом EER (Energy Efficiency Ratio) не ниже 3.</w:t>
      </w:r>
    </w:p>
    <w:p w14:paraId="03A0A2D2" w14:textId="77777777" w:rsidR="008B39AF" w:rsidRPr="008C5B67" w:rsidRDefault="008B39AF" w:rsidP="008B39AF">
      <w:pPr>
        <w:spacing w:after="160" w:line="259" w:lineRule="auto"/>
        <w:jc w:val="both"/>
      </w:pPr>
      <w:r w:rsidRPr="008C5B67">
        <w:t>1.1.9.</w:t>
      </w:r>
      <w:r w:rsidRPr="008C5B67">
        <w:tab/>
        <w:t>Кондиционеры должны быть надежными в эксплуатации. Это должно быть подтверждено положительным опытом не менее чем трехлетней эксплуатации в технологических помещениях с телекоммуникационным оборудованием во всех климатических зонах РФ для абсолютного большинства предлагаемых моделей кондиционеров. Поставщик должен предоставить референс-лист за период 3 года с указанием модели поставленных кондиционеров и контактных данных клиентов.</w:t>
      </w:r>
    </w:p>
    <w:p w14:paraId="4493156D" w14:textId="77777777" w:rsidR="008B39AF" w:rsidRPr="008C5B67" w:rsidRDefault="008B39AF" w:rsidP="008B39AF">
      <w:pPr>
        <w:spacing w:after="160" w:line="259" w:lineRule="auto"/>
        <w:jc w:val="both"/>
      </w:pPr>
      <w:r w:rsidRPr="008C5B67">
        <w:t>1.1.10.</w:t>
      </w:r>
      <w:r w:rsidRPr="008C5B67">
        <w:tab/>
        <w:t>Кондиционер должен соответствовать требованиям норм пожарной безопасности, электробезопасности в производственных помещениях по ПУЭ и ведомственным документами. Кондиционеры должны быть оснащены датчиками (реле) протока воздуха через испаритель, срабатывающими при прекращении движения воздуха и функционалом аварийной сигнализации при срабатывании датчика.</w:t>
      </w:r>
    </w:p>
    <w:p w14:paraId="59A9C6D8" w14:textId="77777777" w:rsidR="008B39AF" w:rsidRPr="008C5B67" w:rsidRDefault="008B39AF" w:rsidP="008B39AF">
      <w:pPr>
        <w:spacing w:after="160" w:line="259" w:lineRule="auto"/>
        <w:jc w:val="both"/>
      </w:pPr>
      <w:r w:rsidRPr="008C5B67">
        <w:t>1.1.11.</w:t>
      </w:r>
      <w:r w:rsidRPr="008C5B67">
        <w:tab/>
        <w:t>Кондиционер должен быть оборудованы системами защиты (датчиками, реле), срабатывающими при превышении или понижении давления фреонового контура границ рабочего диапазона, при отклонении напряжения питающей сети за пределы рабочего диапазона (в том числе при нарушении фазировки для трехфазных систем).</w:t>
      </w:r>
    </w:p>
    <w:p w14:paraId="613E3AE9" w14:textId="77777777" w:rsidR="008B39AF" w:rsidRPr="008C5B67" w:rsidRDefault="008B39AF" w:rsidP="008B39AF">
      <w:pPr>
        <w:spacing w:after="160" w:line="259" w:lineRule="auto"/>
        <w:jc w:val="both"/>
      </w:pPr>
      <w:r w:rsidRPr="008C5B67">
        <w:lastRenderedPageBreak/>
        <w:t>1.1.12.</w:t>
      </w:r>
      <w:r w:rsidRPr="008C5B67">
        <w:tab/>
        <w:t>Производитель должен иметь сертификат соответствия системы менеджмента качества производства кондиционеров международным стандартам серии ISO 9001:2015 (ГОСТ Р ИСО 9001-2015). Копия сертификата предоставляется на этапе подачи заявки на торговой площадке.</w:t>
      </w:r>
    </w:p>
    <w:p w14:paraId="2B66F2CF" w14:textId="77777777" w:rsidR="008B39AF" w:rsidRPr="008C5B67" w:rsidRDefault="008B39AF" w:rsidP="008B39AF">
      <w:pPr>
        <w:spacing w:after="160" w:line="259" w:lineRule="auto"/>
        <w:jc w:val="both"/>
      </w:pPr>
      <w:r w:rsidRPr="008C5B67">
        <w:t>1.1.13.</w:t>
      </w:r>
      <w:r w:rsidRPr="008C5B67">
        <w:tab/>
        <w:t>Производитель должен иметь сертификат соответствия системы экологического менеджмента на предприятии основным критериям и требованиям действующего международного стандарта ISO 14001-2016. Копия сертификата предоставляется на этапе подачи заявки на торговой площадке.</w:t>
      </w:r>
    </w:p>
    <w:p w14:paraId="277DB3D6" w14:textId="77777777" w:rsidR="008B39AF" w:rsidRPr="008C5B67" w:rsidRDefault="008B39AF" w:rsidP="008B39AF">
      <w:pPr>
        <w:spacing w:after="160" w:line="259" w:lineRule="auto"/>
        <w:jc w:val="both"/>
      </w:pPr>
      <w:r w:rsidRPr="008C5B67">
        <w:t>1.1.14.</w:t>
      </w:r>
      <w:r w:rsidRPr="008C5B67">
        <w:tab/>
        <w:t>Производитель кондиционеров, для каждой поставляемой модели, должен иметь сертификат с протоколом испытаний о соответствии поставляемого оборудования части 4 ГОСТ Р 54539-2011 (либо иностранному стандарту являющемуся идентичным как полностью, так и в отношении части 4) выданный аккредитованной лабораторией по ГОСТ Р ИСО/МЭК 17065-2012 (либо иностранному стандарту являющемуся идентичным), что должно подтверждаться предоставлением аккредитационного документа (сертификата либо свидетельства). Тестирование должно быть выполнено по методикам части 3 ГОСТ Р 54539-2011 2011 (либо иностранному стандарту являющемуся идентичным как полностью, так и в отношении части 3).</w:t>
      </w:r>
    </w:p>
    <w:p w14:paraId="1C68DAE8" w14:textId="77777777" w:rsidR="008B39AF" w:rsidRPr="008C5B67" w:rsidRDefault="008B39AF" w:rsidP="008B39AF">
      <w:pPr>
        <w:spacing w:after="160" w:line="259" w:lineRule="auto"/>
        <w:jc w:val="both"/>
      </w:pPr>
      <w:r w:rsidRPr="008C5B67">
        <w:t>1.1.15.</w:t>
      </w:r>
      <w:r w:rsidRPr="008C5B67">
        <w:tab/>
        <w:t>Климатическое исполнение внешних блоков кондиционеров и дополнительных устройств и частей, размещаемых при эксплуатации кондиционеров на открытом воздухе, должно соответствовать исполнению УХЛ1 по ГОСТ 15150-69, внутренних – УХЛ4.</w:t>
      </w:r>
    </w:p>
    <w:p w14:paraId="7DA2B8AA" w14:textId="77777777" w:rsidR="008B39AF" w:rsidRPr="008C5B67" w:rsidRDefault="008B39AF" w:rsidP="008B39AF">
      <w:pPr>
        <w:spacing w:after="160" w:line="259" w:lineRule="auto"/>
        <w:jc w:val="both"/>
      </w:pPr>
      <w:r w:rsidRPr="008C5B67">
        <w:t>1.1.16.</w:t>
      </w:r>
      <w:r w:rsidRPr="008C5B67">
        <w:tab/>
        <w:t>В холодный период года кондиционеры не должны допускать выпадения конденсата на поверхностях охлаждаемого помещения и технологического оборудования при любых режимах работы.</w:t>
      </w:r>
    </w:p>
    <w:p w14:paraId="66934F69" w14:textId="77777777" w:rsidR="008B39AF" w:rsidRPr="008C5B67" w:rsidRDefault="008B39AF" w:rsidP="008B39AF">
      <w:pPr>
        <w:spacing w:after="160" w:line="259" w:lineRule="auto"/>
        <w:jc w:val="both"/>
      </w:pPr>
      <w:r w:rsidRPr="008C5B67">
        <w:t>1.1.17.</w:t>
      </w:r>
      <w:r w:rsidRPr="008C5B67">
        <w:tab/>
        <w:t>Заявленный срок службы кондиционеров должен быть не менее 10 лет, что должно быть подтверждено официальным письмом от завода-изготовителя. Кроме того, завод-изготовитель должен гарантировать доступность запасных частей для поставляемого оборудования на протяжении всего заявленного срока службы кондиционера.</w:t>
      </w:r>
    </w:p>
    <w:p w14:paraId="3C5A6083" w14:textId="77777777" w:rsidR="008B39AF" w:rsidRPr="008B39AF" w:rsidRDefault="008B39AF" w:rsidP="008B39AF">
      <w:pPr>
        <w:spacing w:after="160" w:line="259" w:lineRule="auto"/>
        <w:jc w:val="both"/>
        <w:rPr>
          <w:rFonts w:eastAsia="Calibri"/>
          <w:b/>
          <w:i/>
          <w:sz w:val="26"/>
          <w:szCs w:val="26"/>
          <w:lang w:eastAsia="en-US"/>
        </w:rPr>
      </w:pPr>
      <w:r w:rsidRPr="008B39AF">
        <w:rPr>
          <w:rFonts w:eastAsia="Calibri"/>
          <w:b/>
          <w:i/>
          <w:sz w:val="26"/>
          <w:szCs w:val="26"/>
          <w:lang w:eastAsia="en-US"/>
        </w:rPr>
        <w:t>1.2.</w:t>
      </w:r>
      <w:r w:rsidRPr="008B39AF">
        <w:rPr>
          <w:rFonts w:eastAsia="Calibri"/>
          <w:b/>
          <w:i/>
          <w:sz w:val="26"/>
          <w:szCs w:val="26"/>
          <w:lang w:eastAsia="en-US"/>
        </w:rPr>
        <w:tab/>
        <w:t>Требования к контроллеру кондиционера</w:t>
      </w:r>
    </w:p>
    <w:p w14:paraId="7235549C" w14:textId="77777777" w:rsidR="008B39AF" w:rsidRPr="008C5B67" w:rsidRDefault="008B39AF" w:rsidP="008B39AF">
      <w:pPr>
        <w:spacing w:after="160" w:line="259" w:lineRule="auto"/>
        <w:jc w:val="both"/>
      </w:pPr>
      <w:r w:rsidRPr="008B39AF">
        <w:rPr>
          <w:rFonts w:eastAsia="Calibri"/>
          <w:sz w:val="26"/>
          <w:szCs w:val="26"/>
          <w:lang w:eastAsia="en-US"/>
        </w:rPr>
        <w:t>1.2.1.</w:t>
      </w:r>
      <w:r w:rsidRPr="008C5B67">
        <w:tab/>
        <w:t>Контроллеры кондиционеров должны быть оборудованы графическим дисплеем для обеспечения возможности наблюдения за режимом работы кондиционера и выполнения настроек параметров работы кондиционера. Допускается применение контроллеров с вынесенными дисплеями, при этом вынесенный дисплей должен быть присоединен к контроллеру и настроен, закреплен на предназначенном для него месте.</w:t>
      </w:r>
    </w:p>
    <w:p w14:paraId="02FBC868" w14:textId="77777777" w:rsidR="008B39AF" w:rsidRPr="008C5B67" w:rsidRDefault="008B39AF" w:rsidP="008B39AF">
      <w:pPr>
        <w:spacing w:after="160" w:line="259" w:lineRule="auto"/>
        <w:jc w:val="both"/>
      </w:pPr>
      <w:r w:rsidRPr="008C5B67">
        <w:t>1.2.2.</w:t>
      </w:r>
      <w:r w:rsidRPr="008C5B67">
        <w:tab/>
        <w:t>Пользовательский интерфейс контроллера должен быть полностью русифицированным. Допускается обозначение параметров в виде аббревиатур на латинице, при условии наличия расшифровки в руководствах пользователя.</w:t>
      </w:r>
    </w:p>
    <w:p w14:paraId="1043E845" w14:textId="77777777" w:rsidR="008B39AF" w:rsidRPr="008C5B67" w:rsidRDefault="008B39AF" w:rsidP="008B39AF">
      <w:pPr>
        <w:spacing w:after="160" w:line="259" w:lineRule="auto"/>
        <w:jc w:val="both"/>
      </w:pPr>
      <w:r w:rsidRPr="008C5B67">
        <w:t>1.2.3.</w:t>
      </w:r>
      <w:r w:rsidRPr="008C5B67">
        <w:tab/>
        <w:t>Настройка режимов работы кондиционера должна выполняться путем введения требуемых настроечных параметров непосредственно в контроллере (через интерфейс дисплея контроллера).</w:t>
      </w:r>
    </w:p>
    <w:p w14:paraId="1832522C" w14:textId="77777777" w:rsidR="008B39AF" w:rsidRPr="008C5B67" w:rsidRDefault="008B39AF" w:rsidP="008B39AF">
      <w:pPr>
        <w:spacing w:after="160" w:line="259" w:lineRule="auto"/>
        <w:jc w:val="both"/>
      </w:pPr>
      <w:r w:rsidRPr="008C5B67">
        <w:t>1.2.4.</w:t>
      </w:r>
      <w:r w:rsidRPr="008C5B67">
        <w:tab/>
        <w:t>В контроллере кондиционера должны быть часы реального времени для фиксирования аварийных событий. Приветствуется, но не считается обязательной, функция автоматической синхронизации времени, с учетом часового пояса, устанавливаемого оператором кондиционера.</w:t>
      </w:r>
    </w:p>
    <w:p w14:paraId="5D8727D1" w14:textId="77777777" w:rsidR="008B39AF" w:rsidRPr="008C5B67" w:rsidRDefault="008B39AF" w:rsidP="008B39AF">
      <w:pPr>
        <w:spacing w:after="160" w:line="259" w:lineRule="auto"/>
        <w:jc w:val="both"/>
      </w:pPr>
      <w:r w:rsidRPr="008C5B67">
        <w:t>1.2.5.</w:t>
      </w:r>
      <w:r w:rsidRPr="008C5B67">
        <w:tab/>
        <w:t>Контроллер кондиционера должен сохранять настройки, журнал аварийных событий (не менее 100 событий с указанием времени начала и окончания события) в энергонезависимой памяти.</w:t>
      </w:r>
    </w:p>
    <w:p w14:paraId="250F61DB" w14:textId="77777777" w:rsidR="008B39AF" w:rsidRPr="008C5B67" w:rsidRDefault="008B39AF" w:rsidP="008B39AF">
      <w:pPr>
        <w:spacing w:after="160" w:line="259" w:lineRule="auto"/>
        <w:jc w:val="both"/>
      </w:pPr>
      <w:r w:rsidRPr="008C5B67">
        <w:t>1.2.6.</w:t>
      </w:r>
      <w:r w:rsidRPr="008C5B67">
        <w:tab/>
        <w:t>Обязательные функции контроллера кондиционера:</w:t>
      </w:r>
    </w:p>
    <w:p w14:paraId="5A29DBBC" w14:textId="77777777" w:rsidR="008B39AF" w:rsidRPr="008C5B67" w:rsidRDefault="008B39AF" w:rsidP="008B39AF">
      <w:pPr>
        <w:spacing w:after="160" w:line="259" w:lineRule="auto"/>
        <w:jc w:val="both"/>
      </w:pPr>
      <w:r w:rsidRPr="008C5B67">
        <w:t>•</w:t>
      </w:r>
      <w:r w:rsidRPr="008C5B67">
        <w:tab/>
        <w:t>фиксация уставки температуры возвращаемого воздуха;</w:t>
      </w:r>
    </w:p>
    <w:p w14:paraId="12DF9896" w14:textId="77777777" w:rsidR="008B39AF" w:rsidRPr="008C5B67" w:rsidRDefault="008B39AF" w:rsidP="008B39AF">
      <w:pPr>
        <w:spacing w:after="160" w:line="259" w:lineRule="auto"/>
        <w:jc w:val="both"/>
      </w:pPr>
      <w:r w:rsidRPr="008C5B67">
        <w:lastRenderedPageBreak/>
        <w:t>•</w:t>
      </w:r>
      <w:r w:rsidRPr="008C5B67">
        <w:tab/>
        <w:t>фиксация уставки влажности возвращаемого воздуха;</w:t>
      </w:r>
    </w:p>
    <w:p w14:paraId="26ED6B71" w14:textId="77777777" w:rsidR="008B39AF" w:rsidRPr="008C5B67" w:rsidRDefault="008B39AF" w:rsidP="008B39AF">
      <w:pPr>
        <w:spacing w:after="160" w:line="259" w:lineRule="auto"/>
        <w:jc w:val="both"/>
      </w:pPr>
      <w:r w:rsidRPr="008C5B67">
        <w:t>•</w:t>
      </w:r>
      <w:r w:rsidRPr="008C5B67">
        <w:tab/>
        <w:t>счетчик часов наработки компрессора (-ов).</w:t>
      </w:r>
    </w:p>
    <w:p w14:paraId="7D3F8352" w14:textId="77777777" w:rsidR="008B39AF" w:rsidRPr="008B39AF" w:rsidRDefault="008B39AF" w:rsidP="008B39AF">
      <w:pPr>
        <w:spacing w:after="160" w:line="259" w:lineRule="auto"/>
        <w:jc w:val="both"/>
        <w:rPr>
          <w:rFonts w:eastAsia="Calibri"/>
          <w:i/>
          <w:sz w:val="26"/>
          <w:szCs w:val="26"/>
          <w:lang w:eastAsia="en-US"/>
        </w:rPr>
      </w:pPr>
    </w:p>
    <w:p w14:paraId="089DE69D" w14:textId="77777777" w:rsidR="008B39AF" w:rsidRPr="008B39AF" w:rsidRDefault="008B39AF" w:rsidP="008B39AF">
      <w:pPr>
        <w:spacing w:after="160" w:line="259" w:lineRule="auto"/>
        <w:jc w:val="both"/>
        <w:rPr>
          <w:rFonts w:eastAsia="Calibri"/>
          <w:b/>
          <w:i/>
          <w:sz w:val="26"/>
          <w:szCs w:val="26"/>
          <w:lang w:eastAsia="en-US"/>
        </w:rPr>
      </w:pPr>
      <w:r w:rsidRPr="008B39AF">
        <w:rPr>
          <w:rFonts w:eastAsia="Calibri"/>
          <w:b/>
          <w:i/>
          <w:sz w:val="26"/>
          <w:szCs w:val="26"/>
          <w:lang w:eastAsia="en-US"/>
        </w:rPr>
        <w:t>1.3.</w:t>
      </w:r>
      <w:r w:rsidRPr="008B39AF">
        <w:rPr>
          <w:rFonts w:eastAsia="Calibri"/>
          <w:b/>
          <w:i/>
          <w:sz w:val="26"/>
          <w:szCs w:val="26"/>
          <w:lang w:eastAsia="en-US"/>
        </w:rPr>
        <w:tab/>
        <w:t>Аварийная сигнализация</w:t>
      </w:r>
    </w:p>
    <w:p w14:paraId="2CA4D866" w14:textId="77777777" w:rsidR="008B39AF" w:rsidRPr="008C5B67" w:rsidRDefault="008B39AF" w:rsidP="008B39AF">
      <w:pPr>
        <w:spacing w:after="160" w:line="259" w:lineRule="auto"/>
        <w:jc w:val="both"/>
      </w:pPr>
      <w:r w:rsidRPr="008B39AF">
        <w:rPr>
          <w:rFonts w:eastAsia="Calibri"/>
          <w:sz w:val="26"/>
          <w:szCs w:val="26"/>
          <w:lang w:eastAsia="en-US"/>
        </w:rPr>
        <w:t>1.3.1.</w:t>
      </w:r>
      <w:r w:rsidRPr="008C5B67">
        <w:tab/>
        <w:t>Кондиционер должен быть оснащены конфигурируемой системой аварийной сигнализации, основанной на беспотенциальных («сухих») контактах в количестве не менее 4 пар, предусматривающей вывод следующих аварийных сигналов:</w:t>
      </w:r>
    </w:p>
    <w:p w14:paraId="4B0E7FD8" w14:textId="77777777" w:rsidR="008B39AF" w:rsidRPr="008C5B67" w:rsidRDefault="008B39AF" w:rsidP="008B39AF">
      <w:pPr>
        <w:spacing w:after="160" w:line="259" w:lineRule="auto"/>
        <w:jc w:val="both"/>
      </w:pPr>
      <w:r w:rsidRPr="008C5B67">
        <w:t>•</w:t>
      </w:r>
      <w:r w:rsidRPr="008C5B67">
        <w:tab/>
        <w:t>отсутствие электропитания (срабатывающая при пропадании электропитания кондиционера/отсутствии напряжения на вводных клеммах кондиционера либо его отклонения за пределы рабочего диапазона кондиционера);</w:t>
      </w:r>
    </w:p>
    <w:p w14:paraId="064B638E" w14:textId="77777777" w:rsidR="008B39AF" w:rsidRPr="008C5B67" w:rsidRDefault="008B39AF" w:rsidP="008B39AF">
      <w:pPr>
        <w:spacing w:after="160" w:line="259" w:lineRule="auto"/>
        <w:jc w:val="both"/>
      </w:pPr>
      <w:r w:rsidRPr="008C5B67">
        <w:t>•</w:t>
      </w:r>
      <w:r w:rsidRPr="008C5B67">
        <w:tab/>
        <w:t>предупредительный сигнал кондиционера;</w:t>
      </w:r>
      <w:r w:rsidRPr="008C5B67">
        <w:tab/>
      </w:r>
    </w:p>
    <w:p w14:paraId="1536E926" w14:textId="77777777" w:rsidR="008B39AF" w:rsidRPr="008C5B67" w:rsidRDefault="008B39AF" w:rsidP="008B39AF">
      <w:pPr>
        <w:spacing w:after="160" w:line="259" w:lineRule="auto"/>
        <w:jc w:val="both"/>
      </w:pPr>
      <w:r w:rsidRPr="008C5B67">
        <w:t>•</w:t>
      </w:r>
      <w:r w:rsidRPr="008C5B67">
        <w:tab/>
        <w:t>аварийное отключение (неработоспособность) кондиционера;</w:t>
      </w:r>
    </w:p>
    <w:p w14:paraId="769B10DF" w14:textId="77777777" w:rsidR="008B39AF" w:rsidRPr="008C5B67" w:rsidRDefault="008B39AF" w:rsidP="008B39AF">
      <w:pPr>
        <w:spacing w:after="160" w:line="259" w:lineRule="auto"/>
        <w:jc w:val="both"/>
      </w:pPr>
      <w:r w:rsidRPr="008C5B67">
        <w:t>•</w:t>
      </w:r>
      <w:r w:rsidRPr="008C5B67">
        <w:tab/>
        <w:t>засорение воздушного фильтра внутреннего блока.</w:t>
      </w:r>
    </w:p>
    <w:p w14:paraId="35E33273" w14:textId="77777777" w:rsidR="008B39AF" w:rsidRPr="008B39AF" w:rsidRDefault="008B39AF" w:rsidP="008B39AF">
      <w:pPr>
        <w:spacing w:after="160" w:line="259" w:lineRule="auto"/>
        <w:jc w:val="both"/>
        <w:rPr>
          <w:rFonts w:eastAsia="Calibri"/>
          <w:sz w:val="26"/>
          <w:szCs w:val="26"/>
          <w:lang w:eastAsia="en-US"/>
        </w:rPr>
      </w:pPr>
    </w:p>
    <w:p w14:paraId="68132DEE" w14:textId="77777777" w:rsidR="008B39AF" w:rsidRPr="008B39AF" w:rsidRDefault="008B39AF" w:rsidP="008B39AF">
      <w:pPr>
        <w:spacing w:after="160" w:line="259" w:lineRule="auto"/>
        <w:jc w:val="both"/>
        <w:rPr>
          <w:rFonts w:eastAsia="Calibri"/>
          <w:b/>
          <w:i/>
          <w:sz w:val="26"/>
          <w:szCs w:val="26"/>
          <w:lang w:eastAsia="en-US"/>
        </w:rPr>
      </w:pPr>
      <w:r w:rsidRPr="008B39AF">
        <w:rPr>
          <w:rFonts w:eastAsia="Calibri"/>
          <w:b/>
          <w:i/>
          <w:sz w:val="26"/>
          <w:szCs w:val="26"/>
          <w:lang w:eastAsia="en-US"/>
        </w:rPr>
        <w:t>1.4.</w:t>
      </w:r>
      <w:r w:rsidRPr="008B39AF">
        <w:rPr>
          <w:rFonts w:eastAsia="Calibri"/>
          <w:b/>
          <w:i/>
          <w:sz w:val="26"/>
          <w:szCs w:val="26"/>
          <w:lang w:eastAsia="en-US"/>
        </w:rPr>
        <w:tab/>
        <w:t>Мониторинг состояния и параметров кондиционера</w:t>
      </w:r>
    </w:p>
    <w:p w14:paraId="42D60097" w14:textId="77777777" w:rsidR="008B39AF" w:rsidRPr="008C5B67" w:rsidRDefault="008B39AF" w:rsidP="008B39AF">
      <w:pPr>
        <w:spacing w:after="160" w:line="259" w:lineRule="auto"/>
        <w:jc w:val="both"/>
      </w:pPr>
      <w:r w:rsidRPr="008B39AF">
        <w:rPr>
          <w:rFonts w:eastAsia="Calibri"/>
          <w:sz w:val="26"/>
          <w:szCs w:val="26"/>
          <w:lang w:eastAsia="en-US"/>
        </w:rPr>
        <w:t>1.4.1.</w:t>
      </w:r>
      <w:r w:rsidRPr="008B39AF">
        <w:rPr>
          <w:rFonts w:eastAsia="Calibri"/>
          <w:sz w:val="26"/>
          <w:szCs w:val="26"/>
          <w:lang w:eastAsia="en-US"/>
        </w:rPr>
        <w:tab/>
      </w:r>
      <w:r w:rsidRPr="008C5B67">
        <w:t>Поставляемый кондиционер вариантов исполнения должен быть укомплектован (по умолчанию) всеми необходимыми устройствами, платами и т.п., для удаленного мониторинга основных рабочих параметров кондиционера и настройки кондиционера по сети Ethernet через встроенный Web-интерфейс модуля управления (контроллера кондиционера). Допускается использование внешней платы мониторинга с WEB-интерфейсом. При этом внешняя плата должна иметь предусмотренное место крепления внутри кондиционера. Все необходимые для работоспособности внешней платы мониторинга разъемы, соединительные шлейфы, питающие проводники должны входить в комплект поставки.</w:t>
      </w:r>
    </w:p>
    <w:p w14:paraId="26E187BC" w14:textId="77777777" w:rsidR="008B39AF" w:rsidRPr="008C5B67" w:rsidRDefault="008B39AF" w:rsidP="008B39AF">
      <w:pPr>
        <w:spacing w:after="160" w:line="259" w:lineRule="auto"/>
        <w:jc w:val="both"/>
      </w:pPr>
      <w:r w:rsidRPr="008C5B67">
        <w:t>1.4.2.</w:t>
      </w:r>
      <w:r w:rsidRPr="008C5B67">
        <w:tab/>
        <w:t>Удаленный мониторинг и управление должен обеспечивать следующие возможности:</w:t>
      </w:r>
    </w:p>
    <w:p w14:paraId="3520F9D6" w14:textId="77777777" w:rsidR="008B39AF" w:rsidRPr="008C5B67" w:rsidRDefault="008B39AF" w:rsidP="008B39AF">
      <w:pPr>
        <w:spacing w:after="160" w:line="259" w:lineRule="auto"/>
        <w:jc w:val="both"/>
      </w:pPr>
      <w:r w:rsidRPr="008C5B67">
        <w:t>1)</w:t>
      </w:r>
      <w:r w:rsidRPr="008C5B67">
        <w:tab/>
        <w:t>наблюдение за режимом работы кондиционера, с отображением рабочих параметров таких как: текущий режим работы компрессора, температура возвращаемого воздуха, влажность возвращаемого воздуха, текущий режим работы системы фрикулинга (если кондиционер оборудован такой системой), отображение аварийной сигнализации, предупредительной сигнализации;</w:t>
      </w:r>
    </w:p>
    <w:p w14:paraId="4D1D459B" w14:textId="77777777" w:rsidR="008B39AF" w:rsidRPr="008C5B67" w:rsidRDefault="008B39AF" w:rsidP="008B39AF">
      <w:pPr>
        <w:spacing w:after="160" w:line="259" w:lineRule="auto"/>
        <w:jc w:val="both"/>
      </w:pPr>
      <w:r w:rsidRPr="008C5B67">
        <w:t>2)</w:t>
      </w:r>
      <w:r w:rsidRPr="008C5B67">
        <w:tab/>
        <w:t>управление режимом работы кондиционера, а именно: включение или останов кондиционера, сброс аварийной сигнализации, настройка температурных уставок кондиционера (поддерживаемая температура и влажность в помещении, градиентные значения поддержания температуры и влажности др.)</w:t>
      </w:r>
    </w:p>
    <w:p w14:paraId="7704345B" w14:textId="77777777" w:rsidR="008B39AF" w:rsidRPr="008C5B67" w:rsidRDefault="008B39AF" w:rsidP="008B39AF">
      <w:pPr>
        <w:spacing w:after="160" w:line="259" w:lineRule="auto"/>
        <w:jc w:val="both"/>
      </w:pPr>
      <w:r w:rsidRPr="008C5B67">
        <w:t>1.4.3.</w:t>
      </w:r>
      <w:r w:rsidRPr="008C5B67">
        <w:tab/>
        <w:t>Модуль управления кондиционером (или внешняя Ethernet плата) должен поддерживать функции передачи информации по протоколу SNMP не ниже 3 версии. Должны передаваться следующие данные:</w:t>
      </w:r>
    </w:p>
    <w:p w14:paraId="77597A38" w14:textId="77777777" w:rsidR="008B39AF" w:rsidRPr="008C5B67" w:rsidRDefault="008B39AF" w:rsidP="008B39AF">
      <w:pPr>
        <w:spacing w:after="160" w:line="259" w:lineRule="auto"/>
        <w:jc w:val="both"/>
      </w:pPr>
      <w:r w:rsidRPr="008C5B67">
        <w:t>•</w:t>
      </w:r>
      <w:r w:rsidRPr="008C5B67">
        <w:tab/>
        <w:t>Текущий режим работы кондиционера (в работе, в режиме ожидания, выключен);</w:t>
      </w:r>
    </w:p>
    <w:p w14:paraId="3EB2BD97" w14:textId="77777777" w:rsidR="008B39AF" w:rsidRPr="008C5B67" w:rsidRDefault="008B39AF" w:rsidP="008B39AF">
      <w:pPr>
        <w:spacing w:after="160" w:line="259" w:lineRule="auto"/>
        <w:jc w:val="both"/>
      </w:pPr>
      <w:r w:rsidRPr="008C5B67">
        <w:t>•</w:t>
      </w:r>
      <w:r w:rsidRPr="008C5B67">
        <w:tab/>
        <w:t>Текущая температура возвращаемого воздуха;</w:t>
      </w:r>
    </w:p>
    <w:p w14:paraId="6A201E72" w14:textId="77777777" w:rsidR="008B39AF" w:rsidRPr="008C5B67" w:rsidRDefault="008B39AF" w:rsidP="008B39AF">
      <w:pPr>
        <w:spacing w:after="160" w:line="259" w:lineRule="auto"/>
        <w:jc w:val="both"/>
      </w:pPr>
      <w:r w:rsidRPr="008C5B67">
        <w:t>•</w:t>
      </w:r>
      <w:r w:rsidRPr="008C5B67">
        <w:tab/>
        <w:t>Текущая влажность возвращаемого воздуха;</w:t>
      </w:r>
    </w:p>
    <w:p w14:paraId="6D3CFE63" w14:textId="77777777" w:rsidR="008B39AF" w:rsidRPr="008C5B67" w:rsidRDefault="008B39AF" w:rsidP="008B39AF">
      <w:pPr>
        <w:spacing w:after="160" w:line="259" w:lineRule="auto"/>
        <w:jc w:val="both"/>
      </w:pPr>
      <w:r w:rsidRPr="008C5B67">
        <w:lastRenderedPageBreak/>
        <w:t>•</w:t>
      </w:r>
      <w:r w:rsidRPr="008C5B67">
        <w:tab/>
        <w:t>Аварийная сигнализация (должны передаваться все аварийные и предупредительные сообщения, которые формирует модуль управления кондиционера).</w:t>
      </w:r>
    </w:p>
    <w:p w14:paraId="57F80949" w14:textId="77777777" w:rsidR="008B39AF" w:rsidRPr="008C5B67" w:rsidRDefault="008B39AF" w:rsidP="008B39AF">
      <w:pPr>
        <w:spacing w:after="160" w:line="259" w:lineRule="auto"/>
        <w:jc w:val="both"/>
      </w:pPr>
      <w:r w:rsidRPr="008C5B67">
        <w:t>1.4.4.</w:t>
      </w:r>
      <w:r w:rsidRPr="008C5B67">
        <w:tab/>
        <w:t>Данные о текущем режиме работы должны передаваться с частотой не реже 1 раза за 5 минут.</w:t>
      </w:r>
    </w:p>
    <w:p w14:paraId="61890FF5" w14:textId="77777777" w:rsidR="008B39AF" w:rsidRPr="008C5B67" w:rsidRDefault="008B39AF" w:rsidP="008B39AF">
      <w:pPr>
        <w:spacing w:after="160" w:line="259" w:lineRule="auto"/>
        <w:jc w:val="both"/>
      </w:pPr>
      <w:r w:rsidRPr="008C5B67">
        <w:t>1.4.5.</w:t>
      </w:r>
      <w:r w:rsidRPr="008C5B67">
        <w:tab/>
        <w:t>Аварийная сигнализация, передаваемая посредством SNMP протокола, должна быть передана незамедлительно, допустима задержка не более 3 минут с момента срабатывания аварийной сигнализации в модуле управления.</w:t>
      </w:r>
    </w:p>
    <w:p w14:paraId="62360D0F" w14:textId="77777777" w:rsidR="008B39AF" w:rsidRPr="008C5B67" w:rsidRDefault="008B39AF" w:rsidP="008B39AF">
      <w:pPr>
        <w:spacing w:after="160" w:line="259" w:lineRule="auto"/>
        <w:jc w:val="both"/>
      </w:pPr>
      <w:r w:rsidRPr="008C5B67">
        <w:t>1.4.6.</w:t>
      </w:r>
      <w:r w:rsidRPr="008C5B67">
        <w:tab/>
        <w:t>Настройка системы мониторинга должна выполняться без привлечения специалистов сервисной службы в соответствии с предоставленной Поставщиком инструкцией, все поставляемые кондиционеры должны иметь возможность включения в общую систему мониторинга работающую на основе протоколов SNMP не ниже версии 3.</w:t>
      </w:r>
    </w:p>
    <w:p w14:paraId="4E9FD73C" w14:textId="77777777" w:rsidR="008B39AF" w:rsidRPr="008B39AF" w:rsidRDefault="008B39AF" w:rsidP="008B39AF">
      <w:pPr>
        <w:spacing w:after="160" w:line="259" w:lineRule="auto"/>
        <w:jc w:val="both"/>
        <w:rPr>
          <w:rFonts w:eastAsia="Calibri"/>
          <w:b/>
          <w:i/>
          <w:sz w:val="26"/>
          <w:szCs w:val="26"/>
          <w:lang w:eastAsia="en-US"/>
        </w:rPr>
      </w:pPr>
      <w:r w:rsidRPr="008B39AF">
        <w:rPr>
          <w:rFonts w:eastAsia="Calibri"/>
          <w:b/>
          <w:i/>
          <w:sz w:val="26"/>
          <w:szCs w:val="26"/>
          <w:lang w:eastAsia="en-US"/>
        </w:rPr>
        <w:t>1.5.</w:t>
      </w:r>
      <w:r w:rsidRPr="008B39AF">
        <w:rPr>
          <w:rFonts w:eastAsia="Calibri"/>
          <w:b/>
          <w:i/>
          <w:sz w:val="26"/>
          <w:szCs w:val="26"/>
          <w:lang w:eastAsia="en-US"/>
        </w:rPr>
        <w:tab/>
        <w:t>Общие требования к конструкции кондиционера</w:t>
      </w:r>
    </w:p>
    <w:p w14:paraId="6510EA04" w14:textId="77777777" w:rsidR="008B39AF" w:rsidRPr="008C5B67" w:rsidRDefault="008B39AF" w:rsidP="008B39AF">
      <w:pPr>
        <w:spacing w:after="160" w:line="259" w:lineRule="auto"/>
        <w:jc w:val="both"/>
      </w:pPr>
      <w:r w:rsidRPr="008B39AF">
        <w:rPr>
          <w:rFonts w:eastAsia="Calibri"/>
          <w:sz w:val="26"/>
          <w:szCs w:val="26"/>
          <w:lang w:eastAsia="en-US"/>
        </w:rPr>
        <w:t>1.5.1.</w:t>
      </w:r>
      <w:r w:rsidRPr="008B39AF">
        <w:rPr>
          <w:rFonts w:eastAsia="Calibri"/>
          <w:sz w:val="26"/>
          <w:szCs w:val="26"/>
          <w:lang w:eastAsia="en-US"/>
        </w:rPr>
        <w:tab/>
      </w:r>
      <w:r w:rsidRPr="008C5B67">
        <w:t>Электроустановочные изделия СК должны быть производства АВВ, Schneider Electric, Legrand, Wago, DKC, Weidmueller, Phoenix Contact, KOPP, CBI или Siemens или идентичные по всем параметрам.</w:t>
      </w:r>
    </w:p>
    <w:p w14:paraId="54EE97C2" w14:textId="77777777" w:rsidR="008B39AF" w:rsidRPr="008C5B67" w:rsidRDefault="008B39AF" w:rsidP="008B39AF">
      <w:pPr>
        <w:spacing w:after="160" w:line="259" w:lineRule="auto"/>
        <w:jc w:val="both"/>
      </w:pPr>
      <w:r w:rsidRPr="008C5B67">
        <w:t>1.5.2.</w:t>
      </w:r>
      <w:r w:rsidRPr="008C5B67">
        <w:tab/>
        <w:t>Конструкция кондиционера должна быть ремонтопригодной и обеспечивать:</w:t>
      </w:r>
    </w:p>
    <w:p w14:paraId="6040D46D" w14:textId="77777777" w:rsidR="008B39AF" w:rsidRPr="008C5B67" w:rsidRDefault="008B39AF" w:rsidP="008B39AF">
      <w:pPr>
        <w:spacing w:after="160" w:line="259" w:lineRule="auto"/>
        <w:jc w:val="both"/>
      </w:pPr>
      <w:r w:rsidRPr="008C5B67">
        <w:t>•</w:t>
      </w:r>
      <w:r w:rsidRPr="008C5B67">
        <w:tab/>
        <w:t>пожаробезопасность;</w:t>
      </w:r>
    </w:p>
    <w:p w14:paraId="32224977" w14:textId="77777777" w:rsidR="008B39AF" w:rsidRPr="008C5B67" w:rsidRDefault="008B39AF" w:rsidP="008B39AF">
      <w:pPr>
        <w:spacing w:after="160" w:line="259" w:lineRule="auto"/>
        <w:jc w:val="both"/>
      </w:pPr>
      <w:r w:rsidRPr="008C5B67">
        <w:t>•</w:t>
      </w:r>
      <w:r w:rsidRPr="008C5B67">
        <w:tab/>
        <w:t>механическую прочность (для исключения повреждений в процессе транспортирования и эксплуатации, возможность перемещения специальными средствами);</w:t>
      </w:r>
    </w:p>
    <w:p w14:paraId="68693B56" w14:textId="77777777" w:rsidR="008B39AF" w:rsidRPr="008C5B67" w:rsidRDefault="008B39AF" w:rsidP="008B39AF">
      <w:pPr>
        <w:spacing w:after="160" w:line="259" w:lineRule="auto"/>
        <w:jc w:val="both"/>
      </w:pPr>
      <w:r w:rsidRPr="008C5B67">
        <w:t>•</w:t>
      </w:r>
      <w:r w:rsidRPr="008C5B67">
        <w:tab/>
        <w:t>доступность элементов кондиционера для осмотра, технического обслуживания и подтяжки крепежных элементов, контактных соединений;</w:t>
      </w:r>
    </w:p>
    <w:p w14:paraId="28163BAB" w14:textId="77777777" w:rsidR="008B39AF" w:rsidRPr="008C5B67" w:rsidRDefault="008B39AF" w:rsidP="008B39AF">
      <w:pPr>
        <w:spacing w:after="160" w:line="259" w:lineRule="auto"/>
        <w:jc w:val="both"/>
      </w:pPr>
      <w:r w:rsidRPr="008C5B67">
        <w:t>•</w:t>
      </w:r>
      <w:r w:rsidRPr="008C5B67">
        <w:tab/>
        <w:t>доступ к элементам, подлежащим регулированию и настройке, а также к средствам измерения для их замены и проверки;</w:t>
      </w:r>
    </w:p>
    <w:p w14:paraId="77FBD866" w14:textId="77777777" w:rsidR="008B39AF" w:rsidRPr="008C5B67" w:rsidRDefault="008B39AF" w:rsidP="008B39AF">
      <w:pPr>
        <w:spacing w:after="160" w:line="259" w:lineRule="auto"/>
        <w:jc w:val="both"/>
      </w:pPr>
      <w:r w:rsidRPr="008C5B67">
        <w:t>•</w:t>
      </w:r>
      <w:r w:rsidRPr="008C5B67">
        <w:tab/>
        <w:t>наличие защитных покрытий металлических деталей;</w:t>
      </w:r>
    </w:p>
    <w:p w14:paraId="13A9B3A0" w14:textId="77777777" w:rsidR="008B39AF" w:rsidRPr="008C5B67" w:rsidRDefault="008B39AF" w:rsidP="008B39AF">
      <w:pPr>
        <w:spacing w:after="160" w:line="259" w:lineRule="auto"/>
        <w:jc w:val="both"/>
      </w:pPr>
      <w:r w:rsidRPr="008C5B67">
        <w:t>•</w:t>
      </w:r>
      <w:r w:rsidRPr="008C5B67">
        <w:tab/>
        <w:t>безопасность эксплуатирующего персонала.</w:t>
      </w:r>
    </w:p>
    <w:p w14:paraId="705CAA42" w14:textId="77777777" w:rsidR="008B39AF" w:rsidRPr="008B39AF" w:rsidRDefault="008B39AF" w:rsidP="008B39AF">
      <w:pPr>
        <w:spacing w:after="160" w:line="259" w:lineRule="auto"/>
        <w:jc w:val="both"/>
        <w:rPr>
          <w:rFonts w:eastAsia="Calibri"/>
          <w:b/>
          <w:i/>
          <w:sz w:val="26"/>
          <w:szCs w:val="26"/>
          <w:lang w:eastAsia="en-US"/>
        </w:rPr>
      </w:pPr>
      <w:r w:rsidRPr="008B39AF">
        <w:rPr>
          <w:rFonts w:eastAsia="Calibri"/>
          <w:b/>
          <w:i/>
          <w:sz w:val="26"/>
          <w:szCs w:val="26"/>
          <w:lang w:eastAsia="en-US"/>
        </w:rPr>
        <w:t>2.</w:t>
      </w:r>
      <w:r w:rsidRPr="008B39AF">
        <w:rPr>
          <w:rFonts w:eastAsia="Calibri"/>
          <w:b/>
          <w:i/>
          <w:sz w:val="26"/>
          <w:szCs w:val="26"/>
          <w:lang w:eastAsia="en-US"/>
        </w:rPr>
        <w:tab/>
        <w:t>Вариант исполнения кондиционера</w:t>
      </w:r>
    </w:p>
    <w:p w14:paraId="2DFC9B77" w14:textId="77777777" w:rsidR="008B39AF" w:rsidRPr="008C5B67" w:rsidRDefault="008B39AF" w:rsidP="008B39AF">
      <w:pPr>
        <w:spacing w:after="160" w:line="259" w:lineRule="auto"/>
        <w:jc w:val="both"/>
      </w:pPr>
      <w:r w:rsidRPr="008B39AF">
        <w:rPr>
          <w:rFonts w:eastAsia="Calibri"/>
          <w:sz w:val="26"/>
          <w:szCs w:val="26"/>
          <w:lang w:eastAsia="en-US"/>
        </w:rPr>
        <w:t>2.1.1.</w:t>
      </w:r>
      <w:r w:rsidRPr="008B39AF">
        <w:rPr>
          <w:rFonts w:eastAsia="Calibri"/>
          <w:sz w:val="26"/>
          <w:szCs w:val="26"/>
          <w:lang w:eastAsia="en-US"/>
        </w:rPr>
        <w:tab/>
      </w:r>
      <w:r w:rsidRPr="008C5B67">
        <w:t>Прецизионный кондиционер, явной холодопроизводительностью 16 кВт: с внутренним (испарительным) блоком шкафного исполнения и внешним (конденсаторным) блоком, предназначенным как для вертикального, так и для горизонтального размещения. Компрессор размещается во внутреннем блоке.</w:t>
      </w:r>
    </w:p>
    <w:p w14:paraId="4EE4F6E0" w14:textId="77777777" w:rsidR="008B39AF" w:rsidRPr="008C5B67" w:rsidRDefault="008B39AF" w:rsidP="008B39AF">
      <w:pPr>
        <w:spacing w:after="160" w:line="259" w:lineRule="auto"/>
        <w:jc w:val="both"/>
      </w:pPr>
      <w:r w:rsidRPr="008C5B67">
        <w:t>2.1.2.</w:t>
      </w:r>
      <w:r w:rsidRPr="008C5B67">
        <w:tab/>
        <w:t>Допускается отклонение номинальной производительности при стандартных условиях не более ±5%.</w:t>
      </w:r>
    </w:p>
    <w:p w14:paraId="40DFD6A0" w14:textId="77777777" w:rsidR="008B39AF" w:rsidRPr="008C5B67" w:rsidRDefault="008B39AF" w:rsidP="008B39AF">
      <w:pPr>
        <w:spacing w:after="160" w:line="259" w:lineRule="auto"/>
        <w:jc w:val="both"/>
      </w:pPr>
      <w:r w:rsidRPr="008C5B67">
        <w:t>2.1.3.</w:t>
      </w:r>
      <w:r w:rsidRPr="008C5B67">
        <w:tab/>
        <w:t>Электрическая мощность кондиционера при работе в номинальном режиме при стандартных условиях не должна превышать значения, указанные в Приложении №4 к настоящему договору.</w:t>
      </w:r>
    </w:p>
    <w:p w14:paraId="66399D80" w14:textId="77777777" w:rsidR="008B39AF" w:rsidRPr="008C5B67" w:rsidRDefault="008B39AF" w:rsidP="008B39AF">
      <w:pPr>
        <w:spacing w:after="160" w:line="259" w:lineRule="auto"/>
        <w:jc w:val="both"/>
      </w:pPr>
      <w:r w:rsidRPr="008C5B67">
        <w:t>2.1.4.</w:t>
      </w:r>
      <w:r w:rsidRPr="008C5B67">
        <w:tab/>
        <w:t>Схема подачи охлажденного воздуха и забора горячего воздуха внутренним блоком:</w:t>
      </w:r>
    </w:p>
    <w:p w14:paraId="4B5C2E7C" w14:textId="77777777" w:rsidR="008B39AF" w:rsidRPr="008C5B67" w:rsidRDefault="008B39AF" w:rsidP="008B39AF">
      <w:pPr>
        <w:spacing w:after="160" w:line="259" w:lineRule="auto"/>
        <w:jc w:val="both"/>
      </w:pPr>
      <w:r w:rsidRPr="008C5B67">
        <w:t>•</w:t>
      </w:r>
      <w:r w:rsidRPr="008C5B67">
        <w:tab/>
        <w:t>подача вертикально вниз (под фальшпол); забор сверху;</w:t>
      </w:r>
    </w:p>
    <w:p w14:paraId="2A7035F9" w14:textId="77777777" w:rsidR="008B39AF" w:rsidRPr="008C5B67" w:rsidRDefault="008B39AF" w:rsidP="008B39AF">
      <w:pPr>
        <w:spacing w:after="160" w:line="259" w:lineRule="auto"/>
        <w:jc w:val="both"/>
      </w:pPr>
      <w:r w:rsidRPr="008C5B67">
        <w:t>2.1.5.</w:t>
      </w:r>
      <w:r w:rsidRPr="008C5B67">
        <w:tab/>
        <w:t>Кондиционеры должны допускать перепад высот между внутренним и наружным блоками от -5 до +30 метров (относительно внутреннего блока).</w:t>
      </w:r>
    </w:p>
    <w:p w14:paraId="2DD34CA7" w14:textId="77777777" w:rsidR="008B39AF" w:rsidRPr="008C5B67" w:rsidRDefault="008B39AF" w:rsidP="008B39AF">
      <w:pPr>
        <w:spacing w:after="160" w:line="259" w:lineRule="auto"/>
        <w:jc w:val="both"/>
      </w:pPr>
      <w:r w:rsidRPr="008C5B67">
        <w:t>2.1.6.</w:t>
      </w:r>
      <w:r w:rsidRPr="008C5B67">
        <w:tab/>
        <w:t>Поставляемые кондиционеры в базовой комплектации должны допускать работу с трассой фреонопроводов эквивалентной длины не менее 30 м.</w:t>
      </w:r>
    </w:p>
    <w:p w14:paraId="1E30692E" w14:textId="77777777" w:rsidR="008B39AF" w:rsidRPr="008C5B67" w:rsidRDefault="008B39AF" w:rsidP="008B39AF">
      <w:pPr>
        <w:spacing w:after="160" w:line="259" w:lineRule="auto"/>
        <w:jc w:val="both"/>
      </w:pPr>
      <w:r w:rsidRPr="008C5B67">
        <w:lastRenderedPageBreak/>
        <w:t>2.1.7.</w:t>
      </w:r>
      <w:r w:rsidRPr="008C5B67">
        <w:tab/>
        <w:t>Максимальное количество кондиционеров, которые можно включить в единую систему кондиционирования не должно быть меньше двенадцати.</w:t>
      </w:r>
    </w:p>
    <w:p w14:paraId="423FBA44" w14:textId="77777777" w:rsidR="008B39AF" w:rsidRPr="008C5B67" w:rsidRDefault="008B39AF" w:rsidP="008B39AF">
      <w:pPr>
        <w:spacing w:after="160" w:line="259" w:lineRule="auto"/>
        <w:jc w:val="both"/>
      </w:pPr>
      <w:r w:rsidRPr="008C5B67">
        <w:t>1.1.1.</w:t>
      </w:r>
      <w:r w:rsidRPr="008C5B67">
        <w:tab/>
        <w:t>Обязательный функционал кондиционера:</w:t>
      </w:r>
    </w:p>
    <w:p w14:paraId="21D99128" w14:textId="77777777" w:rsidR="008B39AF" w:rsidRPr="008C5B67" w:rsidRDefault="008B39AF" w:rsidP="008B39AF">
      <w:pPr>
        <w:spacing w:after="160" w:line="259" w:lineRule="auto"/>
        <w:jc w:val="both"/>
      </w:pPr>
      <w:r w:rsidRPr="008C5B67">
        <w:t>•</w:t>
      </w:r>
      <w:r w:rsidRPr="008C5B67">
        <w:tab/>
        <w:t>функция охлаждение воздуха;</w:t>
      </w:r>
    </w:p>
    <w:p w14:paraId="32A265D4" w14:textId="77777777" w:rsidR="008B39AF" w:rsidRPr="008C5B67" w:rsidRDefault="008B39AF" w:rsidP="008B39AF">
      <w:pPr>
        <w:spacing w:after="160" w:line="259" w:lineRule="auto"/>
        <w:jc w:val="both"/>
      </w:pPr>
      <w:r w:rsidRPr="008C5B67">
        <w:t>•</w:t>
      </w:r>
      <w:r w:rsidRPr="008C5B67">
        <w:tab/>
        <w:t>функция контроля чередования фаз вводов электропитания, отключающая кондиционер при отклонении питающего напряжения от нормы (при трехфазном исполнении кондиционера);</w:t>
      </w:r>
    </w:p>
    <w:p w14:paraId="1B2935A2" w14:textId="77777777" w:rsidR="008B39AF" w:rsidRPr="008C5B67" w:rsidRDefault="008B39AF" w:rsidP="008B39AF">
      <w:pPr>
        <w:spacing w:after="160" w:line="259" w:lineRule="auto"/>
        <w:jc w:val="both"/>
      </w:pPr>
      <w:r w:rsidRPr="008C5B67">
        <w:t>•</w:t>
      </w:r>
      <w:r w:rsidRPr="008C5B67">
        <w:tab/>
        <w:t>функция контроля качества напряжения электропитания на вводе: недопустимое повышение или понижение напряжения питания на вводе, обрыв одной фазы или рабочего нуля</w:t>
      </w:r>
    </w:p>
    <w:p w14:paraId="16FB437F" w14:textId="77777777" w:rsidR="008B39AF" w:rsidRPr="008C5B67" w:rsidRDefault="008B39AF" w:rsidP="008B39AF">
      <w:pPr>
        <w:spacing w:after="160" w:line="259" w:lineRule="auto"/>
        <w:jc w:val="both"/>
      </w:pPr>
      <w:r w:rsidRPr="008C5B67">
        <w:t>•</w:t>
      </w:r>
      <w:r w:rsidRPr="008C5B67">
        <w:tab/>
        <w:t>функция отключения кондиционера по сигналу «Пожарная тревога» (беспотенциальный «сухой» контакт) от внешнего источника (приемо-контрольного прибора пожарной сигнализации);</w:t>
      </w:r>
    </w:p>
    <w:p w14:paraId="40592917" w14:textId="77777777" w:rsidR="008B39AF" w:rsidRPr="008C5B67" w:rsidRDefault="008B39AF" w:rsidP="008B39AF">
      <w:pPr>
        <w:spacing w:after="160" w:line="259" w:lineRule="auto"/>
        <w:jc w:val="both"/>
      </w:pPr>
      <w:r w:rsidRPr="008C5B67">
        <w:t>•</w:t>
      </w:r>
      <w:r w:rsidRPr="008C5B67">
        <w:tab/>
        <w:t>аварийная сигнализация в соответствии с разделом 1.3 ТТ;</w:t>
      </w:r>
    </w:p>
    <w:p w14:paraId="378A3BE9" w14:textId="77777777" w:rsidR="008B39AF" w:rsidRPr="008C5B67" w:rsidRDefault="008B39AF" w:rsidP="008B39AF">
      <w:pPr>
        <w:spacing w:after="160" w:line="259" w:lineRule="auto"/>
        <w:jc w:val="both"/>
      </w:pPr>
      <w:r w:rsidRPr="008C5B67">
        <w:t>•</w:t>
      </w:r>
      <w:r w:rsidRPr="008C5B67">
        <w:tab/>
        <w:t>автоматическое возобновление работы кондиционера при перерывах в электроснабжении в режиме, предшествующем отключению (рестарт) при восстановлении электропитания после перерыва в подаче напряжения не менее 24 часов.</w:t>
      </w:r>
    </w:p>
    <w:p w14:paraId="4D292A58" w14:textId="77777777" w:rsidR="008B39AF" w:rsidRPr="008C5B67" w:rsidRDefault="008B39AF" w:rsidP="008B39AF">
      <w:pPr>
        <w:spacing w:after="160" w:line="259" w:lineRule="auto"/>
        <w:jc w:val="both"/>
      </w:pPr>
      <w:r w:rsidRPr="008C5B67">
        <w:t>•</w:t>
      </w:r>
      <w:r w:rsidRPr="008C5B67">
        <w:tab/>
        <w:t>функция удаленного мониторинга в соответствии с разделом 1.4 ТТ.</w:t>
      </w:r>
    </w:p>
    <w:p w14:paraId="3F4A3D7F" w14:textId="77777777" w:rsidR="008B39AF" w:rsidRPr="008C5B67" w:rsidRDefault="008B39AF" w:rsidP="008B39AF">
      <w:pPr>
        <w:spacing w:after="160" w:line="259" w:lineRule="auto"/>
        <w:jc w:val="both"/>
      </w:pPr>
      <w:r w:rsidRPr="008C5B67">
        <w:t>2.1.8.</w:t>
      </w:r>
      <w:r w:rsidRPr="008C5B67">
        <w:tab/>
        <w:t>В состав кондиционера, должны входить следующие основные части:</w:t>
      </w:r>
    </w:p>
    <w:p w14:paraId="1E260E93" w14:textId="77777777" w:rsidR="008B39AF" w:rsidRPr="008C5B67" w:rsidRDefault="008B39AF" w:rsidP="008B39AF">
      <w:pPr>
        <w:spacing w:after="160" w:line="259" w:lineRule="auto"/>
        <w:jc w:val="both"/>
      </w:pPr>
      <w:r w:rsidRPr="008C5B67">
        <w:t>•</w:t>
      </w:r>
      <w:r w:rsidRPr="008C5B67">
        <w:tab/>
        <w:t>один внутренний (испарительный) блок;</w:t>
      </w:r>
    </w:p>
    <w:p w14:paraId="3509E449" w14:textId="77777777" w:rsidR="008B39AF" w:rsidRPr="008C5B67" w:rsidRDefault="008B39AF" w:rsidP="008B39AF">
      <w:pPr>
        <w:spacing w:after="160" w:line="259" w:lineRule="auto"/>
        <w:jc w:val="both"/>
      </w:pPr>
      <w:r w:rsidRPr="008C5B67">
        <w:t>•</w:t>
      </w:r>
      <w:r w:rsidRPr="008C5B67">
        <w:tab/>
        <w:t>один внешний (конденсаторный) блок;</w:t>
      </w:r>
    </w:p>
    <w:p w14:paraId="578797EA" w14:textId="77777777" w:rsidR="008B39AF" w:rsidRPr="008C5B67" w:rsidRDefault="008B39AF" w:rsidP="008B39AF">
      <w:pPr>
        <w:spacing w:after="160" w:line="259" w:lineRule="auto"/>
        <w:jc w:val="both"/>
      </w:pPr>
      <w:r w:rsidRPr="008C5B67">
        <w:t>•</w:t>
      </w:r>
      <w:r w:rsidRPr="008C5B67">
        <w:tab/>
        <w:t>воздушный фильтр (фильтры) внутреннего блока с классом очистки воздуха не хуже G4 по ГОСТ Р 51251-99;</w:t>
      </w:r>
    </w:p>
    <w:p w14:paraId="07DBCC38" w14:textId="77777777" w:rsidR="008B39AF" w:rsidRPr="008C5B67" w:rsidRDefault="008B39AF" w:rsidP="008B39AF">
      <w:pPr>
        <w:spacing w:after="160" w:line="259" w:lineRule="auto"/>
        <w:jc w:val="both"/>
      </w:pPr>
      <w:r w:rsidRPr="008C5B67">
        <w:t>•</w:t>
      </w:r>
      <w:r w:rsidRPr="008C5B67">
        <w:tab/>
        <w:t>прессостат линии высокого давления хладагента;</w:t>
      </w:r>
    </w:p>
    <w:p w14:paraId="16363C84" w14:textId="77777777" w:rsidR="008B39AF" w:rsidRPr="008C5B67" w:rsidRDefault="008B39AF" w:rsidP="008B39AF">
      <w:pPr>
        <w:spacing w:after="160" w:line="259" w:lineRule="auto"/>
        <w:jc w:val="both"/>
      </w:pPr>
      <w:r w:rsidRPr="008C5B67">
        <w:t>•</w:t>
      </w:r>
      <w:r w:rsidRPr="008C5B67">
        <w:tab/>
        <w:t>прессостат линии низкого давления хладагента;</w:t>
      </w:r>
    </w:p>
    <w:p w14:paraId="39BC41F6" w14:textId="77777777" w:rsidR="008B39AF" w:rsidRPr="008C5B67" w:rsidRDefault="008B39AF" w:rsidP="008B39AF">
      <w:pPr>
        <w:spacing w:after="160" w:line="259" w:lineRule="auto"/>
        <w:jc w:val="both"/>
      </w:pPr>
      <w:r w:rsidRPr="008C5B67">
        <w:t>•</w:t>
      </w:r>
      <w:r w:rsidRPr="008C5B67">
        <w:tab/>
        <w:t>прессостат сопротивления (загрязнения) воздушного фильтра внутреннего блока;</w:t>
      </w:r>
    </w:p>
    <w:p w14:paraId="063B4214" w14:textId="77777777" w:rsidR="008B39AF" w:rsidRPr="008C5B67" w:rsidRDefault="008B39AF" w:rsidP="008B39AF">
      <w:pPr>
        <w:spacing w:after="160" w:line="259" w:lineRule="auto"/>
        <w:jc w:val="both"/>
      </w:pPr>
      <w:r w:rsidRPr="008C5B67">
        <w:t>•</w:t>
      </w:r>
      <w:r w:rsidRPr="008C5B67">
        <w:tab/>
        <w:t>датчик температуры воздуха на входе во внутренний блок;</w:t>
      </w:r>
    </w:p>
    <w:p w14:paraId="2A62A639" w14:textId="77777777" w:rsidR="008B39AF" w:rsidRPr="008C5B67" w:rsidRDefault="008B39AF" w:rsidP="008B39AF">
      <w:pPr>
        <w:spacing w:after="160" w:line="259" w:lineRule="auto"/>
        <w:jc w:val="both"/>
      </w:pPr>
      <w:r w:rsidRPr="008C5B67">
        <w:t>•</w:t>
      </w:r>
      <w:r w:rsidRPr="008C5B67">
        <w:tab/>
        <w:t>датчик температуры воздуха на выходе из внутреннего блока;</w:t>
      </w:r>
    </w:p>
    <w:p w14:paraId="258FB1F3" w14:textId="77777777" w:rsidR="008B39AF" w:rsidRPr="008C5B67" w:rsidRDefault="008B39AF" w:rsidP="008B39AF">
      <w:pPr>
        <w:spacing w:after="160" w:line="259" w:lineRule="auto"/>
        <w:jc w:val="both"/>
      </w:pPr>
      <w:r w:rsidRPr="008C5B67">
        <w:t>•</w:t>
      </w:r>
      <w:r w:rsidRPr="008C5B67">
        <w:tab/>
        <w:t>датчик влажности воздуха на входе во внутренний блок;</w:t>
      </w:r>
    </w:p>
    <w:p w14:paraId="14AA7792" w14:textId="77777777" w:rsidR="008B39AF" w:rsidRPr="008C5B67" w:rsidRDefault="008B39AF" w:rsidP="008B39AF">
      <w:pPr>
        <w:spacing w:after="160" w:line="259" w:lineRule="auto"/>
        <w:jc w:val="both"/>
      </w:pPr>
      <w:r w:rsidRPr="008C5B67">
        <w:t>•</w:t>
      </w:r>
      <w:r w:rsidRPr="008C5B67">
        <w:tab/>
        <w:t>отсечная заслонка во внутреннем блоке с электрическим приводом;</w:t>
      </w:r>
    </w:p>
    <w:p w14:paraId="6AB9C9AB" w14:textId="77777777" w:rsidR="008B39AF" w:rsidRPr="008C5B67" w:rsidRDefault="008B39AF" w:rsidP="008B39AF">
      <w:pPr>
        <w:spacing w:after="160" w:line="259" w:lineRule="auto"/>
        <w:jc w:val="both"/>
      </w:pPr>
      <w:r w:rsidRPr="008C5B67">
        <w:t>•</w:t>
      </w:r>
      <w:r w:rsidRPr="008C5B67">
        <w:tab/>
        <w:t>штатные кронштейны и приспособления для крепления блоков системы с соответствующим антикоррозийным покрытием.</w:t>
      </w:r>
    </w:p>
    <w:p w14:paraId="747A96B6" w14:textId="77777777" w:rsidR="008B39AF" w:rsidRPr="008C5B67" w:rsidRDefault="008B39AF" w:rsidP="008B39AF">
      <w:pPr>
        <w:spacing w:after="160" w:line="259" w:lineRule="auto"/>
        <w:jc w:val="both"/>
      </w:pPr>
      <w:r w:rsidRPr="008C5B67">
        <w:t>•</w:t>
      </w:r>
      <w:r w:rsidRPr="008C5B67">
        <w:tab/>
        <w:t>низкотемпературный комплект (НТК) - комплект оборудования для адаптации кондиционера к работе при температуре наружного воздуха -40 ˚C (в комплект должны входить: жидкостный ресивер, регулятор давления конденсации, регулятор давления в ресивере, обратный клапан, предохранительный клапан, соединитель, вентиль на входе ресивера).</w:t>
      </w:r>
    </w:p>
    <w:p w14:paraId="1DF4AC0C" w14:textId="77777777" w:rsidR="008B39AF" w:rsidRPr="008C5B67" w:rsidRDefault="008B39AF" w:rsidP="008B39AF">
      <w:pPr>
        <w:spacing w:after="160" w:line="259" w:lineRule="auto"/>
        <w:jc w:val="both"/>
      </w:pPr>
      <w:r w:rsidRPr="008C5B67">
        <w:t>2.1.9.</w:t>
      </w:r>
      <w:r w:rsidRPr="008C5B67">
        <w:tab/>
        <w:t>Кондиционеры в обязательном порядке должны иметь следующие дополнительные функции или возможности, необходимость поставки которых определяется условиями Заказа:</w:t>
      </w:r>
    </w:p>
    <w:p w14:paraId="4E78F970" w14:textId="77777777" w:rsidR="008B39AF" w:rsidRPr="008C5B67" w:rsidRDefault="008B39AF" w:rsidP="008B39AF">
      <w:pPr>
        <w:spacing w:after="160" w:line="259" w:lineRule="auto"/>
        <w:jc w:val="both"/>
      </w:pPr>
      <w:r w:rsidRPr="008C5B67">
        <w:t>•</w:t>
      </w:r>
      <w:r w:rsidRPr="008C5B67">
        <w:tab/>
        <w:t>выносной модуль управления (допускается один на систему кондиционирования, объединенную одним алгоритмом работы с ротацией кондиционеров);</w:t>
      </w:r>
    </w:p>
    <w:p w14:paraId="1206168E" w14:textId="77777777" w:rsidR="008B39AF" w:rsidRPr="008C5B67" w:rsidRDefault="008B39AF" w:rsidP="008B39AF">
      <w:pPr>
        <w:spacing w:after="160" w:line="259" w:lineRule="auto"/>
        <w:jc w:val="both"/>
      </w:pPr>
      <w:r w:rsidRPr="008C5B67">
        <w:lastRenderedPageBreak/>
        <w:t>•</w:t>
      </w:r>
      <w:r w:rsidRPr="008C5B67">
        <w:tab/>
        <w:t>низкотемпературный комплект для температуры -60˚C, кроме конденсаторного блока, предназначенного для температуры до -60˚C, в комплект должны входить: жидкостный ресивер, регулятор давления конденсации, регулятор давления в ресивере, обратный клапан, предохранительный клапан, соединитель, вентиль на входе ресивера;</w:t>
      </w:r>
    </w:p>
    <w:p w14:paraId="0E9C0966" w14:textId="77777777" w:rsidR="008B39AF" w:rsidRPr="008C5B67" w:rsidRDefault="008B39AF" w:rsidP="008B39AF">
      <w:pPr>
        <w:spacing w:after="160" w:line="259" w:lineRule="auto"/>
        <w:jc w:val="both"/>
      </w:pPr>
      <w:r w:rsidRPr="008C5B67">
        <w:t>•</w:t>
      </w:r>
      <w:r w:rsidRPr="008C5B67">
        <w:tab/>
        <w:t>возможность комплектовать пароувлажнителем (электродного или инфракрасного типа);</w:t>
      </w:r>
    </w:p>
    <w:p w14:paraId="1321504B" w14:textId="77777777" w:rsidR="008B39AF" w:rsidRPr="008C5B67" w:rsidRDefault="008B39AF" w:rsidP="008B39AF">
      <w:pPr>
        <w:spacing w:after="160" w:line="259" w:lineRule="auto"/>
        <w:jc w:val="both"/>
      </w:pPr>
      <w:r w:rsidRPr="008C5B67">
        <w:t>•</w:t>
      </w:r>
      <w:r w:rsidRPr="008C5B67">
        <w:tab/>
        <w:t>доработка кондиционера для работы с трассой фреонопроводов эквивалентной длины до 60 м;</w:t>
      </w:r>
    </w:p>
    <w:p w14:paraId="0012169B" w14:textId="77777777" w:rsidR="008B39AF" w:rsidRPr="008C5B67" w:rsidRDefault="008B39AF" w:rsidP="008B39AF">
      <w:pPr>
        <w:spacing w:after="160" w:line="259" w:lineRule="auto"/>
        <w:jc w:val="both"/>
      </w:pPr>
      <w:r w:rsidRPr="008C5B67">
        <w:t>•</w:t>
      </w:r>
      <w:r w:rsidRPr="008C5B67">
        <w:tab/>
        <w:t>функция плавного пуска компрессора;</w:t>
      </w:r>
    </w:p>
    <w:p w14:paraId="50F9E51D" w14:textId="77777777" w:rsidR="008B39AF" w:rsidRPr="008C5B67" w:rsidRDefault="008B39AF" w:rsidP="008B39AF">
      <w:pPr>
        <w:spacing w:after="160" w:line="259" w:lineRule="auto"/>
        <w:jc w:val="both"/>
      </w:pPr>
      <w:r w:rsidRPr="008C5B67">
        <w:t>•</w:t>
      </w:r>
      <w:r w:rsidRPr="008C5B67">
        <w:tab/>
        <w:t>дополнительная направляющая (пленум) воздушного потока в горизонтальном направлении (для внутреннего блока с верхней подачей охлажденного воздуха);</w:t>
      </w:r>
    </w:p>
    <w:p w14:paraId="1DD77B35" w14:textId="77777777" w:rsidR="008B39AF" w:rsidRPr="008C5B67" w:rsidRDefault="008B39AF" w:rsidP="008B39AF">
      <w:pPr>
        <w:spacing w:after="160" w:line="259" w:lineRule="auto"/>
        <w:jc w:val="both"/>
      </w:pPr>
      <w:r w:rsidRPr="008C5B67">
        <w:t>•</w:t>
      </w:r>
      <w:r w:rsidRPr="008C5B67">
        <w:tab/>
        <w:t>оснащение дренажной помпой;</w:t>
      </w:r>
    </w:p>
    <w:p w14:paraId="6E9E500E" w14:textId="77777777" w:rsidR="008B39AF" w:rsidRPr="008C5B67" w:rsidRDefault="008B39AF" w:rsidP="008B39AF">
      <w:pPr>
        <w:spacing w:after="160" w:line="259" w:lineRule="auto"/>
        <w:jc w:val="both"/>
      </w:pPr>
      <w:r w:rsidRPr="008C5B67">
        <w:t>•</w:t>
      </w:r>
      <w:r w:rsidRPr="008C5B67">
        <w:tab/>
        <w:t>система контроля протечки воды с одним датчиком протечки;</w:t>
      </w:r>
    </w:p>
    <w:p w14:paraId="4A7224F1" w14:textId="77777777" w:rsidR="008B39AF" w:rsidRPr="008C5B67" w:rsidRDefault="008B39AF" w:rsidP="008B39AF">
      <w:pPr>
        <w:spacing w:after="160" w:line="259" w:lineRule="auto"/>
        <w:jc w:val="both"/>
      </w:pPr>
      <w:r w:rsidRPr="008C5B67">
        <w:t>•</w:t>
      </w:r>
      <w:r w:rsidRPr="008C5B67">
        <w:tab/>
        <w:t>выносной датчик температуры.</w:t>
      </w:r>
    </w:p>
    <w:p w14:paraId="18001522" w14:textId="77777777" w:rsidR="008B39AF" w:rsidRPr="008C5B67" w:rsidRDefault="008B39AF" w:rsidP="008B39AF">
      <w:pPr>
        <w:spacing w:after="160" w:line="259" w:lineRule="auto"/>
        <w:jc w:val="both"/>
      </w:pPr>
      <w:r w:rsidRPr="008C5B67">
        <w:t>•</w:t>
      </w:r>
      <w:r w:rsidRPr="008C5B67">
        <w:tab/>
        <w:t>раму под внутренний блок на виброосновании, регулируемую до 600 мм;</w:t>
      </w:r>
    </w:p>
    <w:p w14:paraId="56377C30" w14:textId="77777777" w:rsidR="008B39AF" w:rsidRPr="008C5B67" w:rsidRDefault="008B39AF" w:rsidP="008B39AF">
      <w:pPr>
        <w:spacing w:after="160" w:line="259" w:lineRule="auto"/>
        <w:jc w:val="both"/>
      </w:pPr>
      <w:r w:rsidRPr="008C5B67">
        <w:t>•</w:t>
      </w:r>
      <w:r w:rsidRPr="008C5B67">
        <w:tab/>
        <w:t>раму под внутренний блок на виброосновании, регулируемую до 1000 мм.</w:t>
      </w:r>
    </w:p>
    <w:p w14:paraId="29A4182D" w14:textId="77777777" w:rsidR="008B39AF" w:rsidRPr="008B39AF" w:rsidRDefault="008B39AF" w:rsidP="008B39AF">
      <w:pPr>
        <w:spacing w:after="160" w:line="259" w:lineRule="auto"/>
        <w:jc w:val="both"/>
        <w:rPr>
          <w:rFonts w:eastAsia="Calibri"/>
          <w:b/>
          <w:i/>
          <w:sz w:val="26"/>
          <w:szCs w:val="26"/>
          <w:lang w:eastAsia="en-US"/>
        </w:rPr>
      </w:pPr>
      <w:r w:rsidRPr="008B39AF">
        <w:rPr>
          <w:rFonts w:eastAsia="Calibri"/>
          <w:b/>
          <w:i/>
          <w:sz w:val="26"/>
          <w:szCs w:val="26"/>
          <w:lang w:eastAsia="en-US"/>
        </w:rPr>
        <w:t>3.</w:t>
      </w:r>
      <w:r w:rsidRPr="008B39AF">
        <w:rPr>
          <w:rFonts w:eastAsia="Calibri"/>
          <w:b/>
          <w:i/>
          <w:sz w:val="26"/>
          <w:szCs w:val="26"/>
          <w:lang w:eastAsia="en-US"/>
        </w:rPr>
        <w:tab/>
        <w:t>Приемо-сдаточные испытания</w:t>
      </w:r>
    </w:p>
    <w:p w14:paraId="17404EEA" w14:textId="77777777" w:rsidR="008B39AF" w:rsidRPr="008B39AF" w:rsidRDefault="008B39AF" w:rsidP="008B39AF">
      <w:pPr>
        <w:spacing w:after="160" w:line="259" w:lineRule="auto"/>
        <w:jc w:val="both"/>
        <w:rPr>
          <w:rFonts w:eastAsia="Calibri"/>
          <w:sz w:val="26"/>
          <w:szCs w:val="26"/>
          <w:lang w:eastAsia="en-US"/>
        </w:rPr>
      </w:pPr>
      <w:r w:rsidRPr="008B39AF">
        <w:rPr>
          <w:rFonts w:eastAsia="Calibri"/>
          <w:sz w:val="26"/>
          <w:szCs w:val="26"/>
          <w:lang w:eastAsia="en-US"/>
        </w:rPr>
        <w:t>3.1.</w:t>
      </w:r>
      <w:r w:rsidRPr="008B39AF">
        <w:rPr>
          <w:rFonts w:eastAsia="Calibri"/>
          <w:sz w:val="26"/>
          <w:szCs w:val="26"/>
          <w:lang w:eastAsia="en-US"/>
        </w:rPr>
        <w:tab/>
        <w:t>Испытания на производстве</w:t>
      </w:r>
    </w:p>
    <w:p w14:paraId="19203550" w14:textId="77777777" w:rsidR="008B39AF" w:rsidRPr="008C5B67" w:rsidRDefault="008B39AF" w:rsidP="008B39AF">
      <w:pPr>
        <w:spacing w:after="160" w:line="259" w:lineRule="auto"/>
        <w:jc w:val="both"/>
      </w:pPr>
      <w:r w:rsidRPr="008B39AF">
        <w:rPr>
          <w:rFonts w:eastAsia="Calibri"/>
          <w:sz w:val="26"/>
          <w:szCs w:val="26"/>
          <w:lang w:eastAsia="en-US"/>
        </w:rPr>
        <w:t>3.1.1.</w:t>
      </w:r>
      <w:r w:rsidRPr="008C5B67">
        <w:tab/>
        <w:t>Приемо-сдаточные испытания должны проводиться на каждой СК поставляемой по договору для проверки соответствия настоящим ТТ и параметрам, заявленным производителем.</w:t>
      </w:r>
    </w:p>
    <w:p w14:paraId="03A9EA6D" w14:textId="77777777" w:rsidR="008B39AF" w:rsidRPr="008C5B67" w:rsidRDefault="008B39AF" w:rsidP="008B39AF">
      <w:pPr>
        <w:spacing w:after="160" w:line="259" w:lineRule="auto"/>
        <w:jc w:val="both"/>
      </w:pPr>
      <w:r w:rsidRPr="008C5B67">
        <w:t>3.1.2.</w:t>
      </w:r>
      <w:r w:rsidRPr="008C5B67">
        <w:tab/>
        <w:t>Приемо-сдаточные испытания должны быть выполнены на территории изготовителя перед поставкой, протокол с результатами проверки и испытаний направляется заказчику.</w:t>
      </w:r>
    </w:p>
    <w:p w14:paraId="2892F918" w14:textId="77777777" w:rsidR="008B39AF" w:rsidRPr="008C5B67" w:rsidRDefault="008B39AF" w:rsidP="008B39AF">
      <w:pPr>
        <w:spacing w:after="160" w:line="259" w:lineRule="auto"/>
        <w:jc w:val="both"/>
      </w:pPr>
      <w:r w:rsidRPr="008C5B67">
        <w:t>3.1.3.</w:t>
      </w:r>
      <w:r w:rsidRPr="008C5B67">
        <w:tab/>
        <w:t>Состав приемо-сдаточных испытаний определяется в ТУ.</w:t>
      </w:r>
    </w:p>
    <w:p w14:paraId="296AC89D" w14:textId="77777777" w:rsidR="008B39AF" w:rsidRPr="008C5B67" w:rsidRDefault="008B39AF" w:rsidP="008B39AF">
      <w:pPr>
        <w:spacing w:after="160" w:line="259" w:lineRule="auto"/>
        <w:jc w:val="both"/>
      </w:pPr>
      <w:r w:rsidRPr="008C5B67">
        <w:t>3.1.4.</w:t>
      </w:r>
      <w:r w:rsidRPr="008C5B67">
        <w:tab/>
        <w:t>При поставке СК Заказчик может направить представителя, чтобы засвидетельствовать приемочные испытания согласно п. 3.1.3 ТТ.</w:t>
      </w:r>
    </w:p>
    <w:p w14:paraId="009F0009" w14:textId="77777777" w:rsidR="008B39AF" w:rsidRPr="008C5B67" w:rsidRDefault="008B39AF" w:rsidP="008B39AF">
      <w:pPr>
        <w:spacing w:after="160" w:line="259" w:lineRule="auto"/>
        <w:jc w:val="both"/>
      </w:pPr>
      <w:r w:rsidRPr="008C5B67">
        <w:t>3.1.5.</w:t>
      </w:r>
      <w:r w:rsidRPr="008C5B67">
        <w:tab/>
        <w:t>По согласованию с поставщиком и производителем в состав испытаний согласно п. 3.1.3 ТТ, могут быть включены дополнительные испытания.</w:t>
      </w:r>
    </w:p>
    <w:p w14:paraId="6ED11A4E" w14:textId="77777777" w:rsidR="008B39AF" w:rsidRPr="008B39AF" w:rsidRDefault="008B39AF" w:rsidP="008B39AF">
      <w:pPr>
        <w:spacing w:after="160" w:line="259" w:lineRule="auto"/>
        <w:jc w:val="both"/>
        <w:rPr>
          <w:rFonts w:eastAsia="Calibri"/>
          <w:b/>
          <w:i/>
          <w:sz w:val="26"/>
          <w:szCs w:val="26"/>
          <w:lang w:eastAsia="en-US"/>
        </w:rPr>
      </w:pPr>
      <w:r w:rsidRPr="008B39AF">
        <w:rPr>
          <w:rFonts w:eastAsia="Calibri"/>
          <w:b/>
          <w:i/>
          <w:sz w:val="26"/>
          <w:szCs w:val="26"/>
          <w:lang w:eastAsia="en-US"/>
        </w:rPr>
        <w:t>4.</w:t>
      </w:r>
      <w:r w:rsidRPr="008B39AF">
        <w:rPr>
          <w:rFonts w:eastAsia="Calibri"/>
          <w:b/>
          <w:i/>
          <w:sz w:val="26"/>
          <w:szCs w:val="26"/>
          <w:lang w:eastAsia="en-US"/>
        </w:rPr>
        <w:tab/>
        <w:t>Требования к документации</w:t>
      </w:r>
    </w:p>
    <w:p w14:paraId="66EB15A6" w14:textId="77777777" w:rsidR="008B39AF" w:rsidRPr="008C5B67" w:rsidRDefault="008B39AF" w:rsidP="008B39AF">
      <w:pPr>
        <w:spacing w:after="160" w:line="259" w:lineRule="auto"/>
        <w:jc w:val="both"/>
      </w:pPr>
      <w:r w:rsidRPr="008B39AF">
        <w:rPr>
          <w:rFonts w:eastAsia="Calibri"/>
          <w:sz w:val="26"/>
          <w:szCs w:val="26"/>
          <w:lang w:eastAsia="en-US"/>
        </w:rPr>
        <w:t>4.1.</w:t>
      </w:r>
      <w:r w:rsidRPr="008B39AF">
        <w:rPr>
          <w:rFonts w:eastAsia="Calibri"/>
          <w:sz w:val="26"/>
          <w:szCs w:val="26"/>
          <w:lang w:eastAsia="en-US"/>
        </w:rPr>
        <w:tab/>
      </w:r>
      <w:r w:rsidRPr="008C5B67">
        <w:t>Комплект документации при поставке</w:t>
      </w:r>
    </w:p>
    <w:p w14:paraId="63AA7BA9" w14:textId="77777777" w:rsidR="008B39AF" w:rsidRPr="008C5B67" w:rsidRDefault="008B39AF" w:rsidP="008B39AF">
      <w:pPr>
        <w:spacing w:after="160" w:line="259" w:lineRule="auto"/>
        <w:jc w:val="both"/>
      </w:pPr>
      <w:r w:rsidRPr="008C5B67">
        <w:t>4.1.1.</w:t>
      </w:r>
      <w:r w:rsidRPr="008C5B67">
        <w:tab/>
        <w:t xml:space="preserve">Вся предоставляемая документация, как в электронном виде, так и печатная, должна быть на русском языке. </w:t>
      </w:r>
    </w:p>
    <w:p w14:paraId="1E56F3FD" w14:textId="77777777" w:rsidR="008B39AF" w:rsidRPr="008C5B67" w:rsidRDefault="008B39AF" w:rsidP="008B39AF">
      <w:pPr>
        <w:spacing w:after="160" w:line="259" w:lineRule="auto"/>
        <w:jc w:val="both"/>
      </w:pPr>
      <w:r w:rsidRPr="008C5B67">
        <w:t>4.1.2.</w:t>
      </w:r>
      <w:r w:rsidRPr="008C5B67">
        <w:tab/>
        <w:t>Поставщик при поставке предоставляет следующую техническую документацию на предлагаемое оборудование в бумажном и/или электронном виде:</w:t>
      </w:r>
    </w:p>
    <w:p w14:paraId="08DAF27A" w14:textId="77777777" w:rsidR="008B39AF" w:rsidRPr="008C5B67" w:rsidRDefault="008B39AF" w:rsidP="008B39AF">
      <w:pPr>
        <w:spacing w:after="160" w:line="259" w:lineRule="auto"/>
        <w:jc w:val="both"/>
      </w:pPr>
      <w:r w:rsidRPr="008C5B67">
        <w:t>•</w:t>
      </w:r>
      <w:r w:rsidRPr="008C5B67">
        <w:tab/>
        <w:t>руководство по монтажу кондиционеров с чертежами и массогабаритными характеристиками;</w:t>
      </w:r>
    </w:p>
    <w:p w14:paraId="5294E353" w14:textId="77777777" w:rsidR="008B39AF" w:rsidRPr="008C5B67" w:rsidRDefault="008B39AF" w:rsidP="008B39AF">
      <w:pPr>
        <w:spacing w:after="160" w:line="259" w:lineRule="auto"/>
        <w:jc w:val="both"/>
      </w:pPr>
      <w:r w:rsidRPr="008C5B67">
        <w:t>•</w:t>
      </w:r>
      <w:r w:rsidRPr="008C5B67">
        <w:tab/>
        <w:t>руководство по ПНР, СМР кондиционеров, включая настройку системы удаленного мониторинга СК; руководство по монтажу и вводу в эксплуатацию СК (может входить в состав Руководства по эксплуатации);</w:t>
      </w:r>
    </w:p>
    <w:p w14:paraId="34E1B90D" w14:textId="77777777" w:rsidR="008B39AF" w:rsidRPr="008C5B67" w:rsidRDefault="008B39AF" w:rsidP="008B39AF">
      <w:pPr>
        <w:spacing w:after="160" w:line="259" w:lineRule="auto"/>
        <w:jc w:val="both"/>
      </w:pPr>
      <w:r w:rsidRPr="008C5B67">
        <w:lastRenderedPageBreak/>
        <w:t>•</w:t>
      </w:r>
      <w:r w:rsidRPr="008C5B67">
        <w:tab/>
        <w:t>руководство по настройке работы кондиционеров в составе системы кондиционирования (может входить в состав руководства по эксплуатации);</w:t>
      </w:r>
    </w:p>
    <w:p w14:paraId="5284EFA7" w14:textId="77777777" w:rsidR="008B39AF" w:rsidRPr="008C5B67" w:rsidRDefault="008B39AF" w:rsidP="008B39AF">
      <w:pPr>
        <w:spacing w:after="160" w:line="259" w:lineRule="auto"/>
        <w:jc w:val="both"/>
      </w:pPr>
      <w:r w:rsidRPr="008C5B67">
        <w:t>•</w:t>
      </w:r>
      <w:r w:rsidRPr="008C5B67">
        <w:tab/>
        <w:t xml:space="preserve">руководство по эксплуатации и техническому обслуживанию СК; </w:t>
      </w:r>
    </w:p>
    <w:p w14:paraId="50EAC1E4" w14:textId="77777777" w:rsidR="008B39AF" w:rsidRPr="008C5B67" w:rsidRDefault="008B39AF" w:rsidP="008B39AF">
      <w:pPr>
        <w:spacing w:after="160" w:line="259" w:lineRule="auto"/>
        <w:jc w:val="both"/>
      </w:pPr>
      <w:r w:rsidRPr="008C5B67">
        <w:t>•</w:t>
      </w:r>
      <w:r w:rsidRPr="008C5B67">
        <w:tab/>
        <w:t>монтажные и принципиальные схемы (могут быть включены в состав руководств по монтажу или по эксплуатации);</w:t>
      </w:r>
    </w:p>
    <w:p w14:paraId="591D3B11" w14:textId="77777777" w:rsidR="008B39AF" w:rsidRPr="008C5B67" w:rsidRDefault="008B39AF" w:rsidP="008B39AF">
      <w:pPr>
        <w:spacing w:after="160" w:line="259" w:lineRule="auto"/>
        <w:jc w:val="both"/>
      </w:pPr>
      <w:r w:rsidRPr="008C5B67">
        <w:t>•</w:t>
      </w:r>
      <w:r w:rsidRPr="008C5B67">
        <w:tab/>
        <w:t>описание аппаратной части кондиционера (допускается если входит в руководство по эксплуатации);</w:t>
      </w:r>
      <w:r w:rsidRPr="008C5B67">
        <w:tab/>
      </w:r>
    </w:p>
    <w:p w14:paraId="516FE2F3" w14:textId="77777777" w:rsidR="008B39AF" w:rsidRPr="008C5B67" w:rsidRDefault="008B39AF" w:rsidP="008B39AF">
      <w:pPr>
        <w:spacing w:after="160" w:line="259" w:lineRule="auto"/>
        <w:jc w:val="both"/>
      </w:pPr>
      <w:r w:rsidRPr="008C5B67">
        <w:t>•</w:t>
      </w:r>
      <w:r w:rsidRPr="008C5B67">
        <w:tab/>
        <w:t>описание контроллера СК (функций и настройки);</w:t>
      </w:r>
    </w:p>
    <w:p w14:paraId="4C627412" w14:textId="77777777" w:rsidR="008B39AF" w:rsidRPr="008C5B67" w:rsidRDefault="008B39AF" w:rsidP="008B39AF">
      <w:pPr>
        <w:spacing w:after="160" w:line="259" w:lineRule="auto"/>
        <w:jc w:val="both"/>
      </w:pPr>
      <w:r w:rsidRPr="008C5B67">
        <w:t>•</w:t>
      </w:r>
      <w:r w:rsidRPr="008C5B67">
        <w:tab/>
        <w:t>руководство пользователя для Web-интерфейса пользователя СК на русском языке;</w:t>
      </w:r>
    </w:p>
    <w:p w14:paraId="780BB0AD" w14:textId="77777777" w:rsidR="008B39AF" w:rsidRPr="008C5B67" w:rsidRDefault="008B39AF" w:rsidP="008B39AF">
      <w:pPr>
        <w:spacing w:after="160" w:line="259" w:lineRule="auto"/>
        <w:jc w:val="both"/>
      </w:pPr>
      <w:r w:rsidRPr="008C5B67">
        <w:t>•</w:t>
      </w:r>
      <w:r w:rsidRPr="008C5B67">
        <w:tab/>
        <w:t>протокол отдела контроля качества (технического контроля) при производстве;</w:t>
      </w:r>
    </w:p>
    <w:p w14:paraId="7385CA64" w14:textId="77777777" w:rsidR="008B39AF" w:rsidRPr="008C5B67" w:rsidRDefault="008B39AF" w:rsidP="008B39AF">
      <w:pPr>
        <w:spacing w:after="160" w:line="259" w:lineRule="auto"/>
        <w:jc w:val="both"/>
      </w:pPr>
      <w:r w:rsidRPr="008C5B67">
        <w:t>4.1.3.</w:t>
      </w:r>
      <w:r w:rsidRPr="008C5B67">
        <w:tab/>
        <w:t>Заказчику предоставляется право копировать всю предоставленную документацию для собственного использования и передачи 3-м лицам без каких-либо ограничений.</w:t>
      </w:r>
    </w:p>
    <w:p w14:paraId="6EB24DBE" w14:textId="77777777" w:rsidR="008B39AF" w:rsidRPr="008B39AF" w:rsidRDefault="008B39AF" w:rsidP="008B39AF">
      <w:pPr>
        <w:spacing w:after="160" w:line="259" w:lineRule="auto"/>
        <w:jc w:val="both"/>
        <w:rPr>
          <w:rFonts w:eastAsia="Calibri"/>
          <w:b/>
          <w:i/>
          <w:sz w:val="26"/>
          <w:szCs w:val="26"/>
          <w:lang w:eastAsia="en-US"/>
        </w:rPr>
      </w:pPr>
      <w:r w:rsidRPr="008B39AF">
        <w:rPr>
          <w:rFonts w:eastAsia="Calibri"/>
          <w:b/>
          <w:i/>
          <w:sz w:val="26"/>
          <w:szCs w:val="26"/>
          <w:lang w:eastAsia="en-US"/>
        </w:rPr>
        <w:t>5.</w:t>
      </w:r>
      <w:r w:rsidRPr="008B39AF">
        <w:rPr>
          <w:rFonts w:eastAsia="Calibri"/>
          <w:b/>
          <w:i/>
          <w:sz w:val="26"/>
          <w:szCs w:val="26"/>
          <w:lang w:eastAsia="en-US"/>
        </w:rPr>
        <w:tab/>
        <w:t>Маркировка. Упаковка, транспортировка, доставка</w:t>
      </w:r>
    </w:p>
    <w:p w14:paraId="495D761F" w14:textId="77777777" w:rsidR="008B39AF" w:rsidRPr="008C5B67" w:rsidRDefault="008B39AF" w:rsidP="008B39AF">
      <w:pPr>
        <w:spacing w:after="160" w:line="259" w:lineRule="auto"/>
        <w:jc w:val="both"/>
      </w:pPr>
      <w:r w:rsidRPr="008B39AF">
        <w:rPr>
          <w:rFonts w:eastAsia="Calibri"/>
          <w:sz w:val="26"/>
          <w:szCs w:val="26"/>
          <w:lang w:eastAsia="en-US"/>
        </w:rPr>
        <w:t>5.1.</w:t>
      </w:r>
      <w:r w:rsidRPr="008B39AF">
        <w:rPr>
          <w:rFonts w:eastAsia="Calibri"/>
          <w:sz w:val="26"/>
          <w:szCs w:val="26"/>
          <w:lang w:eastAsia="en-US"/>
        </w:rPr>
        <w:tab/>
      </w:r>
      <w:r w:rsidRPr="008C5B67">
        <w:t>Маркировка</w:t>
      </w:r>
    </w:p>
    <w:p w14:paraId="21896618" w14:textId="77777777" w:rsidR="008B39AF" w:rsidRPr="008C5B67" w:rsidRDefault="008B39AF" w:rsidP="008B39AF">
      <w:pPr>
        <w:spacing w:after="160" w:line="259" w:lineRule="auto"/>
        <w:jc w:val="both"/>
      </w:pPr>
      <w:r w:rsidRPr="008C5B67">
        <w:t xml:space="preserve">На корпусе каждого кондиционера должна быть закреплена табличка предприятия-изготовителя, содержащая: </w:t>
      </w:r>
    </w:p>
    <w:p w14:paraId="2F1E7099" w14:textId="77777777" w:rsidR="008B39AF" w:rsidRPr="008C5B67" w:rsidRDefault="008B39AF" w:rsidP="008B39AF">
      <w:pPr>
        <w:spacing w:after="160" w:line="259" w:lineRule="auto"/>
        <w:jc w:val="both"/>
      </w:pPr>
      <w:r w:rsidRPr="008C5B67">
        <w:t>•</w:t>
      </w:r>
      <w:r w:rsidRPr="008C5B67">
        <w:tab/>
        <w:t>Наименование или товарный знак предприятия-изготовителя.</w:t>
      </w:r>
    </w:p>
    <w:p w14:paraId="3DD27B2B" w14:textId="77777777" w:rsidR="008B39AF" w:rsidRPr="008C5B67" w:rsidRDefault="008B39AF" w:rsidP="008B39AF">
      <w:pPr>
        <w:spacing w:after="160" w:line="259" w:lineRule="auto"/>
        <w:jc w:val="both"/>
      </w:pPr>
      <w:r w:rsidRPr="008C5B67">
        <w:t>•</w:t>
      </w:r>
      <w:r w:rsidRPr="008C5B67">
        <w:tab/>
        <w:t>Код устройства (марка, модель) однозначно идентифицирующий экземпляр устройства в номенклатуре Производителя.</w:t>
      </w:r>
    </w:p>
    <w:p w14:paraId="4ECBF570" w14:textId="77777777" w:rsidR="008B39AF" w:rsidRPr="008C5B67" w:rsidRDefault="008B39AF" w:rsidP="008B39AF">
      <w:pPr>
        <w:spacing w:after="160" w:line="259" w:lineRule="auto"/>
        <w:jc w:val="both"/>
      </w:pPr>
      <w:r w:rsidRPr="008C5B67">
        <w:t>•</w:t>
      </w:r>
      <w:r w:rsidRPr="008C5B67">
        <w:tab/>
        <w:t>Порядковый (артикулярный) номер по системе нумерации предприятия-изготовителя.</w:t>
      </w:r>
    </w:p>
    <w:p w14:paraId="0193BB35" w14:textId="77777777" w:rsidR="008B39AF" w:rsidRPr="008C5B67" w:rsidRDefault="008B39AF" w:rsidP="008B39AF">
      <w:pPr>
        <w:spacing w:after="160" w:line="259" w:lineRule="auto"/>
        <w:jc w:val="both"/>
      </w:pPr>
      <w:r w:rsidRPr="008C5B67">
        <w:t>•</w:t>
      </w:r>
      <w:r w:rsidRPr="008C5B67">
        <w:tab/>
        <w:t>Год выпуска.</w:t>
      </w:r>
    </w:p>
    <w:p w14:paraId="1B819ADA" w14:textId="77777777" w:rsidR="008B39AF" w:rsidRPr="008C5B67" w:rsidRDefault="008B39AF" w:rsidP="008B39AF">
      <w:pPr>
        <w:spacing w:after="160" w:line="259" w:lineRule="auto"/>
        <w:jc w:val="both"/>
      </w:pPr>
    </w:p>
    <w:p w14:paraId="561E5252" w14:textId="77777777" w:rsidR="008B39AF" w:rsidRPr="008C5B67" w:rsidRDefault="008B39AF" w:rsidP="008B39AF">
      <w:pPr>
        <w:spacing w:after="160" w:line="259" w:lineRule="auto"/>
        <w:jc w:val="both"/>
      </w:pPr>
      <w:r w:rsidRPr="008C5B67">
        <w:t>5.2.</w:t>
      </w:r>
      <w:r w:rsidRPr="008C5B67">
        <w:tab/>
        <w:t>Упаковка</w:t>
      </w:r>
    </w:p>
    <w:p w14:paraId="6448F0D0" w14:textId="77777777" w:rsidR="008B39AF" w:rsidRPr="008C5B67" w:rsidRDefault="008B39AF" w:rsidP="008B39AF">
      <w:pPr>
        <w:spacing w:after="160" w:line="259" w:lineRule="auto"/>
        <w:jc w:val="both"/>
      </w:pPr>
      <w:r w:rsidRPr="008C5B67">
        <w:t>5.2.1.</w:t>
      </w:r>
      <w:r w:rsidRPr="008C5B67">
        <w:tab/>
        <w:t>Поставляемое оборудование должно отгружаться в упаковке, обеспечивающей защиту от повреждения или порчи во время транспортировки и хранения. Упаковка должна соответствовать ГОСТ 23088-80.</w:t>
      </w:r>
    </w:p>
    <w:p w14:paraId="5D4B35A0" w14:textId="77777777" w:rsidR="008B39AF" w:rsidRPr="008C5B67" w:rsidRDefault="008B39AF" w:rsidP="008B39AF">
      <w:pPr>
        <w:spacing w:after="160" w:line="259" w:lineRule="auto"/>
        <w:jc w:val="both"/>
      </w:pPr>
      <w:r w:rsidRPr="008C5B67">
        <w:t>5.2.2.</w:t>
      </w:r>
      <w:r w:rsidRPr="008C5B67">
        <w:tab/>
        <w:t>Упаковка должна выдерживать, без каких-либо ограничений, интенсивную подъемно-транспортную обработку. Во время транспортировки Оборудование не может подвергаться существенной динамической нагрузке (удары, перевороты, падение). Блоки с компрессором внутри не подлежат существенному наклону.</w:t>
      </w:r>
    </w:p>
    <w:p w14:paraId="295521B4" w14:textId="77777777" w:rsidR="008B39AF" w:rsidRPr="008C5B67" w:rsidRDefault="008B39AF" w:rsidP="008B39AF">
      <w:pPr>
        <w:spacing w:after="160" w:line="259" w:lineRule="auto"/>
        <w:jc w:val="both"/>
      </w:pPr>
      <w:r w:rsidRPr="008C5B67">
        <w:t>5.2.3.</w:t>
      </w:r>
      <w:r w:rsidRPr="008C5B67">
        <w:tab/>
        <w:t>В случае обнаружения Заказчиком товара в ненадлежащей таре и упаковке (поврежденной, не защищающей в достаточной степени от механических повреждений при погрузочно-разгрузочных работах, транспортировке и хранении, а также других внешних воздействующих факторов), Заказчик вправе потребовать от Поставщика заменить такой материал.</w:t>
      </w:r>
    </w:p>
    <w:p w14:paraId="41FAC36B" w14:textId="77777777" w:rsidR="008B39AF" w:rsidRPr="008C5B67" w:rsidRDefault="008B39AF" w:rsidP="008B39AF">
      <w:pPr>
        <w:spacing w:after="160" w:line="259" w:lineRule="auto"/>
        <w:jc w:val="both"/>
      </w:pPr>
      <w:r w:rsidRPr="008C5B67">
        <w:t>5.2.4.</w:t>
      </w:r>
      <w:r w:rsidRPr="008C5B67">
        <w:tab/>
        <w:t>На упаковке должна быть нанесена маркировка с указанием транспортного положения (вертикальное, горизонтальное, верх).</w:t>
      </w:r>
    </w:p>
    <w:p w14:paraId="4C27AF38" w14:textId="77777777" w:rsidR="008B39AF" w:rsidRPr="008C5B67" w:rsidRDefault="008B39AF" w:rsidP="008B39AF">
      <w:pPr>
        <w:spacing w:after="160" w:line="259" w:lineRule="auto"/>
        <w:jc w:val="both"/>
      </w:pPr>
      <w:r w:rsidRPr="008C5B67">
        <w:t>5.2.5.</w:t>
      </w:r>
      <w:r w:rsidRPr="008C5B67">
        <w:tab/>
        <w:t>На каждую упаковку несмываемой краской (или иным способом, обеспечивающим устойчивость надписи к стиранию и смыванию) должна быть нанесена информация:</w:t>
      </w:r>
    </w:p>
    <w:p w14:paraId="2979DEE5" w14:textId="72791CF0" w:rsidR="008B39AF" w:rsidRPr="008C5B67" w:rsidRDefault="008B39AF" w:rsidP="008B39AF">
      <w:pPr>
        <w:spacing w:after="160" w:line="259" w:lineRule="auto"/>
        <w:jc w:val="both"/>
      </w:pPr>
      <w:r w:rsidRPr="008C5B67">
        <w:lastRenderedPageBreak/>
        <w:t>•</w:t>
      </w:r>
      <w:r w:rsidRPr="008C5B67">
        <w:tab/>
        <w:t>Заказчик (ПАО «</w:t>
      </w:r>
      <w:r w:rsidR="00EE7C74" w:rsidRPr="008C5B67">
        <w:t>Башинформсвязь</w:t>
      </w:r>
      <w:r w:rsidRPr="008C5B67">
        <w:t>», название МРФ/РФ).</w:t>
      </w:r>
    </w:p>
    <w:p w14:paraId="4368D214" w14:textId="77777777" w:rsidR="008B39AF" w:rsidRPr="008C5B67" w:rsidRDefault="008B39AF" w:rsidP="008B39AF">
      <w:pPr>
        <w:spacing w:after="160" w:line="259" w:lineRule="auto"/>
        <w:jc w:val="both"/>
      </w:pPr>
      <w:r w:rsidRPr="008C5B67">
        <w:t>•</w:t>
      </w:r>
      <w:r w:rsidRPr="008C5B67">
        <w:tab/>
        <w:t>Номер договора.</w:t>
      </w:r>
    </w:p>
    <w:p w14:paraId="27502FC5" w14:textId="77777777" w:rsidR="008B39AF" w:rsidRPr="008C5B67" w:rsidRDefault="008B39AF" w:rsidP="008B39AF">
      <w:pPr>
        <w:spacing w:after="160" w:line="259" w:lineRule="auto"/>
        <w:jc w:val="both"/>
      </w:pPr>
      <w:r w:rsidRPr="008C5B67">
        <w:t>•</w:t>
      </w:r>
      <w:r w:rsidRPr="008C5B67">
        <w:tab/>
        <w:t>Адрес доставки и адрес объекта.</w:t>
      </w:r>
    </w:p>
    <w:p w14:paraId="4A455EA0" w14:textId="77777777" w:rsidR="008B39AF" w:rsidRPr="008C5B67" w:rsidRDefault="008B39AF" w:rsidP="008B39AF">
      <w:pPr>
        <w:spacing w:after="160" w:line="259" w:lineRule="auto"/>
        <w:jc w:val="both"/>
      </w:pPr>
      <w:r w:rsidRPr="008C5B67">
        <w:t>•</w:t>
      </w:r>
      <w:r w:rsidRPr="008C5B67">
        <w:tab/>
        <w:t>Вес транспортного (погрузочного места), брутто и нетто.</w:t>
      </w:r>
    </w:p>
    <w:p w14:paraId="624BF398" w14:textId="77777777" w:rsidR="008B39AF" w:rsidRPr="008C5B67" w:rsidRDefault="008B39AF" w:rsidP="008B39AF">
      <w:pPr>
        <w:spacing w:after="160" w:line="259" w:lineRule="auto"/>
        <w:jc w:val="both"/>
      </w:pPr>
      <w:r w:rsidRPr="008C5B67">
        <w:t>•</w:t>
      </w:r>
      <w:r w:rsidRPr="008C5B67">
        <w:tab/>
        <w:t>Размер транспортной (погрузочной) упаковки, (длина, ширина, высота в сантиметрах).</w:t>
      </w:r>
    </w:p>
    <w:p w14:paraId="16CCF566" w14:textId="77777777" w:rsidR="008B39AF" w:rsidRPr="008C5B67" w:rsidRDefault="008B39AF" w:rsidP="008B39AF">
      <w:pPr>
        <w:spacing w:after="160" w:line="259" w:lineRule="auto"/>
        <w:jc w:val="both"/>
      </w:pPr>
      <w:r w:rsidRPr="008C5B67">
        <w:t>•</w:t>
      </w:r>
      <w:r w:rsidRPr="008C5B67">
        <w:tab/>
        <w:t>Марка упакованного кондиционера.</w:t>
      </w:r>
    </w:p>
    <w:p w14:paraId="4FEF021A" w14:textId="77777777" w:rsidR="008B39AF" w:rsidRPr="008C5B67" w:rsidRDefault="008B39AF" w:rsidP="008B39AF">
      <w:pPr>
        <w:spacing w:after="160" w:line="259" w:lineRule="auto"/>
        <w:jc w:val="both"/>
      </w:pPr>
      <w:r w:rsidRPr="008C5B67">
        <w:t>•</w:t>
      </w:r>
      <w:r w:rsidRPr="008C5B67">
        <w:tab/>
        <w:t>Сведения о производителе, сведение о поставщике (контактные данные).</w:t>
      </w:r>
    </w:p>
    <w:p w14:paraId="1F307431" w14:textId="77777777" w:rsidR="008B39AF" w:rsidRPr="008B39AF" w:rsidRDefault="008B39AF" w:rsidP="008B39AF">
      <w:pPr>
        <w:spacing w:after="160" w:line="259" w:lineRule="auto"/>
        <w:jc w:val="both"/>
        <w:rPr>
          <w:rFonts w:eastAsia="Calibri"/>
          <w:b/>
          <w:i/>
          <w:sz w:val="26"/>
          <w:szCs w:val="26"/>
          <w:lang w:eastAsia="en-US"/>
        </w:rPr>
      </w:pPr>
      <w:r w:rsidRPr="008B39AF">
        <w:rPr>
          <w:rFonts w:eastAsia="Calibri"/>
          <w:b/>
          <w:i/>
          <w:sz w:val="26"/>
          <w:szCs w:val="26"/>
          <w:lang w:eastAsia="en-US"/>
        </w:rPr>
        <w:t>5.3.</w:t>
      </w:r>
      <w:r w:rsidRPr="008B39AF">
        <w:rPr>
          <w:rFonts w:eastAsia="Calibri"/>
          <w:b/>
          <w:i/>
          <w:sz w:val="26"/>
          <w:szCs w:val="26"/>
          <w:lang w:eastAsia="en-US"/>
        </w:rPr>
        <w:tab/>
        <w:t>Доставка</w:t>
      </w:r>
    </w:p>
    <w:p w14:paraId="20E63FFD" w14:textId="77777777" w:rsidR="008B39AF" w:rsidRPr="008C5B67" w:rsidRDefault="008B39AF" w:rsidP="008B39AF">
      <w:pPr>
        <w:spacing w:after="160" w:line="259" w:lineRule="auto"/>
        <w:jc w:val="both"/>
      </w:pPr>
      <w:r w:rsidRPr="008B39AF">
        <w:rPr>
          <w:rFonts w:eastAsia="Calibri"/>
          <w:sz w:val="26"/>
          <w:szCs w:val="26"/>
          <w:lang w:eastAsia="en-US"/>
        </w:rPr>
        <w:t>5.3.1.</w:t>
      </w:r>
      <w:r w:rsidRPr="008B39AF">
        <w:rPr>
          <w:rFonts w:eastAsia="Calibri"/>
          <w:sz w:val="26"/>
          <w:szCs w:val="26"/>
          <w:lang w:eastAsia="en-US"/>
        </w:rPr>
        <w:tab/>
      </w:r>
      <w:r w:rsidRPr="008C5B67">
        <w:t>Транспортировка кондиционеров должна осуществляться строго в соответствии с транспортным положением, указанным на упаковке.</w:t>
      </w:r>
    </w:p>
    <w:p w14:paraId="3C318BA0" w14:textId="77777777" w:rsidR="008B39AF" w:rsidRPr="008C5B67" w:rsidRDefault="008B39AF" w:rsidP="008B39AF">
      <w:pPr>
        <w:spacing w:after="160" w:line="259" w:lineRule="auto"/>
        <w:jc w:val="both"/>
      </w:pPr>
      <w:r w:rsidRPr="008C5B67">
        <w:t>5.3.2.</w:t>
      </w:r>
      <w:r w:rsidRPr="008C5B67">
        <w:tab/>
        <w:t>Доставку поставляемого оборудования требуется выполнить на Склад Заказчика. Адрес Склада, на которые требуется доставка, указывается в Заказах.</w:t>
      </w:r>
    </w:p>
    <w:p w14:paraId="53C6543D" w14:textId="77777777" w:rsidR="008B39AF" w:rsidRPr="008C5B67" w:rsidRDefault="008B39AF" w:rsidP="008B39AF">
      <w:pPr>
        <w:spacing w:after="160" w:line="259" w:lineRule="auto"/>
        <w:jc w:val="both"/>
      </w:pPr>
      <w:r w:rsidRPr="008C5B67">
        <w:t>5.3.3.</w:t>
      </w:r>
      <w:r w:rsidRPr="008C5B67">
        <w:tab/>
        <w:t>В стоимости доставки необходимо учитывать работы по разгрузке транспортировочной платформы на Складе Заказчика.</w:t>
      </w:r>
    </w:p>
    <w:p w14:paraId="7A9A7D33" w14:textId="77777777" w:rsidR="008B39AF" w:rsidRPr="008B39AF" w:rsidRDefault="008B39AF" w:rsidP="008B39AF">
      <w:pPr>
        <w:spacing w:after="160" w:line="259" w:lineRule="auto"/>
        <w:jc w:val="both"/>
        <w:rPr>
          <w:rFonts w:eastAsia="Calibri"/>
          <w:b/>
          <w:i/>
          <w:sz w:val="26"/>
          <w:szCs w:val="26"/>
          <w:lang w:eastAsia="en-US"/>
        </w:rPr>
      </w:pPr>
      <w:r w:rsidRPr="008B39AF">
        <w:rPr>
          <w:rFonts w:eastAsia="Calibri"/>
          <w:b/>
          <w:i/>
          <w:sz w:val="26"/>
          <w:szCs w:val="26"/>
          <w:lang w:eastAsia="en-US"/>
        </w:rPr>
        <w:t>6.</w:t>
      </w:r>
      <w:r w:rsidRPr="008B39AF">
        <w:rPr>
          <w:rFonts w:eastAsia="Calibri"/>
          <w:b/>
          <w:i/>
          <w:sz w:val="26"/>
          <w:szCs w:val="26"/>
          <w:lang w:eastAsia="en-US"/>
        </w:rPr>
        <w:tab/>
        <w:t>Сервисное обслуживание, гарантийные обязательства</w:t>
      </w:r>
    </w:p>
    <w:p w14:paraId="13C213F4" w14:textId="77777777" w:rsidR="008B39AF" w:rsidRPr="008C5B67" w:rsidRDefault="008B39AF" w:rsidP="008B39AF">
      <w:pPr>
        <w:spacing w:after="160" w:line="259" w:lineRule="auto"/>
        <w:jc w:val="both"/>
      </w:pPr>
      <w:r w:rsidRPr="008B39AF">
        <w:rPr>
          <w:rFonts w:eastAsia="Calibri"/>
          <w:sz w:val="26"/>
          <w:szCs w:val="26"/>
          <w:lang w:eastAsia="en-US"/>
        </w:rPr>
        <w:t>6.1.</w:t>
      </w:r>
      <w:r w:rsidRPr="008B39AF">
        <w:rPr>
          <w:rFonts w:eastAsia="Calibri"/>
          <w:sz w:val="26"/>
          <w:szCs w:val="26"/>
          <w:lang w:eastAsia="en-US"/>
        </w:rPr>
        <w:tab/>
      </w:r>
      <w:r w:rsidRPr="008C5B67">
        <w:t>Гарантийные обязательства</w:t>
      </w:r>
    </w:p>
    <w:p w14:paraId="17842606" w14:textId="77777777" w:rsidR="008B39AF" w:rsidRPr="008C5B67" w:rsidRDefault="008B39AF" w:rsidP="008B39AF">
      <w:pPr>
        <w:spacing w:after="160" w:line="259" w:lineRule="auto"/>
        <w:jc w:val="both"/>
      </w:pPr>
      <w:r w:rsidRPr="008C5B67">
        <w:t>6.1.1.</w:t>
      </w:r>
      <w:r w:rsidRPr="008C5B67">
        <w:tab/>
        <w:t>Гарантийный срок эксплуатации кондиционеров должен составлять не менее 60 месяцев с даты подписания товарных накладных на поставку кондиционеров.</w:t>
      </w:r>
    </w:p>
    <w:p w14:paraId="43B3785D" w14:textId="43617400" w:rsidR="008B39AF" w:rsidRPr="008C5B67" w:rsidRDefault="008B39AF" w:rsidP="008B39AF">
      <w:pPr>
        <w:spacing w:after="160" w:line="259" w:lineRule="auto"/>
        <w:jc w:val="both"/>
      </w:pPr>
      <w:r w:rsidRPr="008C5B67">
        <w:t>6.1.2.</w:t>
      </w:r>
      <w:r w:rsidRPr="008C5B67">
        <w:tab/>
        <w:t>Поставщик принимает на себя обязательства, что основным способом устранения отказа кондиционера по гарантийному случаю является ремонт кондиционера на объекте ПАО «</w:t>
      </w:r>
      <w:r w:rsidR="00EE7C74" w:rsidRPr="008C5B67">
        <w:t>Башинформсвязь</w:t>
      </w:r>
      <w:r w:rsidRPr="008C5B67">
        <w:t>» силами сотрудников Поставщика или его Партнера.</w:t>
      </w:r>
    </w:p>
    <w:p w14:paraId="571D6CDD" w14:textId="77777777" w:rsidR="008B39AF" w:rsidRPr="008C5B67" w:rsidRDefault="008B39AF" w:rsidP="008B39AF">
      <w:pPr>
        <w:spacing w:after="160" w:line="259" w:lineRule="auto"/>
        <w:jc w:val="both"/>
      </w:pPr>
      <w:r w:rsidRPr="008C5B67">
        <w:t>6.1.3.</w:t>
      </w:r>
      <w:r w:rsidRPr="008C5B67">
        <w:tab/>
        <w:t>Стороны условились, что для получения гарантии на оборудование достаточно проведения ПНР, поставленных кондиционерах, силами авторизированной организации или партнером Поставщика.</w:t>
      </w:r>
    </w:p>
    <w:p w14:paraId="1EE63566" w14:textId="77777777" w:rsidR="008B39AF" w:rsidRPr="008C5B67" w:rsidRDefault="008B39AF" w:rsidP="008B39AF">
      <w:pPr>
        <w:spacing w:after="160" w:line="259" w:lineRule="auto"/>
        <w:jc w:val="both"/>
      </w:pPr>
      <w:r w:rsidRPr="008C5B67">
        <w:t>6.1.4.</w:t>
      </w:r>
      <w:r w:rsidRPr="008C5B67">
        <w:tab/>
        <w:t>Стороны принимают, что при производстве работ по монтажу внутренних блоков кондиционеров в рамках различных локаций помещений объектов Заказчика, на объектах со сложной планировкой и наличием узких проёмов (окна, двери, броне-двери), гарантия производителя (Поставщика) сохраняется в случаях полного разбора внутреннего блока кондиционера, включая: снятие дверей, снятие боковых и задней панелей, демонтаж воздушного фильтра, отключение и снятие вентилятора (-ов), отключение и снятие компрессора (-ов), отключение и снятие испарителя, полный разбор рамного каркаса кондиционера, распайку и демонтаж фреонового контура внутреннего блока, отключение заводских электрических соединений, при условии производства разборки и сборки внутреннего блока кондиционера с участием (или силами) авторизированной организации или партнера Поставщика.</w:t>
      </w:r>
    </w:p>
    <w:p w14:paraId="009B5F1A" w14:textId="77777777" w:rsidR="008B39AF" w:rsidRPr="008C5B67" w:rsidRDefault="008B39AF" w:rsidP="008B39AF">
      <w:pPr>
        <w:spacing w:after="160" w:line="259" w:lineRule="auto"/>
        <w:jc w:val="both"/>
      </w:pPr>
      <w:r w:rsidRPr="008C5B67">
        <w:t>6.1.5.</w:t>
      </w:r>
      <w:r w:rsidRPr="008C5B67">
        <w:tab/>
        <w:t>Вышедшее из строя в гарантийном периоде оборудование, которое невозможно отремонтировать на объекте монтажа, отгружается с Объекта Заказчика в согласованные с Заказчиком точки приема силами и за счет Поставщика или других уполномоченных Поставщиком организаций.</w:t>
      </w:r>
    </w:p>
    <w:p w14:paraId="639C2223" w14:textId="77777777" w:rsidR="008B39AF" w:rsidRPr="008C5B67" w:rsidRDefault="008B39AF" w:rsidP="008B39AF">
      <w:pPr>
        <w:spacing w:after="160" w:line="259" w:lineRule="auto"/>
        <w:jc w:val="both"/>
      </w:pPr>
      <w:r w:rsidRPr="008C5B67">
        <w:t>6.1.6.</w:t>
      </w:r>
      <w:r w:rsidRPr="008C5B67">
        <w:tab/>
        <w:t xml:space="preserve">Поставщик обязуется в срок не более 30 (Тридцати) календарных дней за свой счет, собственными силами или силами уполномоченных Поставщиком организаций произвести </w:t>
      </w:r>
      <w:r w:rsidRPr="008C5B67">
        <w:lastRenderedPageBreak/>
        <w:t xml:space="preserve">диагностику и ремонт вышедшего из строя Оборудования (или его части или блока, модуля), либо, в случае невозможности ремонта, осуществить его замену таким же, или оборудованием с идентичными характеристиками, удовлетворяющим техническим и прочим требованиям ТТ. Срок ремонта начинает исчисляться с момента направления Поставщиком рекламации по электронной почте. </w:t>
      </w:r>
    </w:p>
    <w:p w14:paraId="77D693AC" w14:textId="77777777" w:rsidR="008B39AF" w:rsidRPr="008C5B67" w:rsidRDefault="008B39AF" w:rsidP="008B39AF">
      <w:pPr>
        <w:spacing w:after="160" w:line="259" w:lineRule="auto"/>
        <w:jc w:val="both"/>
      </w:pPr>
      <w:r w:rsidRPr="008C5B67">
        <w:t>6.1.7.</w:t>
      </w:r>
      <w:r w:rsidRPr="008C5B67">
        <w:tab/>
        <w:t xml:space="preserve">Доставка и монтаж отремонтированного или замененного по гарантийному случаю Оборудования (или его части или блока, модуля) на Объекте производится силами и за счет Поставщика или другой уполномоченной Поставщиком организации. </w:t>
      </w:r>
    </w:p>
    <w:p w14:paraId="7DEC158E" w14:textId="77777777" w:rsidR="008B39AF" w:rsidRPr="008B39AF" w:rsidRDefault="008B39AF" w:rsidP="008B39AF">
      <w:pPr>
        <w:spacing w:after="160" w:line="259" w:lineRule="auto"/>
        <w:jc w:val="both"/>
        <w:rPr>
          <w:rFonts w:eastAsia="Calibri"/>
          <w:b/>
          <w:i/>
          <w:sz w:val="26"/>
          <w:szCs w:val="26"/>
          <w:lang w:eastAsia="en-US"/>
        </w:rPr>
      </w:pPr>
      <w:r w:rsidRPr="008B39AF">
        <w:rPr>
          <w:rFonts w:eastAsia="Calibri"/>
          <w:b/>
          <w:i/>
          <w:sz w:val="26"/>
          <w:szCs w:val="26"/>
          <w:lang w:eastAsia="en-US"/>
        </w:rPr>
        <w:t>6.2.</w:t>
      </w:r>
      <w:r w:rsidRPr="008B39AF">
        <w:rPr>
          <w:rFonts w:eastAsia="Calibri"/>
          <w:b/>
          <w:i/>
          <w:sz w:val="26"/>
          <w:szCs w:val="26"/>
          <w:lang w:eastAsia="en-US"/>
        </w:rPr>
        <w:tab/>
        <w:t>Сервисное обслуживание</w:t>
      </w:r>
    </w:p>
    <w:p w14:paraId="6503F453" w14:textId="77777777" w:rsidR="008B39AF" w:rsidRPr="008C5B67" w:rsidRDefault="008B39AF" w:rsidP="008B39AF">
      <w:pPr>
        <w:spacing w:after="160" w:line="259" w:lineRule="auto"/>
        <w:jc w:val="both"/>
      </w:pPr>
      <w:r w:rsidRPr="008B39AF">
        <w:rPr>
          <w:rFonts w:eastAsia="Calibri"/>
          <w:sz w:val="26"/>
          <w:szCs w:val="26"/>
          <w:lang w:eastAsia="en-US"/>
        </w:rPr>
        <w:t>6.2.1.</w:t>
      </w:r>
      <w:r w:rsidRPr="008C5B67">
        <w:tab/>
        <w:t>В течении 5 лет с даты ввода кондиционеров в эксплуатацию не должно требоваться модификации их элементов. Все дополнительные функции кондиционеров, указанные ТТ, в течение 5 лет должны реализовываться путем безвозмездного обновления программного обеспечения.</w:t>
      </w:r>
    </w:p>
    <w:p w14:paraId="63C10B36" w14:textId="77777777" w:rsidR="008B39AF" w:rsidRPr="008C5B67" w:rsidRDefault="008B39AF" w:rsidP="008B39AF">
      <w:pPr>
        <w:spacing w:after="160" w:line="259" w:lineRule="auto"/>
        <w:jc w:val="both"/>
      </w:pPr>
      <w:r w:rsidRPr="008C5B67">
        <w:t>6.2.2.</w:t>
      </w:r>
      <w:r w:rsidRPr="008C5B67">
        <w:tab/>
        <w:t>Составные блоки кондиционеров должны быть ремонтопригодными.</w:t>
      </w:r>
    </w:p>
    <w:p w14:paraId="7FD80881" w14:textId="77777777" w:rsidR="008B39AF" w:rsidRPr="008C5B67" w:rsidRDefault="008B39AF" w:rsidP="008B39AF">
      <w:pPr>
        <w:spacing w:after="160" w:line="259" w:lineRule="auto"/>
        <w:jc w:val="both"/>
      </w:pPr>
      <w:r w:rsidRPr="008C5B67">
        <w:t>6.2.3.</w:t>
      </w:r>
      <w:r w:rsidRPr="008C5B67">
        <w:tab/>
        <w:t>У Поставщика должен быть налажен процесс поставки ЗИП, расходных комплектующих и расходных материалов. Должны быть обеспечены сроки поставки ЗИП, расходных материалов и комплектующих во все центры субъектов Российской Федерации, не превышающие двух недель.</w:t>
      </w:r>
    </w:p>
    <w:p w14:paraId="1DCB40AA" w14:textId="77777777" w:rsidR="008B39AF" w:rsidRPr="008C5B67" w:rsidRDefault="008B39AF" w:rsidP="008B39AF">
      <w:pPr>
        <w:spacing w:after="160" w:line="259" w:lineRule="auto"/>
        <w:jc w:val="both"/>
      </w:pPr>
      <w:r w:rsidRPr="008C5B67">
        <w:t>6.2.4.</w:t>
      </w:r>
      <w:r w:rsidRPr="008C5B67">
        <w:tab/>
        <w:t>У Поставщика, на время действия гарантийного периода поставляемого оборудования, должна быть организована круглосуточная техническая поддержка, работающая семь дней в неделю, для оперативного решения технических вопросов, возникающих в процессе эксплуатации поставляемого оборудования.</w:t>
      </w:r>
    </w:p>
    <w:p w14:paraId="197C80B8" w14:textId="77777777" w:rsidR="008B39AF" w:rsidRPr="008C5B67" w:rsidRDefault="008B39AF" w:rsidP="008B39AF">
      <w:pPr>
        <w:spacing w:after="160" w:line="259" w:lineRule="auto"/>
        <w:jc w:val="both"/>
      </w:pPr>
      <w:r w:rsidRPr="008C5B67">
        <w:t>6.2.5.</w:t>
      </w:r>
      <w:r w:rsidRPr="008C5B67">
        <w:tab/>
        <w:t>Для всех кондиционеров должны поддерживаться в течение не менее 10 лет с момента подписания акта приемки следующие сервисные процедуры:</w:t>
      </w:r>
    </w:p>
    <w:p w14:paraId="5862C6D8" w14:textId="77777777" w:rsidR="008B39AF" w:rsidRPr="008C5B67" w:rsidRDefault="008B39AF" w:rsidP="008B39AF">
      <w:pPr>
        <w:spacing w:after="160" w:line="259" w:lineRule="auto"/>
        <w:jc w:val="both"/>
      </w:pPr>
      <w:r w:rsidRPr="008C5B67">
        <w:t>•</w:t>
      </w:r>
      <w:r w:rsidRPr="008C5B67">
        <w:tab/>
        <w:t>возможность ремонта и расширения элементов кондиционера;</w:t>
      </w:r>
    </w:p>
    <w:p w14:paraId="6073288E" w14:textId="77777777" w:rsidR="008B39AF" w:rsidRPr="008C5B67" w:rsidRDefault="008B39AF" w:rsidP="008B39AF">
      <w:pPr>
        <w:spacing w:after="160" w:line="259" w:lineRule="auto"/>
        <w:jc w:val="both"/>
      </w:pPr>
      <w:r w:rsidRPr="008C5B67">
        <w:t>•</w:t>
      </w:r>
      <w:r w:rsidRPr="008C5B67">
        <w:tab/>
        <w:t>готовность осуществлять поставку запасных частей;</w:t>
      </w:r>
    </w:p>
    <w:p w14:paraId="3CE7B27E" w14:textId="77777777" w:rsidR="008B39AF" w:rsidRPr="008C5B67" w:rsidRDefault="008B39AF" w:rsidP="008B39AF">
      <w:pPr>
        <w:spacing w:after="160" w:line="259" w:lineRule="auto"/>
        <w:jc w:val="both"/>
      </w:pPr>
      <w:r w:rsidRPr="008C5B67">
        <w:t>•</w:t>
      </w:r>
      <w:r w:rsidRPr="008C5B67">
        <w:tab/>
        <w:t>возможность выполнения ТО силами сервисных служб Поставщика;</w:t>
      </w:r>
    </w:p>
    <w:p w14:paraId="1FB75CA0" w14:textId="77777777" w:rsidR="008B39AF" w:rsidRPr="008C5B67" w:rsidRDefault="008B39AF" w:rsidP="008B39AF">
      <w:pPr>
        <w:spacing w:after="160" w:line="259" w:lineRule="auto"/>
        <w:jc w:val="both"/>
      </w:pPr>
      <w:r w:rsidRPr="008C5B67">
        <w:t>•</w:t>
      </w:r>
      <w:r w:rsidRPr="008C5B67">
        <w:tab/>
        <w:t>доступность сервисного обслуживания программного обеспечения.</w:t>
      </w:r>
    </w:p>
    <w:p w14:paraId="1CD77F6C" w14:textId="77777777" w:rsidR="00C53A15" w:rsidRPr="008C5B67" w:rsidRDefault="00C53A15" w:rsidP="008C5B67">
      <w:pPr>
        <w:spacing w:after="160" w:line="259" w:lineRule="auto"/>
        <w:jc w:val="both"/>
      </w:pPr>
    </w:p>
    <w:p w14:paraId="59B255FE" w14:textId="77777777" w:rsidR="00C90370" w:rsidRPr="00434941" w:rsidRDefault="00C90370" w:rsidP="00C90370">
      <w:pPr>
        <w:keepNext/>
        <w:tabs>
          <w:tab w:val="left" w:pos="6424"/>
        </w:tabs>
        <w:spacing w:before="240" w:after="120"/>
        <w:ind w:left="792" w:hanging="360"/>
        <w:jc w:val="both"/>
        <w:outlineLvl w:val="0"/>
        <w:rPr>
          <w:rFonts w:eastAsia="MS Mincho"/>
          <w:bCs/>
          <w:kern w:val="32"/>
          <w:lang w:eastAsia="x-none"/>
        </w:rPr>
      </w:pPr>
      <w:bookmarkStart w:id="275" w:name="_Toc65148108"/>
      <w:r w:rsidRPr="00434941">
        <w:rPr>
          <w:rFonts w:eastAsia="MS Mincho"/>
          <w:bCs/>
          <w:kern w:val="32"/>
          <w:lang w:eastAsia="x-none"/>
        </w:rPr>
        <w:t>Спецификация представлена в отдельно</w:t>
      </w:r>
      <w:r>
        <w:rPr>
          <w:rFonts w:eastAsia="MS Mincho"/>
          <w:bCs/>
          <w:kern w:val="32"/>
          <w:lang w:eastAsia="x-none"/>
        </w:rPr>
        <w:t>м</w:t>
      </w:r>
      <w:r w:rsidRPr="00434941">
        <w:rPr>
          <w:rFonts w:eastAsia="MS Mincho"/>
          <w:bCs/>
          <w:kern w:val="32"/>
          <w:lang w:eastAsia="x-none"/>
        </w:rPr>
        <w:t xml:space="preserve"> файле «ТЗ – Спецификация»</w:t>
      </w:r>
      <w:r>
        <w:rPr>
          <w:rFonts w:eastAsia="MS Mincho"/>
          <w:bCs/>
          <w:kern w:val="32"/>
          <w:lang w:eastAsia="x-none"/>
        </w:rPr>
        <w:t>.</w:t>
      </w:r>
      <w:bookmarkEnd w:id="275"/>
    </w:p>
    <w:p w14:paraId="75EE0EC6" w14:textId="77777777" w:rsidR="00FF65C4" w:rsidRDefault="00FF65C4" w:rsidP="00FF65C4">
      <w:pPr>
        <w:jc w:val="both"/>
        <w:rPr>
          <w:rFonts w:eastAsia="MS Mincho"/>
          <w:i/>
          <w:color w:val="FF0000"/>
          <w:lang w:eastAsia="x-none"/>
        </w:rPr>
      </w:pPr>
    </w:p>
    <w:p w14:paraId="48B9C79A" w14:textId="77777777" w:rsidR="00FF65C4" w:rsidRDefault="00FF65C4" w:rsidP="00FF65C4">
      <w:pPr>
        <w:jc w:val="both"/>
        <w:rPr>
          <w:rFonts w:eastAsia="MS Mincho"/>
          <w:i/>
          <w:color w:val="FF0000"/>
          <w:lang w:eastAsia="x-none"/>
        </w:rPr>
      </w:pPr>
    </w:p>
    <w:p w14:paraId="1A2B3A96" w14:textId="2D8CD08C" w:rsidR="00FF65C4" w:rsidRDefault="00FF65C4" w:rsidP="00FF65C4">
      <w:pPr>
        <w:jc w:val="both"/>
        <w:rPr>
          <w:rFonts w:eastAsia="MS Mincho"/>
          <w:i/>
          <w:color w:val="FF0000"/>
          <w:lang w:eastAsia="x-none"/>
        </w:rPr>
      </w:pPr>
    </w:p>
    <w:p w14:paraId="0E295976" w14:textId="6359CC19" w:rsidR="00C90370" w:rsidRDefault="00C90370" w:rsidP="00FF65C4">
      <w:pPr>
        <w:jc w:val="both"/>
        <w:rPr>
          <w:rFonts w:eastAsia="MS Mincho"/>
          <w:i/>
          <w:color w:val="FF0000"/>
          <w:lang w:eastAsia="x-none"/>
        </w:rPr>
      </w:pPr>
    </w:p>
    <w:p w14:paraId="021B2049" w14:textId="689D17B5" w:rsidR="00AF0B97" w:rsidRDefault="00AF0B97" w:rsidP="00FF65C4">
      <w:pPr>
        <w:jc w:val="both"/>
        <w:rPr>
          <w:rFonts w:eastAsia="MS Mincho"/>
          <w:i/>
          <w:color w:val="FF0000"/>
          <w:lang w:eastAsia="x-none"/>
        </w:rPr>
      </w:pPr>
    </w:p>
    <w:p w14:paraId="6DA3587D" w14:textId="2E86962B" w:rsidR="00850E31" w:rsidRDefault="00850E31" w:rsidP="00FF65C4">
      <w:pPr>
        <w:jc w:val="both"/>
        <w:rPr>
          <w:rFonts w:eastAsia="MS Mincho"/>
          <w:i/>
          <w:color w:val="FF0000"/>
          <w:lang w:eastAsia="x-none"/>
        </w:rPr>
      </w:pPr>
    </w:p>
    <w:p w14:paraId="7C3BB2AE" w14:textId="1942ACDB" w:rsidR="00850E31" w:rsidRDefault="00850E31" w:rsidP="00FF65C4">
      <w:pPr>
        <w:jc w:val="both"/>
        <w:rPr>
          <w:rFonts w:eastAsia="MS Mincho"/>
          <w:i/>
          <w:color w:val="FF0000"/>
          <w:lang w:eastAsia="x-none"/>
        </w:rPr>
      </w:pPr>
    </w:p>
    <w:p w14:paraId="2DEE19E9" w14:textId="2264DD02" w:rsidR="00850E31" w:rsidRDefault="00850E31" w:rsidP="00FF65C4">
      <w:pPr>
        <w:jc w:val="both"/>
        <w:rPr>
          <w:rFonts w:eastAsia="MS Mincho"/>
          <w:i/>
          <w:color w:val="FF0000"/>
          <w:lang w:eastAsia="x-none"/>
        </w:rPr>
      </w:pPr>
    </w:p>
    <w:p w14:paraId="127F55A5" w14:textId="3A054C18" w:rsidR="00850E31" w:rsidRDefault="00850E31" w:rsidP="00FF65C4">
      <w:pPr>
        <w:jc w:val="both"/>
        <w:rPr>
          <w:rFonts w:eastAsia="MS Mincho"/>
          <w:i/>
          <w:color w:val="FF0000"/>
          <w:lang w:eastAsia="x-none"/>
        </w:rPr>
      </w:pPr>
    </w:p>
    <w:p w14:paraId="7845148D" w14:textId="0D324B47" w:rsidR="00850E31" w:rsidRDefault="00850E31" w:rsidP="00FF65C4">
      <w:pPr>
        <w:jc w:val="both"/>
        <w:rPr>
          <w:rFonts w:eastAsia="MS Mincho"/>
          <w:i/>
          <w:color w:val="FF0000"/>
          <w:lang w:eastAsia="x-none"/>
        </w:rPr>
      </w:pPr>
    </w:p>
    <w:p w14:paraId="5D7EA58D" w14:textId="5EA20C5B" w:rsidR="00850E31" w:rsidRDefault="00850E31" w:rsidP="00FF65C4">
      <w:pPr>
        <w:jc w:val="both"/>
        <w:rPr>
          <w:rFonts w:eastAsia="MS Mincho"/>
          <w:i/>
          <w:color w:val="FF0000"/>
          <w:lang w:eastAsia="x-none"/>
        </w:rPr>
      </w:pPr>
    </w:p>
    <w:p w14:paraId="09C0DBC0" w14:textId="46BAFC50" w:rsidR="00850E31" w:rsidRDefault="00850E31" w:rsidP="00FF65C4">
      <w:pPr>
        <w:jc w:val="both"/>
        <w:rPr>
          <w:rFonts w:eastAsia="MS Mincho"/>
          <w:i/>
          <w:color w:val="FF0000"/>
          <w:lang w:eastAsia="x-none"/>
        </w:rPr>
      </w:pPr>
    </w:p>
    <w:p w14:paraId="0E6E5F4F" w14:textId="3B4B0FCC" w:rsidR="00850E31" w:rsidRDefault="00850E31" w:rsidP="00FF65C4">
      <w:pPr>
        <w:jc w:val="both"/>
        <w:rPr>
          <w:rFonts w:eastAsia="MS Mincho"/>
          <w:i/>
          <w:color w:val="FF0000"/>
          <w:lang w:eastAsia="x-none"/>
        </w:rPr>
      </w:pPr>
    </w:p>
    <w:p w14:paraId="49A9E47E" w14:textId="77777777" w:rsidR="00850E31" w:rsidRDefault="00850E31" w:rsidP="00FF65C4">
      <w:pPr>
        <w:jc w:val="both"/>
        <w:rPr>
          <w:rFonts w:eastAsia="MS Mincho"/>
          <w:i/>
          <w:color w:val="FF0000"/>
          <w:lang w:eastAsia="x-none"/>
        </w:rPr>
      </w:pPr>
    </w:p>
    <w:p w14:paraId="4944F8D5" w14:textId="0ECEC5F4" w:rsidR="00FF65C4" w:rsidRPr="00AD5D4A" w:rsidRDefault="00FF65C4" w:rsidP="00C90370">
      <w:pPr>
        <w:jc w:val="center"/>
        <w:rPr>
          <w:rFonts w:eastAsia="MS Mincho"/>
          <w:color w:val="17365D"/>
          <w:kern w:val="32"/>
          <w:sz w:val="2"/>
          <w:szCs w:val="2"/>
          <w:lang w:val="x-none" w:eastAsia="x-none"/>
        </w:rPr>
      </w:pPr>
    </w:p>
    <w:p w14:paraId="760ADD37" w14:textId="77777777" w:rsidR="00FF65C4" w:rsidRPr="00B3639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6" w:name="_РАЗДЕЛ_V._ПРОЕКТ"/>
      <w:bookmarkStart w:id="277" w:name="_Toc23149545"/>
      <w:bookmarkStart w:id="278" w:name="_Toc54336132"/>
      <w:bookmarkStart w:id="279" w:name="_Toc65148109"/>
      <w:bookmarkEnd w:id="276"/>
      <w:r w:rsidRPr="00733E33">
        <w:rPr>
          <w:rFonts w:ascii="Times New Roman" w:eastAsia="MS Mincho" w:hAnsi="Times New Roman"/>
          <w:color w:val="17365D"/>
          <w:kern w:val="32"/>
          <w:szCs w:val="24"/>
          <w:lang w:val="x-none" w:eastAsia="x-none"/>
        </w:rPr>
        <w:lastRenderedPageBreak/>
        <w:t xml:space="preserve">РАЗДЕЛ V. </w:t>
      </w:r>
      <w:bookmarkEnd w:id="277"/>
      <w:r>
        <w:rPr>
          <w:rFonts w:ascii="Times New Roman" w:eastAsia="MS Mincho" w:hAnsi="Times New Roman"/>
          <w:color w:val="17365D"/>
          <w:kern w:val="32"/>
          <w:szCs w:val="24"/>
          <w:lang w:eastAsia="x-none"/>
        </w:rPr>
        <w:t>ПРОЕКТ ДОГОВОРА</w:t>
      </w:r>
      <w:bookmarkEnd w:id="278"/>
      <w:bookmarkEnd w:id="279"/>
    </w:p>
    <w:p w14:paraId="00B484C8" w14:textId="77777777" w:rsidR="00C90370" w:rsidRPr="00EA5F19" w:rsidRDefault="00C90370" w:rsidP="00C90370">
      <w:r w:rsidRPr="00EA5F19">
        <w:t>Проект договора представлен в отдельном файле «Проект договора»</w:t>
      </w:r>
    </w:p>
    <w:p w14:paraId="290DFA67" w14:textId="77777777" w:rsidR="00FF65C4" w:rsidRPr="00733E33" w:rsidRDefault="00FF65C4" w:rsidP="00FF65C4">
      <w:pPr>
        <w:jc w:val="both"/>
        <w:rPr>
          <w:rFonts w:eastAsia="MS Mincho"/>
          <w:color w:val="FF0000"/>
          <w:lang w:eastAsia="x-none"/>
        </w:rPr>
      </w:pPr>
    </w:p>
    <w:p w14:paraId="184C0D66" w14:textId="77777777" w:rsidR="00FF65C4" w:rsidRDefault="00FF65C4" w:rsidP="00FF65C4">
      <w:pPr>
        <w:rPr>
          <w:rFonts w:eastAsia="MS Mincho"/>
          <w:lang w:eastAsia="x-none"/>
        </w:rPr>
      </w:pPr>
      <w:bookmarkStart w:id="280" w:name="_РАЗДЕЛ_VI._КРИТЕРИИ"/>
      <w:bookmarkStart w:id="281" w:name="_Toc381613567"/>
      <w:bookmarkEnd w:id="280"/>
    </w:p>
    <w:p w14:paraId="38AABC93" w14:textId="77777777" w:rsidR="00FF65C4" w:rsidRDefault="00FF65C4" w:rsidP="00FF65C4">
      <w:pPr>
        <w:rPr>
          <w:rFonts w:eastAsia="MS Mincho"/>
          <w:lang w:eastAsia="x-none"/>
        </w:rPr>
      </w:pPr>
    </w:p>
    <w:p w14:paraId="091127ED" w14:textId="77777777" w:rsidR="00FF65C4" w:rsidRDefault="00FF65C4" w:rsidP="00FF65C4">
      <w:pPr>
        <w:rPr>
          <w:rFonts w:eastAsia="MS Mincho"/>
          <w:lang w:eastAsia="x-none"/>
        </w:rPr>
      </w:pPr>
    </w:p>
    <w:p w14:paraId="72355E60" w14:textId="77777777" w:rsidR="00FF65C4" w:rsidRDefault="00FF65C4" w:rsidP="00FF65C4">
      <w:pPr>
        <w:rPr>
          <w:rFonts w:eastAsia="MS Mincho"/>
          <w:lang w:eastAsia="x-none"/>
        </w:rPr>
      </w:pPr>
    </w:p>
    <w:p w14:paraId="04727A52" w14:textId="77777777" w:rsidR="00FF65C4" w:rsidRDefault="00FF65C4" w:rsidP="00FF65C4">
      <w:pPr>
        <w:rPr>
          <w:rFonts w:eastAsia="MS Mincho"/>
          <w:lang w:eastAsia="x-none"/>
        </w:rPr>
      </w:pPr>
    </w:p>
    <w:p w14:paraId="36CB4F91" w14:textId="77777777" w:rsidR="00FF65C4" w:rsidRDefault="00FF65C4" w:rsidP="00FF65C4">
      <w:pPr>
        <w:rPr>
          <w:rFonts w:eastAsia="MS Mincho"/>
          <w:lang w:eastAsia="x-none"/>
        </w:rPr>
      </w:pPr>
    </w:p>
    <w:p w14:paraId="30B834DC" w14:textId="77777777" w:rsidR="00FF65C4" w:rsidRDefault="00FF65C4" w:rsidP="00FF65C4">
      <w:pPr>
        <w:rPr>
          <w:rFonts w:eastAsia="MS Mincho"/>
          <w:lang w:eastAsia="x-none"/>
        </w:rPr>
      </w:pPr>
    </w:p>
    <w:p w14:paraId="25D0A4D4" w14:textId="77777777" w:rsidR="00FF65C4" w:rsidRDefault="00FF65C4" w:rsidP="00FF65C4">
      <w:pPr>
        <w:rPr>
          <w:rFonts w:eastAsia="MS Mincho"/>
          <w:lang w:eastAsia="x-none"/>
        </w:rPr>
      </w:pPr>
    </w:p>
    <w:p w14:paraId="505028BD" w14:textId="77777777" w:rsidR="00FF65C4" w:rsidRDefault="00FF65C4" w:rsidP="00FF65C4">
      <w:pPr>
        <w:rPr>
          <w:rFonts w:eastAsia="MS Mincho"/>
          <w:lang w:eastAsia="x-none"/>
        </w:rPr>
      </w:pPr>
    </w:p>
    <w:p w14:paraId="2E37BEB1" w14:textId="77777777" w:rsidR="00FF65C4" w:rsidRDefault="00FF65C4" w:rsidP="00FF65C4">
      <w:pPr>
        <w:rPr>
          <w:rFonts w:eastAsia="MS Mincho"/>
          <w:lang w:eastAsia="x-none"/>
        </w:rPr>
      </w:pPr>
    </w:p>
    <w:p w14:paraId="2B9B5296" w14:textId="77777777" w:rsidR="00FF65C4" w:rsidRDefault="00FF65C4" w:rsidP="00FF65C4">
      <w:pPr>
        <w:rPr>
          <w:rFonts w:eastAsia="MS Mincho"/>
          <w:lang w:eastAsia="x-none"/>
        </w:rPr>
      </w:pPr>
    </w:p>
    <w:p w14:paraId="00BC0682" w14:textId="77777777" w:rsidR="00FF65C4" w:rsidRDefault="00FF65C4" w:rsidP="00FF65C4">
      <w:pPr>
        <w:rPr>
          <w:rFonts w:eastAsia="MS Mincho"/>
          <w:lang w:eastAsia="x-none"/>
        </w:rPr>
      </w:pPr>
    </w:p>
    <w:p w14:paraId="48525DAD" w14:textId="77777777" w:rsidR="00FF65C4" w:rsidRDefault="00FF65C4" w:rsidP="00FF65C4">
      <w:pPr>
        <w:rPr>
          <w:rFonts w:eastAsia="MS Mincho"/>
          <w:lang w:eastAsia="x-none"/>
        </w:rPr>
      </w:pPr>
    </w:p>
    <w:p w14:paraId="1AE09563" w14:textId="77777777" w:rsidR="00FF65C4" w:rsidRDefault="00FF65C4" w:rsidP="00FF65C4">
      <w:pPr>
        <w:rPr>
          <w:rFonts w:eastAsia="MS Mincho"/>
          <w:lang w:eastAsia="x-none"/>
        </w:rPr>
      </w:pPr>
    </w:p>
    <w:p w14:paraId="34CFA63F" w14:textId="77777777" w:rsidR="00FF65C4" w:rsidRDefault="00FF65C4" w:rsidP="00FF65C4">
      <w:pPr>
        <w:rPr>
          <w:rFonts w:eastAsia="MS Mincho"/>
          <w:lang w:eastAsia="x-none"/>
        </w:rPr>
      </w:pPr>
    </w:p>
    <w:p w14:paraId="1D2989F8" w14:textId="77777777" w:rsidR="00FF65C4" w:rsidRDefault="00FF65C4" w:rsidP="00FF65C4">
      <w:pPr>
        <w:rPr>
          <w:rFonts w:eastAsia="MS Mincho"/>
          <w:lang w:eastAsia="x-none"/>
        </w:rPr>
      </w:pPr>
    </w:p>
    <w:p w14:paraId="5D9EA2B8" w14:textId="77777777" w:rsidR="00FF65C4" w:rsidRDefault="00FF65C4" w:rsidP="00FF65C4">
      <w:pPr>
        <w:rPr>
          <w:rFonts w:eastAsia="MS Mincho"/>
          <w:lang w:eastAsia="x-none"/>
        </w:rPr>
      </w:pPr>
    </w:p>
    <w:bookmarkEnd w:id="281"/>
    <w:p w14:paraId="763718DB" w14:textId="6D0398FE" w:rsidR="00FF65C4" w:rsidRDefault="00FF65C4" w:rsidP="00FF65C4">
      <w:pPr>
        <w:rPr>
          <w:rFonts w:eastAsia="MS Mincho"/>
          <w:lang w:eastAsia="x-none"/>
        </w:rPr>
      </w:pPr>
    </w:p>
    <w:sectPr w:rsidR="00FF65C4" w:rsidSect="00E07143">
      <w:headerReference w:type="default" r:id="rId31"/>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685A16" w14:textId="77777777" w:rsidR="00141426" w:rsidRDefault="00141426" w:rsidP="00FF65C4">
      <w:r>
        <w:separator/>
      </w:r>
    </w:p>
  </w:endnote>
  <w:endnote w:type="continuationSeparator" w:id="0">
    <w:p w14:paraId="4BFAC550" w14:textId="77777777" w:rsidR="00141426" w:rsidRDefault="00141426" w:rsidP="00FF6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C5EF49" w14:textId="77777777" w:rsidR="00141426" w:rsidRDefault="00141426" w:rsidP="00FF65C4">
      <w:r>
        <w:separator/>
      </w:r>
    </w:p>
  </w:footnote>
  <w:footnote w:type="continuationSeparator" w:id="0">
    <w:p w14:paraId="16B10576" w14:textId="77777777" w:rsidR="00141426" w:rsidRDefault="00141426" w:rsidP="00FF65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57933E0C" w14:textId="77777777" w:rsidR="00141426" w:rsidRDefault="00141426">
        <w:pPr>
          <w:pStyle w:val="a7"/>
          <w:jc w:val="center"/>
        </w:pPr>
        <w:r>
          <w:fldChar w:fldCharType="begin"/>
        </w:r>
        <w:r>
          <w:instrText>PAGE   \* MERGEFORMAT</w:instrText>
        </w:r>
        <w:r>
          <w:fldChar w:fldCharType="separate"/>
        </w:r>
        <w:r>
          <w:rPr>
            <w:noProof/>
          </w:rPr>
          <w:t>26</w:t>
        </w:r>
        <w:r>
          <w:fldChar w:fldCharType="end"/>
        </w:r>
      </w:p>
    </w:sdtContent>
  </w:sdt>
  <w:p w14:paraId="46C03351" w14:textId="77777777" w:rsidR="00141426" w:rsidRDefault="00141426">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28873388" w14:textId="77777777" w:rsidR="00141426" w:rsidRDefault="00141426">
        <w:pPr>
          <w:pStyle w:val="a7"/>
          <w:jc w:val="center"/>
        </w:pPr>
        <w:r>
          <w:fldChar w:fldCharType="begin"/>
        </w:r>
        <w:r>
          <w:instrText>PAGE   \* MERGEFORMAT</w:instrText>
        </w:r>
        <w:r>
          <w:fldChar w:fldCharType="separate"/>
        </w:r>
        <w:r>
          <w:rPr>
            <w:noProof/>
          </w:rPr>
          <w:t>6</w:t>
        </w:r>
        <w:r>
          <w:fldChar w:fldCharType="end"/>
        </w:r>
      </w:p>
    </w:sdtContent>
  </w:sdt>
  <w:p w14:paraId="65D0B3DB" w14:textId="77777777" w:rsidR="00141426" w:rsidRDefault="00141426">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72855" w14:textId="77777777" w:rsidR="00141426" w:rsidRDefault="00141426">
    <w:pPr>
      <w:pStyle w:val="a7"/>
      <w:jc w:val="center"/>
    </w:pPr>
    <w:r>
      <w:fldChar w:fldCharType="begin"/>
    </w:r>
    <w:r>
      <w:instrText>PAGE   \* MERGEFORMAT</w:instrText>
    </w:r>
    <w:r>
      <w:fldChar w:fldCharType="separate"/>
    </w:r>
    <w:r>
      <w:rPr>
        <w:noProof/>
      </w:rPr>
      <w:t>48</w:t>
    </w:r>
    <w:r>
      <w:fldChar w:fldCharType="end"/>
    </w:r>
  </w:p>
  <w:p w14:paraId="7FB317E5" w14:textId="77777777" w:rsidR="00141426" w:rsidRDefault="0014142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9"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0" w15:restartNumberingAfterBreak="0">
    <w:nsid w:val="2628162B"/>
    <w:multiLevelType w:val="hybridMultilevel"/>
    <w:tmpl w:val="189C7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2"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6"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3B5860C3"/>
    <w:multiLevelType w:val="hybridMultilevel"/>
    <w:tmpl w:val="6A8A8C92"/>
    <w:lvl w:ilvl="0" w:tplc="0419000F">
      <w:start w:val="1"/>
      <w:numFmt w:val="decimal"/>
      <w:lvlText w:val="%1."/>
      <w:lvlJc w:val="left"/>
      <w:pPr>
        <w:ind w:left="75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2"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3"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4330"/>
        </w:tabs>
        <w:ind w:left="4330"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0"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2"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7"/>
  </w:num>
  <w:num w:numId="2">
    <w:abstractNumId w:val="33"/>
  </w:num>
  <w:num w:numId="3">
    <w:abstractNumId w:val="27"/>
  </w:num>
  <w:num w:numId="4">
    <w:abstractNumId w:val="26"/>
  </w:num>
  <w:num w:numId="5">
    <w:abstractNumId w:val="13"/>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5"/>
  </w:num>
  <w:num w:numId="7">
    <w:abstractNumId w:val="24"/>
  </w:num>
  <w:num w:numId="8">
    <w:abstractNumId w:val="15"/>
  </w:num>
  <w:num w:numId="9">
    <w:abstractNumId w:val="20"/>
  </w:num>
  <w:num w:numId="10">
    <w:abstractNumId w:val="3"/>
  </w:num>
  <w:num w:numId="11">
    <w:abstractNumId w:val="36"/>
  </w:num>
  <w:num w:numId="12">
    <w:abstractNumId w:val="32"/>
  </w:num>
  <w:num w:numId="13">
    <w:abstractNumId w:val="9"/>
  </w:num>
  <w:num w:numId="14">
    <w:abstractNumId w:val="35"/>
  </w:num>
  <w:num w:numId="15">
    <w:abstractNumId w:val="14"/>
  </w:num>
  <w:num w:numId="16">
    <w:abstractNumId w:val="11"/>
  </w:num>
  <w:num w:numId="17">
    <w:abstractNumId w:val="13"/>
  </w:num>
  <w:num w:numId="18">
    <w:abstractNumId w:val="8"/>
  </w:num>
  <w:num w:numId="19">
    <w:abstractNumId w:val="19"/>
  </w:num>
  <w:num w:numId="20">
    <w:abstractNumId w:val="28"/>
  </w:num>
  <w:num w:numId="21">
    <w:abstractNumId w:val="31"/>
  </w:num>
  <w:num w:numId="22">
    <w:abstractNumId w:val="16"/>
  </w:num>
  <w:num w:numId="23">
    <w:abstractNumId w:val="25"/>
  </w:num>
  <w:num w:numId="24">
    <w:abstractNumId w:val="6"/>
  </w:num>
  <w:num w:numId="25">
    <w:abstractNumId w:val="12"/>
  </w:num>
  <w:num w:numId="26">
    <w:abstractNumId w:val="22"/>
  </w:num>
  <w:num w:numId="27">
    <w:abstractNumId w:val="34"/>
  </w:num>
  <w:num w:numId="28">
    <w:abstractNumId w:val="4"/>
  </w:num>
  <w:num w:numId="29">
    <w:abstractNumId w:val="29"/>
  </w:num>
  <w:num w:numId="30">
    <w:abstractNumId w:val="30"/>
  </w:num>
  <w:num w:numId="31">
    <w:abstractNumId w:val="18"/>
  </w:num>
  <w:num w:numId="32">
    <w:abstractNumId w:val="23"/>
  </w:num>
  <w:num w:numId="33">
    <w:abstractNumId w:val="21"/>
  </w:num>
  <w:num w:numId="34">
    <w:abstractNumId w:val="7"/>
  </w:num>
  <w:num w:numId="35">
    <w:abstractNumId w:val="10"/>
  </w:num>
  <w:num w:numId="36">
    <w:abstractNumId w:val="0"/>
  </w:num>
  <w:num w:numId="37">
    <w:abstractNumId w:val="1"/>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D68"/>
    <w:rsid w:val="000254DA"/>
    <w:rsid w:val="000819E2"/>
    <w:rsid w:val="00086396"/>
    <w:rsid w:val="000D5FD3"/>
    <w:rsid w:val="001110EA"/>
    <w:rsid w:val="00111E68"/>
    <w:rsid w:val="00116B54"/>
    <w:rsid w:val="00141426"/>
    <w:rsid w:val="00143031"/>
    <w:rsid w:val="00144A1E"/>
    <w:rsid w:val="0015428E"/>
    <w:rsid w:val="001758C3"/>
    <w:rsid w:val="00184A8B"/>
    <w:rsid w:val="001A6A18"/>
    <w:rsid w:val="001D0610"/>
    <w:rsid w:val="001F59A3"/>
    <w:rsid w:val="00213EAA"/>
    <w:rsid w:val="002278C4"/>
    <w:rsid w:val="00256BF9"/>
    <w:rsid w:val="002820E4"/>
    <w:rsid w:val="002D1EF4"/>
    <w:rsid w:val="002E693C"/>
    <w:rsid w:val="00304653"/>
    <w:rsid w:val="00340FD3"/>
    <w:rsid w:val="0035521F"/>
    <w:rsid w:val="00357495"/>
    <w:rsid w:val="0039322B"/>
    <w:rsid w:val="0039559C"/>
    <w:rsid w:val="003A3BE0"/>
    <w:rsid w:val="003A6B45"/>
    <w:rsid w:val="003D3BBD"/>
    <w:rsid w:val="003D6CE3"/>
    <w:rsid w:val="00411BC6"/>
    <w:rsid w:val="00420D42"/>
    <w:rsid w:val="004372AD"/>
    <w:rsid w:val="00450082"/>
    <w:rsid w:val="00456AD5"/>
    <w:rsid w:val="004A29DE"/>
    <w:rsid w:val="004A352A"/>
    <w:rsid w:val="004B7D22"/>
    <w:rsid w:val="0057451B"/>
    <w:rsid w:val="005A0D74"/>
    <w:rsid w:val="005A4AE8"/>
    <w:rsid w:val="005C21B5"/>
    <w:rsid w:val="005C6649"/>
    <w:rsid w:val="005C727F"/>
    <w:rsid w:val="00600918"/>
    <w:rsid w:val="00626BD7"/>
    <w:rsid w:val="00647189"/>
    <w:rsid w:val="006A0EF5"/>
    <w:rsid w:val="006A4757"/>
    <w:rsid w:val="006A6BE0"/>
    <w:rsid w:val="006B166D"/>
    <w:rsid w:val="006C3C72"/>
    <w:rsid w:val="006E430D"/>
    <w:rsid w:val="00724D68"/>
    <w:rsid w:val="00736CCA"/>
    <w:rsid w:val="007428EE"/>
    <w:rsid w:val="007668F4"/>
    <w:rsid w:val="0077619C"/>
    <w:rsid w:val="007C488A"/>
    <w:rsid w:val="00810D93"/>
    <w:rsid w:val="00814DFD"/>
    <w:rsid w:val="00820249"/>
    <w:rsid w:val="00850E31"/>
    <w:rsid w:val="00864B1D"/>
    <w:rsid w:val="00883835"/>
    <w:rsid w:val="008850D6"/>
    <w:rsid w:val="00894F46"/>
    <w:rsid w:val="008B39AF"/>
    <w:rsid w:val="008C5B67"/>
    <w:rsid w:val="00915CD1"/>
    <w:rsid w:val="00941061"/>
    <w:rsid w:val="009413EE"/>
    <w:rsid w:val="00947653"/>
    <w:rsid w:val="009507BC"/>
    <w:rsid w:val="00980F67"/>
    <w:rsid w:val="00990373"/>
    <w:rsid w:val="009D4577"/>
    <w:rsid w:val="00A84987"/>
    <w:rsid w:val="00AF0B97"/>
    <w:rsid w:val="00B9642F"/>
    <w:rsid w:val="00BB4FA8"/>
    <w:rsid w:val="00BC3605"/>
    <w:rsid w:val="00BC793A"/>
    <w:rsid w:val="00C33302"/>
    <w:rsid w:val="00C345FE"/>
    <w:rsid w:val="00C53A15"/>
    <w:rsid w:val="00C90370"/>
    <w:rsid w:val="00CA4B40"/>
    <w:rsid w:val="00CD628F"/>
    <w:rsid w:val="00CE7A1C"/>
    <w:rsid w:val="00D1569F"/>
    <w:rsid w:val="00D23A23"/>
    <w:rsid w:val="00D45B51"/>
    <w:rsid w:val="00D52017"/>
    <w:rsid w:val="00DA3496"/>
    <w:rsid w:val="00DC27FE"/>
    <w:rsid w:val="00DC3B5B"/>
    <w:rsid w:val="00DD3F25"/>
    <w:rsid w:val="00DE5A1B"/>
    <w:rsid w:val="00DF4FD7"/>
    <w:rsid w:val="00E07143"/>
    <w:rsid w:val="00E22568"/>
    <w:rsid w:val="00E37789"/>
    <w:rsid w:val="00E70BEB"/>
    <w:rsid w:val="00E9152A"/>
    <w:rsid w:val="00E94FDD"/>
    <w:rsid w:val="00EE7C74"/>
    <w:rsid w:val="00F1342C"/>
    <w:rsid w:val="00F52976"/>
    <w:rsid w:val="00F55DCC"/>
    <w:rsid w:val="00FB482B"/>
    <w:rsid w:val="00FB6093"/>
    <w:rsid w:val="00FC470B"/>
    <w:rsid w:val="00FD4585"/>
    <w:rsid w:val="00FE12E7"/>
    <w:rsid w:val="00FF6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52A5C"/>
  <w15:chartTrackingRefBased/>
  <w15:docId w15:val="{04B9D184-765D-4A7E-8834-B681C6A3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FF65C4"/>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FF65C4"/>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FF65C4"/>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FF65C4"/>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FF65C4"/>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FF65C4"/>
    <w:pPr>
      <w:keepNext/>
      <w:outlineLvl w:val="4"/>
    </w:pPr>
    <w:rPr>
      <w:b/>
      <w:i/>
      <w:sz w:val="26"/>
      <w:szCs w:val="26"/>
    </w:rPr>
  </w:style>
  <w:style w:type="paragraph" w:styleId="6">
    <w:name w:val="heading 6"/>
    <w:basedOn w:val="a0"/>
    <w:next w:val="a0"/>
    <w:link w:val="60"/>
    <w:uiPriority w:val="9"/>
    <w:qFormat/>
    <w:rsid w:val="00FF65C4"/>
    <w:pPr>
      <w:keepNext/>
      <w:ind w:firstLine="709"/>
      <w:jc w:val="right"/>
      <w:outlineLvl w:val="5"/>
    </w:pPr>
    <w:rPr>
      <w:b/>
      <w:sz w:val="26"/>
      <w:szCs w:val="26"/>
    </w:rPr>
  </w:style>
  <w:style w:type="paragraph" w:styleId="7">
    <w:name w:val="heading 7"/>
    <w:basedOn w:val="a0"/>
    <w:next w:val="a0"/>
    <w:link w:val="70"/>
    <w:qFormat/>
    <w:rsid w:val="00FF65C4"/>
    <w:pPr>
      <w:tabs>
        <w:tab w:val="num" w:pos="3469"/>
      </w:tabs>
      <w:spacing w:before="240" w:after="60"/>
      <w:ind w:left="3469" w:hanging="1296"/>
      <w:outlineLvl w:val="6"/>
    </w:pPr>
  </w:style>
  <w:style w:type="paragraph" w:styleId="8">
    <w:name w:val="heading 8"/>
    <w:basedOn w:val="a0"/>
    <w:next w:val="a0"/>
    <w:link w:val="80"/>
    <w:uiPriority w:val="9"/>
    <w:qFormat/>
    <w:rsid w:val="00FF65C4"/>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FF65C4"/>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FF65C4"/>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FF65C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FF65C4"/>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FF65C4"/>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FF65C4"/>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FF65C4"/>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FF65C4"/>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FF65C4"/>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FF65C4"/>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FF65C4"/>
    <w:pPr>
      <w:keepNext/>
      <w:snapToGrid w:val="0"/>
      <w:jc w:val="center"/>
    </w:pPr>
    <w:rPr>
      <w:szCs w:val="20"/>
    </w:rPr>
  </w:style>
  <w:style w:type="paragraph" w:customStyle="1" w:styleId="rvps1">
    <w:name w:val="rvps1"/>
    <w:basedOn w:val="a0"/>
    <w:rsid w:val="00FF65C4"/>
    <w:pPr>
      <w:jc w:val="center"/>
    </w:pPr>
  </w:style>
  <w:style w:type="character" w:styleId="a4">
    <w:name w:val="Hyperlink"/>
    <w:uiPriority w:val="99"/>
    <w:unhideWhenUsed/>
    <w:rsid w:val="00FF65C4"/>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FF65C4"/>
    <w:pPr>
      <w:ind w:left="720"/>
      <w:contextualSpacing/>
    </w:pPr>
  </w:style>
  <w:style w:type="paragraph" w:styleId="12">
    <w:name w:val="toc 1"/>
    <w:basedOn w:val="a0"/>
    <w:next w:val="a0"/>
    <w:autoRedefine/>
    <w:uiPriority w:val="39"/>
    <w:qFormat/>
    <w:rsid w:val="00FF65C4"/>
    <w:pPr>
      <w:spacing w:before="120"/>
    </w:pPr>
    <w:rPr>
      <w:rFonts w:asciiTheme="minorHAnsi" w:hAnsiTheme="minorHAnsi" w:cstheme="minorHAnsi"/>
      <w:b/>
      <w:bCs/>
      <w:i/>
      <w:iCs/>
    </w:rPr>
  </w:style>
  <w:style w:type="paragraph" w:styleId="21">
    <w:name w:val="toc 2"/>
    <w:basedOn w:val="a0"/>
    <w:next w:val="a0"/>
    <w:autoRedefine/>
    <w:uiPriority w:val="39"/>
    <w:qFormat/>
    <w:rsid w:val="00FF65C4"/>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FF65C4"/>
    <w:pPr>
      <w:tabs>
        <w:tab w:val="center" w:pos="4677"/>
        <w:tab w:val="right" w:pos="9355"/>
      </w:tabs>
    </w:pPr>
  </w:style>
  <w:style w:type="character" w:customStyle="1" w:styleId="a8">
    <w:name w:val="Верхний колонтитул Знак"/>
    <w:basedOn w:val="a1"/>
    <w:link w:val="a7"/>
    <w:uiPriority w:val="99"/>
    <w:rsid w:val="00FF65C4"/>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FF65C4"/>
    <w:pPr>
      <w:tabs>
        <w:tab w:val="center" w:pos="4677"/>
        <w:tab w:val="right" w:pos="9355"/>
      </w:tabs>
    </w:pPr>
  </w:style>
  <w:style w:type="character" w:customStyle="1" w:styleId="aa">
    <w:name w:val="Нижний колонтитул Знак"/>
    <w:basedOn w:val="a1"/>
    <w:link w:val="a9"/>
    <w:uiPriority w:val="99"/>
    <w:rsid w:val="00FF65C4"/>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FF65C4"/>
    <w:rPr>
      <w:rFonts w:ascii="Tahoma" w:hAnsi="Tahoma" w:cs="Tahoma"/>
      <w:sz w:val="16"/>
      <w:szCs w:val="16"/>
    </w:rPr>
  </w:style>
  <w:style w:type="character" w:customStyle="1" w:styleId="ac">
    <w:name w:val="Текст выноски Знак"/>
    <w:basedOn w:val="a1"/>
    <w:link w:val="ab"/>
    <w:uiPriority w:val="99"/>
    <w:semiHidden/>
    <w:rsid w:val="00FF65C4"/>
    <w:rPr>
      <w:rFonts w:ascii="Tahoma" w:eastAsia="Times New Roman" w:hAnsi="Tahoma" w:cs="Tahoma"/>
      <w:sz w:val="16"/>
      <w:szCs w:val="16"/>
      <w:lang w:eastAsia="ru-RU"/>
    </w:rPr>
  </w:style>
  <w:style w:type="table" w:styleId="ad">
    <w:name w:val="Table Grid"/>
    <w:basedOn w:val="a2"/>
    <w:uiPriority w:val="59"/>
    <w:rsid w:val="00FF65C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FF65C4"/>
    <w:pPr>
      <w:spacing w:before="100" w:beforeAutospacing="1" w:after="100" w:afterAutospacing="1"/>
    </w:pPr>
  </w:style>
  <w:style w:type="paragraph" w:customStyle="1" w:styleId="Times12">
    <w:name w:val="Times 12"/>
    <w:basedOn w:val="a0"/>
    <w:qFormat/>
    <w:rsid w:val="00FF65C4"/>
    <w:pPr>
      <w:overflowPunct w:val="0"/>
      <w:autoSpaceDE w:val="0"/>
      <w:autoSpaceDN w:val="0"/>
      <w:adjustRightInd w:val="0"/>
      <w:ind w:firstLine="567"/>
      <w:jc w:val="both"/>
    </w:pPr>
    <w:rPr>
      <w:bCs/>
      <w:szCs w:val="22"/>
    </w:rPr>
  </w:style>
  <w:style w:type="paragraph" w:customStyle="1" w:styleId="rvps9">
    <w:name w:val="rvps9"/>
    <w:basedOn w:val="a0"/>
    <w:rsid w:val="00FF65C4"/>
    <w:pPr>
      <w:jc w:val="both"/>
    </w:pPr>
  </w:style>
  <w:style w:type="paragraph" w:customStyle="1" w:styleId="31">
    <w:name w:val="Стиль3"/>
    <w:basedOn w:val="22"/>
    <w:rsid w:val="00FF65C4"/>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FF65C4"/>
    <w:pPr>
      <w:spacing w:after="120" w:line="480" w:lineRule="auto"/>
      <w:ind w:left="283"/>
    </w:pPr>
  </w:style>
  <w:style w:type="character" w:customStyle="1" w:styleId="23">
    <w:name w:val="Основной текст с отступом 2 Знак"/>
    <w:basedOn w:val="a1"/>
    <w:link w:val="22"/>
    <w:uiPriority w:val="99"/>
    <w:semiHidden/>
    <w:rsid w:val="00FF65C4"/>
    <w:rPr>
      <w:rFonts w:ascii="Times New Roman" w:eastAsia="Times New Roman" w:hAnsi="Times New Roman" w:cs="Times New Roman"/>
      <w:sz w:val="24"/>
      <w:szCs w:val="24"/>
      <w:lang w:eastAsia="ru-RU"/>
    </w:rPr>
  </w:style>
  <w:style w:type="paragraph" w:styleId="af0">
    <w:name w:val="Plain Text"/>
    <w:basedOn w:val="a0"/>
    <w:link w:val="af1"/>
    <w:rsid w:val="00FF65C4"/>
    <w:pPr>
      <w:snapToGrid w:val="0"/>
    </w:pPr>
    <w:rPr>
      <w:rFonts w:ascii="Courier New" w:hAnsi="Courier New"/>
      <w:sz w:val="20"/>
      <w:szCs w:val="20"/>
    </w:rPr>
  </w:style>
  <w:style w:type="character" w:customStyle="1" w:styleId="af1">
    <w:name w:val="Текст Знак"/>
    <w:basedOn w:val="a1"/>
    <w:link w:val="af0"/>
    <w:rsid w:val="00FF65C4"/>
    <w:rPr>
      <w:rFonts w:ascii="Courier New" w:eastAsia="Times New Roman" w:hAnsi="Courier New" w:cs="Times New Roman"/>
      <w:sz w:val="20"/>
      <w:szCs w:val="20"/>
      <w:lang w:eastAsia="ru-RU"/>
    </w:rPr>
  </w:style>
  <w:style w:type="paragraph" w:customStyle="1" w:styleId="af2">
    <w:name w:val="Таблица шапка"/>
    <w:basedOn w:val="a0"/>
    <w:rsid w:val="00FF65C4"/>
    <w:pPr>
      <w:keepNext/>
      <w:snapToGrid w:val="0"/>
      <w:spacing w:before="40" w:after="40"/>
      <w:ind w:left="57" w:right="57"/>
    </w:pPr>
    <w:rPr>
      <w:sz w:val="22"/>
      <w:szCs w:val="20"/>
    </w:rPr>
  </w:style>
  <w:style w:type="paragraph" w:customStyle="1" w:styleId="af3">
    <w:name w:val="Таблица текст"/>
    <w:basedOn w:val="a0"/>
    <w:rsid w:val="00FF65C4"/>
    <w:pPr>
      <w:snapToGrid w:val="0"/>
      <w:spacing w:before="40" w:after="40"/>
      <w:ind w:left="57" w:right="57"/>
    </w:pPr>
    <w:rPr>
      <w:szCs w:val="20"/>
    </w:rPr>
  </w:style>
  <w:style w:type="character" w:customStyle="1" w:styleId="13">
    <w:name w:val="Ариал Знак1"/>
    <w:link w:val="af4"/>
    <w:locked/>
    <w:rsid w:val="00FF65C4"/>
    <w:rPr>
      <w:rFonts w:ascii="Arial" w:hAnsi="Arial" w:cs="Arial"/>
    </w:rPr>
  </w:style>
  <w:style w:type="paragraph" w:customStyle="1" w:styleId="af4">
    <w:name w:val="Ариал"/>
    <w:basedOn w:val="a0"/>
    <w:link w:val="13"/>
    <w:rsid w:val="00FF65C4"/>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FF65C4"/>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FF65C4"/>
    <w:rPr>
      <w:rFonts w:ascii="Arial" w:hAnsi="Arial" w:cs="Arial"/>
    </w:rPr>
  </w:style>
  <w:style w:type="paragraph" w:customStyle="1" w:styleId="af7">
    <w:name w:val="Ариал Таблица"/>
    <w:basedOn w:val="af4"/>
    <w:link w:val="af6"/>
    <w:rsid w:val="00FF65C4"/>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FF65C4"/>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FF65C4"/>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FF65C4"/>
    <w:rPr>
      <w:vertAlign w:val="superscript"/>
    </w:rPr>
  </w:style>
  <w:style w:type="paragraph" w:customStyle="1" w:styleId="ConsPlusNormal">
    <w:name w:val="ConsPlusNormal"/>
    <w:rsid w:val="00FF65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FF65C4"/>
  </w:style>
  <w:style w:type="paragraph" w:customStyle="1" w:styleId="rvps46">
    <w:name w:val="rvps46"/>
    <w:basedOn w:val="a0"/>
    <w:rsid w:val="00FF65C4"/>
    <w:pPr>
      <w:spacing w:before="120" w:after="120"/>
    </w:pPr>
  </w:style>
  <w:style w:type="character" w:styleId="afc">
    <w:name w:val="annotation reference"/>
    <w:uiPriority w:val="99"/>
    <w:unhideWhenUsed/>
    <w:rsid w:val="00FF65C4"/>
    <w:rPr>
      <w:sz w:val="16"/>
      <w:szCs w:val="16"/>
    </w:rPr>
  </w:style>
  <w:style w:type="paragraph" w:styleId="afd">
    <w:name w:val="annotation text"/>
    <w:basedOn w:val="a0"/>
    <w:link w:val="afe"/>
    <w:uiPriority w:val="99"/>
    <w:unhideWhenUsed/>
    <w:rsid w:val="00FF65C4"/>
    <w:rPr>
      <w:sz w:val="20"/>
      <w:szCs w:val="20"/>
    </w:rPr>
  </w:style>
  <w:style w:type="character" w:customStyle="1" w:styleId="afe">
    <w:name w:val="Текст примечания Знак"/>
    <w:basedOn w:val="a1"/>
    <w:link w:val="afd"/>
    <w:uiPriority w:val="99"/>
    <w:rsid w:val="00FF65C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FF65C4"/>
    <w:rPr>
      <w:b/>
      <w:bCs/>
    </w:rPr>
  </w:style>
  <w:style w:type="character" w:customStyle="1" w:styleId="aff0">
    <w:name w:val="Тема примечания Знак"/>
    <w:basedOn w:val="afe"/>
    <w:link w:val="aff"/>
    <w:uiPriority w:val="99"/>
    <w:semiHidden/>
    <w:rsid w:val="00FF65C4"/>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FF65C4"/>
    <w:pPr>
      <w:ind w:firstLine="567"/>
      <w:jc w:val="both"/>
    </w:pPr>
    <w:rPr>
      <w:b/>
      <w:sz w:val="26"/>
      <w:szCs w:val="26"/>
    </w:rPr>
  </w:style>
  <w:style w:type="character" w:customStyle="1" w:styleId="aff2">
    <w:name w:val="Основной текст с отступом Знак"/>
    <w:basedOn w:val="a1"/>
    <w:link w:val="aff1"/>
    <w:uiPriority w:val="99"/>
    <w:rsid w:val="00FF65C4"/>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FF65C4"/>
    <w:rPr>
      <w:i/>
      <w:sz w:val="26"/>
      <w:szCs w:val="26"/>
    </w:rPr>
  </w:style>
  <w:style w:type="character" w:customStyle="1" w:styleId="aff4">
    <w:name w:val="Основной текст Знак"/>
    <w:basedOn w:val="a1"/>
    <w:link w:val="aff3"/>
    <w:uiPriority w:val="99"/>
    <w:rsid w:val="00FF65C4"/>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FF65C4"/>
    <w:rPr>
      <w:i/>
      <w:color w:val="FF0000"/>
      <w:sz w:val="26"/>
      <w:szCs w:val="26"/>
    </w:rPr>
  </w:style>
  <w:style w:type="character" w:customStyle="1" w:styleId="25">
    <w:name w:val="Основной текст 2 Знак"/>
    <w:basedOn w:val="a1"/>
    <w:link w:val="24"/>
    <w:uiPriority w:val="99"/>
    <w:rsid w:val="00FF65C4"/>
    <w:rPr>
      <w:rFonts w:ascii="Times New Roman" w:eastAsia="Times New Roman" w:hAnsi="Times New Roman" w:cs="Times New Roman"/>
      <w:i/>
      <w:color w:val="FF0000"/>
      <w:sz w:val="26"/>
      <w:szCs w:val="26"/>
      <w:lang w:eastAsia="ru-RU"/>
    </w:rPr>
  </w:style>
  <w:style w:type="paragraph" w:customStyle="1" w:styleId="aff5">
    <w:name w:val="Пункт"/>
    <w:basedOn w:val="a0"/>
    <w:rsid w:val="00FF65C4"/>
    <w:pPr>
      <w:tabs>
        <w:tab w:val="num" w:pos="1980"/>
      </w:tabs>
      <w:ind w:left="1404" w:hanging="504"/>
      <w:jc w:val="both"/>
    </w:pPr>
    <w:rPr>
      <w:szCs w:val="28"/>
    </w:rPr>
  </w:style>
  <w:style w:type="paragraph" w:customStyle="1" w:styleId="ConsPlusNonformat">
    <w:name w:val="ConsPlusNonformat"/>
    <w:rsid w:val="00FF65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FF65C4"/>
    <w:pPr>
      <w:spacing w:line="276" w:lineRule="auto"/>
      <w:outlineLvl w:val="9"/>
    </w:pPr>
  </w:style>
  <w:style w:type="paragraph" w:styleId="32">
    <w:name w:val="toc 3"/>
    <w:basedOn w:val="a0"/>
    <w:next w:val="a0"/>
    <w:autoRedefine/>
    <w:uiPriority w:val="39"/>
    <w:unhideWhenUsed/>
    <w:qFormat/>
    <w:rsid w:val="00FF65C4"/>
    <w:pPr>
      <w:ind w:left="480"/>
    </w:pPr>
    <w:rPr>
      <w:rFonts w:asciiTheme="minorHAnsi" w:hAnsiTheme="minorHAnsi" w:cstheme="minorHAnsi"/>
      <w:sz w:val="20"/>
      <w:szCs w:val="20"/>
    </w:rPr>
  </w:style>
  <w:style w:type="paragraph" w:styleId="33">
    <w:name w:val="Body Text 3"/>
    <w:basedOn w:val="a0"/>
    <w:link w:val="34"/>
    <w:uiPriority w:val="99"/>
    <w:unhideWhenUsed/>
    <w:rsid w:val="00FF65C4"/>
    <w:pPr>
      <w:autoSpaceDE w:val="0"/>
      <w:autoSpaceDN w:val="0"/>
      <w:adjustRightInd w:val="0"/>
    </w:pPr>
    <w:rPr>
      <w:sz w:val="26"/>
      <w:szCs w:val="26"/>
    </w:rPr>
  </w:style>
  <w:style w:type="character" w:customStyle="1" w:styleId="34">
    <w:name w:val="Основной текст 3 Знак"/>
    <w:basedOn w:val="a1"/>
    <w:link w:val="33"/>
    <w:uiPriority w:val="99"/>
    <w:rsid w:val="00FF65C4"/>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FF65C4"/>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FF65C4"/>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FF65C4"/>
    <w:rPr>
      <w:rFonts w:ascii="Times New Roman" w:eastAsia="Times New Roman" w:hAnsi="Times New Roman" w:cs="Times New Roman"/>
      <w:sz w:val="24"/>
      <w:szCs w:val="24"/>
      <w:lang w:eastAsia="ru-RU"/>
    </w:rPr>
  </w:style>
  <w:style w:type="paragraph" w:styleId="aff7">
    <w:name w:val="Block Text"/>
    <w:basedOn w:val="a0"/>
    <w:uiPriority w:val="99"/>
    <w:unhideWhenUsed/>
    <w:rsid w:val="00FF65C4"/>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FF65C4"/>
    <w:pPr>
      <w:keepNext/>
      <w:jc w:val="both"/>
    </w:pPr>
    <w:rPr>
      <w:szCs w:val="20"/>
      <w:lang w:val="en-GB"/>
    </w:rPr>
  </w:style>
  <w:style w:type="paragraph" w:customStyle="1" w:styleId="15">
    <w:name w:val="Абзац списка1"/>
    <w:basedOn w:val="a0"/>
    <w:rsid w:val="00FF65C4"/>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FF65C4"/>
    <w:pPr>
      <w:spacing w:line="360" w:lineRule="auto"/>
      <w:ind w:firstLine="720"/>
      <w:jc w:val="both"/>
    </w:pPr>
  </w:style>
  <w:style w:type="character" w:customStyle="1" w:styleId="aff9">
    <w:name w:val="Текст документа Знак"/>
    <w:link w:val="aff8"/>
    <w:uiPriority w:val="99"/>
    <w:locked/>
    <w:rsid w:val="00FF65C4"/>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FF65C4"/>
    <w:rPr>
      <w:color w:val="800080"/>
      <w:u w:val="single"/>
    </w:rPr>
  </w:style>
  <w:style w:type="paragraph" w:customStyle="1" w:styleId="Default">
    <w:name w:val="Default"/>
    <w:rsid w:val="00FF65C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F65C4"/>
    <w:pPr>
      <w:numPr>
        <w:numId w:val="2"/>
      </w:numPr>
    </w:pPr>
  </w:style>
  <w:style w:type="paragraph" w:customStyle="1" w:styleId="CharChar4CharCharCharCharCharChar">
    <w:name w:val="Char Char4 Знак Знак Char Char Знак Знак Char Char Знак Char Char"/>
    <w:basedOn w:val="a0"/>
    <w:semiHidden/>
    <w:rsid w:val="00FF65C4"/>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FF65C4"/>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FF65C4"/>
    <w:rPr>
      <w:color w:val="808080"/>
    </w:rPr>
  </w:style>
  <w:style w:type="character" w:customStyle="1" w:styleId="16">
    <w:name w:val="Заголовок №1_"/>
    <w:link w:val="17"/>
    <w:locked/>
    <w:rsid w:val="00FF65C4"/>
    <w:rPr>
      <w:sz w:val="39"/>
      <w:szCs w:val="39"/>
      <w:shd w:val="clear" w:color="auto" w:fill="FFFFFF"/>
    </w:rPr>
  </w:style>
  <w:style w:type="paragraph" w:customStyle="1" w:styleId="17">
    <w:name w:val="Заголовок №1"/>
    <w:basedOn w:val="a0"/>
    <w:link w:val="16"/>
    <w:rsid w:val="00FF65C4"/>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FF65C4"/>
    <w:rPr>
      <w:rFonts w:ascii="Times New Roman" w:eastAsia="Times New Roman" w:hAnsi="Times New Roman" w:cs="Times New Roman"/>
      <w:sz w:val="24"/>
      <w:szCs w:val="24"/>
      <w:lang w:eastAsia="ru-RU"/>
    </w:rPr>
  </w:style>
  <w:style w:type="paragraph" w:customStyle="1" w:styleId="a">
    <w:name w:val="Подподпункт"/>
    <w:basedOn w:val="a0"/>
    <w:qFormat/>
    <w:rsid w:val="00FF65C4"/>
    <w:pPr>
      <w:numPr>
        <w:numId w:val="5"/>
      </w:numPr>
      <w:spacing w:line="360" w:lineRule="auto"/>
      <w:jc w:val="both"/>
    </w:pPr>
    <w:rPr>
      <w:bCs/>
      <w:snapToGrid w:val="0"/>
      <w:sz w:val="22"/>
      <w:szCs w:val="22"/>
    </w:rPr>
  </w:style>
  <w:style w:type="paragraph" w:customStyle="1" w:styleId="-6">
    <w:name w:val="Пункт-6"/>
    <w:basedOn w:val="a0"/>
    <w:qFormat/>
    <w:rsid w:val="00FF65C4"/>
    <w:pPr>
      <w:tabs>
        <w:tab w:val="num" w:pos="1701"/>
      </w:tabs>
      <w:spacing w:line="288" w:lineRule="auto"/>
      <w:ind w:firstLine="567"/>
      <w:jc w:val="both"/>
    </w:pPr>
    <w:rPr>
      <w:sz w:val="28"/>
    </w:rPr>
  </w:style>
  <w:style w:type="numbering" w:customStyle="1" w:styleId="14">
    <w:name w:val="Нумерация заголовки 14"/>
    <w:uiPriority w:val="99"/>
    <w:rsid w:val="00FF65C4"/>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FF65C4"/>
    <w:rPr>
      <w:rFonts w:ascii="Calibri" w:eastAsia="Calibri" w:hAnsi="Calibri" w:cs="Times New Roman"/>
      <w:sz w:val="20"/>
      <w:szCs w:val="20"/>
      <w:lang w:eastAsia="ru-RU"/>
    </w:rPr>
  </w:style>
  <w:style w:type="paragraph" w:styleId="42">
    <w:name w:val="toc 4"/>
    <w:basedOn w:val="a0"/>
    <w:next w:val="a0"/>
    <w:autoRedefine/>
    <w:uiPriority w:val="39"/>
    <w:unhideWhenUsed/>
    <w:rsid w:val="00FF65C4"/>
    <w:pPr>
      <w:ind w:left="720"/>
    </w:pPr>
    <w:rPr>
      <w:rFonts w:asciiTheme="minorHAnsi" w:hAnsiTheme="minorHAnsi" w:cstheme="minorHAnsi"/>
      <w:sz w:val="20"/>
      <w:szCs w:val="20"/>
    </w:rPr>
  </w:style>
  <w:style w:type="paragraph" w:styleId="51">
    <w:name w:val="toc 5"/>
    <w:basedOn w:val="a0"/>
    <w:next w:val="a0"/>
    <w:autoRedefine/>
    <w:uiPriority w:val="39"/>
    <w:unhideWhenUsed/>
    <w:rsid w:val="00FF65C4"/>
    <w:pPr>
      <w:ind w:left="960"/>
    </w:pPr>
    <w:rPr>
      <w:rFonts w:asciiTheme="minorHAnsi" w:hAnsiTheme="minorHAnsi" w:cstheme="minorHAnsi"/>
      <w:sz w:val="20"/>
      <w:szCs w:val="20"/>
    </w:rPr>
  </w:style>
  <w:style w:type="paragraph" w:styleId="61">
    <w:name w:val="toc 6"/>
    <w:basedOn w:val="a0"/>
    <w:next w:val="a0"/>
    <w:autoRedefine/>
    <w:uiPriority w:val="39"/>
    <w:unhideWhenUsed/>
    <w:rsid w:val="00FF65C4"/>
    <w:pPr>
      <w:ind w:left="1200"/>
    </w:pPr>
    <w:rPr>
      <w:rFonts w:asciiTheme="minorHAnsi" w:hAnsiTheme="minorHAnsi" w:cstheme="minorHAnsi"/>
      <w:sz w:val="20"/>
      <w:szCs w:val="20"/>
    </w:rPr>
  </w:style>
  <w:style w:type="paragraph" w:styleId="71">
    <w:name w:val="toc 7"/>
    <w:basedOn w:val="a0"/>
    <w:next w:val="a0"/>
    <w:autoRedefine/>
    <w:uiPriority w:val="39"/>
    <w:unhideWhenUsed/>
    <w:rsid w:val="00FF65C4"/>
    <w:pPr>
      <w:ind w:left="1440"/>
    </w:pPr>
    <w:rPr>
      <w:rFonts w:asciiTheme="minorHAnsi" w:hAnsiTheme="minorHAnsi" w:cstheme="minorHAnsi"/>
      <w:sz w:val="20"/>
      <w:szCs w:val="20"/>
    </w:rPr>
  </w:style>
  <w:style w:type="paragraph" w:styleId="81">
    <w:name w:val="toc 8"/>
    <w:basedOn w:val="a0"/>
    <w:next w:val="a0"/>
    <w:autoRedefine/>
    <w:uiPriority w:val="39"/>
    <w:unhideWhenUsed/>
    <w:rsid w:val="00FF65C4"/>
    <w:pPr>
      <w:ind w:left="1680"/>
    </w:pPr>
    <w:rPr>
      <w:rFonts w:asciiTheme="minorHAnsi" w:hAnsiTheme="minorHAnsi" w:cstheme="minorHAnsi"/>
      <w:sz w:val="20"/>
      <w:szCs w:val="20"/>
    </w:rPr>
  </w:style>
  <w:style w:type="paragraph" w:styleId="91">
    <w:name w:val="toc 9"/>
    <w:basedOn w:val="a0"/>
    <w:next w:val="a0"/>
    <w:autoRedefine/>
    <w:uiPriority w:val="39"/>
    <w:unhideWhenUsed/>
    <w:rsid w:val="00FF65C4"/>
    <w:pPr>
      <w:ind w:left="1920"/>
    </w:pPr>
    <w:rPr>
      <w:rFonts w:asciiTheme="minorHAnsi" w:hAnsiTheme="minorHAnsi" w:cstheme="minorHAnsi"/>
      <w:sz w:val="20"/>
      <w:szCs w:val="20"/>
    </w:rPr>
  </w:style>
  <w:style w:type="character" w:styleId="affd">
    <w:name w:val="Unresolved Mention"/>
    <w:basedOn w:val="a1"/>
    <w:uiPriority w:val="99"/>
    <w:semiHidden/>
    <w:unhideWhenUsed/>
    <w:rsid w:val="00FF65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210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3" Type="http://schemas.openxmlformats.org/officeDocument/2006/relationships/styles" Target="styles.xml"/><Relationship Id="rId21" Type="http://schemas.openxmlformats.org/officeDocument/2006/relationships/hyperlink" Target="https://www.company.rt.ru/"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www.zakupk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http://www.zakupki.gov.ru" TargetMode="Externa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roseltorg.ru/" TargetMode="External"/><Relationship Id="rId30" Type="http://schemas.openxmlformats.org/officeDocument/2006/relationships/hyperlink" Target="https://www.roseltorg.ru/" TargetMode="Externa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537E39652248CD806AFCEEADA5A05E"/>
        <w:category>
          <w:name w:val="Общие"/>
          <w:gallery w:val="placeholder"/>
        </w:category>
        <w:types>
          <w:type w:val="bbPlcHdr"/>
        </w:types>
        <w:behaviors>
          <w:behavior w:val="content"/>
        </w:behaviors>
        <w:guid w:val="{2D40A4B6-1CF1-4FB3-8791-294713C48D2B}"/>
      </w:docPartPr>
      <w:docPartBody>
        <w:p w:rsidR="005016EB" w:rsidRDefault="00F027A3" w:rsidP="00F027A3">
          <w:pPr>
            <w:pStyle w:val="A4537E39652248CD806AFCEEADA5A05E"/>
          </w:pPr>
          <w:r w:rsidRPr="00CF72D7">
            <w:rPr>
              <w:rStyle w:val="a3"/>
            </w:rPr>
            <w:t>Место для ввода даты.</w:t>
          </w:r>
        </w:p>
      </w:docPartBody>
    </w:docPart>
    <w:docPart>
      <w:docPartPr>
        <w:name w:val="40C6A6542789458AB090E19D2CDC6F77"/>
        <w:category>
          <w:name w:val="Общие"/>
          <w:gallery w:val="placeholder"/>
        </w:category>
        <w:types>
          <w:type w:val="bbPlcHdr"/>
        </w:types>
        <w:behaviors>
          <w:behavior w:val="content"/>
        </w:behaviors>
        <w:guid w:val="{BF7B5E9E-886F-4533-9B0D-ABB06A6D130A}"/>
      </w:docPartPr>
      <w:docPartBody>
        <w:p w:rsidR="005016EB" w:rsidRDefault="00F027A3" w:rsidP="00F027A3">
          <w:pPr>
            <w:pStyle w:val="40C6A6542789458AB090E19D2CDC6F77"/>
          </w:pPr>
          <w:r w:rsidRPr="00CF72D7">
            <w:rPr>
              <w:rStyle w:val="a3"/>
            </w:rPr>
            <w:t>Место для ввода даты.</w:t>
          </w:r>
        </w:p>
      </w:docPartBody>
    </w:docPart>
    <w:docPart>
      <w:docPartPr>
        <w:name w:val="101ECA9B4D5F4413B4D3D07284373C7A"/>
        <w:category>
          <w:name w:val="Общие"/>
          <w:gallery w:val="placeholder"/>
        </w:category>
        <w:types>
          <w:type w:val="bbPlcHdr"/>
        </w:types>
        <w:behaviors>
          <w:behavior w:val="content"/>
        </w:behaviors>
        <w:guid w:val="{7F2CBCDF-47BC-4E85-BFCD-F26A53050BE1}"/>
      </w:docPartPr>
      <w:docPartBody>
        <w:p w:rsidR="00302195" w:rsidRDefault="00302195" w:rsidP="00302195">
          <w:pPr>
            <w:pStyle w:val="101ECA9B4D5F4413B4D3D07284373C7A"/>
          </w:pPr>
          <w:r w:rsidRPr="00CF72D7">
            <w:rPr>
              <w:rStyle w:val="a3"/>
            </w:rPr>
            <w:t>Место для ввода даты.</w:t>
          </w:r>
        </w:p>
      </w:docPartBody>
    </w:docPart>
    <w:docPart>
      <w:docPartPr>
        <w:name w:val="7E4015C59CC24752BBF08E93D74E69AF"/>
        <w:category>
          <w:name w:val="Общие"/>
          <w:gallery w:val="placeholder"/>
        </w:category>
        <w:types>
          <w:type w:val="bbPlcHdr"/>
        </w:types>
        <w:behaviors>
          <w:behavior w:val="content"/>
        </w:behaviors>
        <w:guid w:val="{C073783A-D4D4-41C5-8254-466A91DD6C3D}"/>
      </w:docPartPr>
      <w:docPartBody>
        <w:p w:rsidR="00302195" w:rsidRDefault="00302195" w:rsidP="00302195">
          <w:pPr>
            <w:pStyle w:val="7E4015C59CC24752BBF08E93D74E69A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7A3"/>
    <w:rsid w:val="00184A21"/>
    <w:rsid w:val="00302195"/>
    <w:rsid w:val="003B7CBF"/>
    <w:rsid w:val="00455818"/>
    <w:rsid w:val="004E029A"/>
    <w:rsid w:val="005016EB"/>
    <w:rsid w:val="00815CBA"/>
    <w:rsid w:val="008E263E"/>
    <w:rsid w:val="00A012E8"/>
    <w:rsid w:val="00A1372C"/>
    <w:rsid w:val="00A711FD"/>
    <w:rsid w:val="00AC4BA8"/>
    <w:rsid w:val="00AE5E00"/>
    <w:rsid w:val="00C63428"/>
    <w:rsid w:val="00CD6CDC"/>
    <w:rsid w:val="00DA4FE3"/>
    <w:rsid w:val="00DC0EC8"/>
    <w:rsid w:val="00F027A3"/>
    <w:rsid w:val="00FA12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02195"/>
    <w:rPr>
      <w:color w:val="808080"/>
    </w:rPr>
  </w:style>
  <w:style w:type="paragraph" w:customStyle="1" w:styleId="A4537E39652248CD806AFCEEADA5A05E">
    <w:name w:val="A4537E39652248CD806AFCEEADA5A05E"/>
    <w:rsid w:val="00F027A3"/>
  </w:style>
  <w:style w:type="paragraph" w:customStyle="1" w:styleId="40C6A6542789458AB090E19D2CDC6F77">
    <w:name w:val="40C6A6542789458AB090E19D2CDC6F77"/>
    <w:rsid w:val="00F027A3"/>
  </w:style>
  <w:style w:type="paragraph" w:customStyle="1" w:styleId="2AE73A19569D4E0BB5E0FC9EF7F2BE07">
    <w:name w:val="2AE73A19569D4E0BB5E0FC9EF7F2BE07"/>
    <w:rsid w:val="005016EB"/>
  </w:style>
  <w:style w:type="paragraph" w:customStyle="1" w:styleId="45900587CDE544EA9BB47C4A844E3271">
    <w:name w:val="45900587CDE544EA9BB47C4A844E3271"/>
    <w:rsid w:val="005016EB"/>
  </w:style>
  <w:style w:type="paragraph" w:customStyle="1" w:styleId="101ECA9B4D5F4413B4D3D07284373C7A">
    <w:name w:val="101ECA9B4D5F4413B4D3D07284373C7A"/>
    <w:rsid w:val="00302195"/>
  </w:style>
  <w:style w:type="paragraph" w:customStyle="1" w:styleId="7E4015C59CC24752BBF08E93D74E69AF">
    <w:name w:val="7E4015C59CC24752BBF08E93D74E69AF"/>
    <w:rsid w:val="003021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E7C082-E4E2-44DB-B2B0-CC885C0A4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1077</TotalTime>
  <Pages>48</Pages>
  <Words>19707</Words>
  <Characters>112336</Characters>
  <Application>Microsoft Office Word</Application>
  <DocSecurity>0</DocSecurity>
  <Lines>936</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Кутьина Ригина Галимовна</dc:creator>
  <cp:keywords/>
  <dc:description/>
  <cp:lastModifiedBy>Кутьина Ригина Галимовна</cp:lastModifiedBy>
  <cp:revision>18</cp:revision>
  <cp:lastPrinted>2021-03-19T09:11:00Z</cp:lastPrinted>
  <dcterms:created xsi:type="dcterms:W3CDTF">2021-03-08T15:22:00Z</dcterms:created>
  <dcterms:modified xsi:type="dcterms:W3CDTF">2021-03-19T09:13:00Z</dcterms:modified>
</cp:coreProperties>
</file>